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FAB2F" w14:textId="77777777" w:rsidR="00827F09" w:rsidRDefault="00827F09" w:rsidP="00827F09">
      <w:pPr>
        <w:jc w:val="center"/>
        <w:rPr>
          <w:noProof/>
          <w:lang w:eastAsia="sl-SI"/>
        </w:rPr>
      </w:pPr>
    </w:p>
    <w:p w14:paraId="4356EAF6" w14:textId="77777777" w:rsidR="00827F09" w:rsidRDefault="00827F09" w:rsidP="00827F09">
      <w:pPr>
        <w:jc w:val="center"/>
        <w:rPr>
          <w:noProof/>
          <w:lang w:eastAsia="sl-SI"/>
        </w:rPr>
      </w:pPr>
    </w:p>
    <w:p w14:paraId="7880C4BE" w14:textId="77777777" w:rsidR="00827F09" w:rsidRPr="00064FB5" w:rsidRDefault="00827F09" w:rsidP="00827F09">
      <w:pPr>
        <w:tabs>
          <w:tab w:val="left" w:pos="993"/>
        </w:tabs>
        <w:suppressAutoHyphens w:val="0"/>
        <w:rPr>
          <w:rFonts w:ascii="Arial" w:hAnsi="Arial"/>
          <w:sz w:val="40"/>
          <w:szCs w:val="40"/>
          <w:lang w:val="en-US" w:eastAsia="sl-SI"/>
        </w:rPr>
      </w:pPr>
      <w:r>
        <w:rPr>
          <w:noProof/>
        </w:rPr>
        <mc:AlternateContent>
          <mc:Choice Requires="wps">
            <w:drawing>
              <wp:inline distT="0" distB="0" distL="0" distR="0" wp14:anchorId="1423CCA4" wp14:editId="3C6E72B7">
                <wp:extent cx="581025" cy="733425"/>
                <wp:effectExtent l="2540" t="2540" r="0" b="0"/>
                <wp:docPr id="10" name="Pravokotnik 10" descr="Grb Ribnica_Amicu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E979CA" id="Pravokotnik 10" o:spid="_x0000_s1026" alt="Grb Ribnica_Amicus" style="width:45.75pt;height:5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" filled="f" stroked="f">
                <o:lock v:ext="edit" aspectratio="t"/>
                <w10:anchorlock/>
              </v:rect>
            </w:pict>
          </mc:Fallback>
        </mc:AlternateContent>
      </w:r>
      <w:r>
        <w:rPr>
          <w:noProof/>
        </w:rPr>
        <mc:AlternateContent>
          <mc:Choice Requires="wps">
            <w:drawing>
              <wp:inline distT="0" distB="0" distL="0" distR="0" wp14:anchorId="7433A6BA" wp14:editId="7C901C03">
                <wp:extent cx="581025" cy="733425"/>
                <wp:effectExtent l="2540" t="2540" r="0" b="0"/>
                <wp:docPr id="9" name="Pravokotnik 9" descr="Grb Ribnica_Amicu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842D92" id="Pravokotnik 9" o:spid="_x0000_s1026" alt="Grb Ribnica_Amicus" style="width:45.75pt;height:5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" filled="f" stroked="f">
                <o:lock v:ext="edit" aspectratio="t"/>
                <w10:anchorlock/>
              </v:rect>
            </w:pict>
          </mc:Fallback>
        </mc:AlternateContent>
      </w:r>
    </w:p>
    <w:p w14:paraId="7F08A402" w14:textId="77777777" w:rsidR="00827F09" w:rsidRPr="00064FB5" w:rsidRDefault="00827F09" w:rsidP="00827F09">
      <w:pPr>
        <w:tabs>
          <w:tab w:val="left" w:pos="993"/>
        </w:tabs>
        <w:suppressAutoHyphens w:val="0"/>
        <w:jc w:val="center"/>
        <w:rPr>
          <w:rFonts w:ascii="Arial" w:hAnsi="Arial"/>
          <w:sz w:val="40"/>
          <w:szCs w:val="40"/>
          <w:lang w:val="en-US" w:eastAsia="sl-SI"/>
        </w:rPr>
      </w:pPr>
      <w:r>
        <w:rPr>
          <w:rFonts w:ascii="Arial" w:hAnsi="Arial"/>
          <w:sz w:val="40"/>
          <w:szCs w:val="40"/>
          <w:lang w:val="en-US" w:eastAsia="sl-SI"/>
        </w:rPr>
        <w:t xml:space="preserve"> </w:t>
      </w:r>
      <w:r>
        <w:rPr>
          <w:rFonts w:ascii="Arial" w:hAnsi="Arial"/>
          <w:noProof/>
          <w:sz w:val="40"/>
          <w:szCs w:val="40"/>
          <w:lang w:val="en-US" w:eastAsia="sl-SI"/>
        </w:rPr>
        <w:drawing>
          <wp:inline distT="0" distB="0" distL="0" distR="0" wp14:anchorId="3F8F9567" wp14:editId="02636311">
            <wp:extent cx="1390650" cy="13906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inline>
        </w:drawing>
      </w:r>
    </w:p>
    <w:p w14:paraId="0988CBA7" w14:textId="77777777" w:rsidR="00827F09" w:rsidRPr="00064FB5" w:rsidRDefault="00827F09" w:rsidP="00827F09">
      <w:pPr>
        <w:tabs>
          <w:tab w:val="left" w:pos="993"/>
        </w:tabs>
        <w:suppressAutoHyphens w:val="0"/>
        <w:rPr>
          <w:rFonts w:ascii="Arial" w:hAnsi="Arial"/>
          <w:sz w:val="40"/>
          <w:szCs w:val="40"/>
          <w:lang w:val="en-US" w:eastAsia="sl-SI"/>
        </w:rPr>
      </w:pPr>
    </w:p>
    <w:p w14:paraId="5FF980EF" w14:textId="77777777" w:rsidR="00827F09" w:rsidRPr="00064FB5" w:rsidRDefault="00827F09" w:rsidP="00827F09">
      <w:pPr>
        <w:jc w:val="center"/>
        <w:rPr>
          <w:rFonts w:ascii="Arial Narrow" w:hAnsi="Arial Narrow" w:cs="Arial"/>
          <w:b/>
          <w:sz w:val="40"/>
          <w:szCs w:val="40"/>
        </w:rPr>
      </w:pPr>
      <w:r w:rsidRPr="00064FB5">
        <w:rPr>
          <w:rFonts w:ascii="Arial Narrow" w:hAnsi="Arial Narrow" w:cs="Arial"/>
          <w:b/>
          <w:sz w:val="40"/>
          <w:szCs w:val="40"/>
        </w:rPr>
        <w:t>Občina Ribnica</w:t>
      </w:r>
    </w:p>
    <w:p w14:paraId="01D444AB" w14:textId="77777777" w:rsidR="00827F09" w:rsidRPr="00064FB5" w:rsidRDefault="00827F09" w:rsidP="00827F09">
      <w:pPr>
        <w:jc w:val="both"/>
        <w:rPr>
          <w:rFonts w:ascii="Arial Narrow" w:hAnsi="Arial Narrow" w:cs="Microsoft Sans Serif"/>
          <w:sz w:val="40"/>
          <w:szCs w:val="40"/>
        </w:rPr>
      </w:pPr>
    </w:p>
    <w:p w14:paraId="475B008E" w14:textId="77777777" w:rsidR="00827F09" w:rsidRPr="00064FB5" w:rsidRDefault="00827F09" w:rsidP="00827F09">
      <w:pPr>
        <w:tabs>
          <w:tab w:val="left" w:pos="993"/>
        </w:tabs>
        <w:suppressAutoHyphens w:val="0"/>
        <w:rPr>
          <w:rFonts w:ascii="Arial" w:hAnsi="Arial"/>
          <w:sz w:val="40"/>
          <w:szCs w:val="40"/>
          <w:lang w:val="en-US" w:eastAsia="sl-SI"/>
        </w:rPr>
      </w:pPr>
      <w:r w:rsidRPr="00064FB5">
        <w:rPr>
          <w:noProof/>
          <w:sz w:val="40"/>
          <w:szCs w:val="40"/>
        </w:rPr>
        <mc:AlternateContent>
          <mc:Choice Requires="wps">
            <w:drawing>
              <wp:inline distT="0" distB="0" distL="0" distR="0" wp14:anchorId="39DC4410" wp14:editId="522BFF31">
                <wp:extent cx="581025" cy="733425"/>
                <wp:effectExtent l="2540" t="3810" r="0" b="0"/>
                <wp:docPr id="8" name="Pravokotnik 8" descr="Grb Ribnica_Amicu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102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4C4CB0" id="Pravokotnik 8" o:spid="_x0000_s1026" alt="Grb Ribnica_Amicus" style="width:45.75pt;height:5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" filled="f" stroked="f">
                <o:lock v:ext="edit" aspectratio="t"/>
                <w10:anchorlock/>
              </v:rect>
            </w:pict>
          </mc:Fallback>
        </mc:AlternateContent>
      </w:r>
    </w:p>
    <w:p w14:paraId="0931166B" w14:textId="77777777" w:rsidR="00827F09" w:rsidRPr="003601DA" w:rsidRDefault="00827F09" w:rsidP="00827F09">
      <w:pPr>
        <w:pStyle w:val="Telobesedila21"/>
        <w:jc w:val="center"/>
        <w:rPr>
          <w:rFonts w:ascii="Arial Narrow" w:hAnsi="Arial Narrow"/>
          <w:szCs w:val="24"/>
        </w:rPr>
      </w:pPr>
    </w:p>
    <w:p w14:paraId="3B35AE49" w14:textId="77777777" w:rsidR="00827F09" w:rsidRPr="003601DA" w:rsidRDefault="00827F09" w:rsidP="00827F09">
      <w:pPr>
        <w:pStyle w:val="Telobesedila21"/>
        <w:jc w:val="center"/>
        <w:rPr>
          <w:rFonts w:ascii="Arial Narrow" w:hAnsi="Arial Narrow" w:cs="Microsoft Sans Serif"/>
          <w:sz w:val="72"/>
          <w:szCs w:val="72"/>
        </w:rPr>
      </w:pPr>
      <w:r w:rsidRPr="003601DA">
        <w:rPr>
          <w:rFonts w:ascii="Arial Narrow" w:hAnsi="Arial Narrow" w:cs="Microsoft Sans Serif"/>
          <w:sz w:val="72"/>
          <w:szCs w:val="72"/>
        </w:rPr>
        <w:t>RAZPISNA DOKUMENTACIJA</w:t>
      </w:r>
    </w:p>
    <w:p w14:paraId="156BEED4" w14:textId="77777777" w:rsidR="00827F09" w:rsidRPr="003601DA" w:rsidRDefault="00827F09" w:rsidP="00827F09">
      <w:pPr>
        <w:pStyle w:val="Telobesedila21"/>
        <w:jc w:val="center"/>
        <w:rPr>
          <w:rFonts w:ascii="Arial Narrow" w:hAnsi="Arial Narrow" w:cs="Microsoft Sans Serif"/>
          <w:sz w:val="48"/>
          <w:szCs w:val="48"/>
        </w:rPr>
      </w:pPr>
    </w:p>
    <w:p w14:paraId="68B5F95B" w14:textId="77777777" w:rsidR="00827F09" w:rsidRPr="003601DA" w:rsidRDefault="00827F09" w:rsidP="00827F09">
      <w:pPr>
        <w:pStyle w:val="Telobesedila21"/>
        <w:jc w:val="center"/>
        <w:rPr>
          <w:rFonts w:ascii="Arial Narrow" w:hAnsi="Arial Narrow" w:cs="Microsoft Sans Serif"/>
          <w:sz w:val="48"/>
          <w:szCs w:val="48"/>
        </w:rPr>
      </w:pPr>
      <w:r w:rsidRPr="003601DA">
        <w:rPr>
          <w:rFonts w:ascii="Arial Narrow" w:hAnsi="Arial Narrow" w:cs="Microsoft Sans Serif"/>
          <w:sz w:val="48"/>
          <w:szCs w:val="48"/>
        </w:rPr>
        <w:t>SOFINANCIRANJE PROGRAMOV NA PODROČJU TURIZMA V</w:t>
      </w:r>
    </w:p>
    <w:p w14:paraId="282BF6B2" w14:textId="77777777" w:rsidR="00827F09" w:rsidRPr="003601DA" w:rsidRDefault="00827F09" w:rsidP="00827F09">
      <w:pPr>
        <w:pStyle w:val="Telobesedila21"/>
        <w:jc w:val="center"/>
        <w:rPr>
          <w:rFonts w:ascii="Arial Narrow" w:hAnsi="Arial Narrow" w:cs="Microsoft Sans Serif"/>
          <w:sz w:val="48"/>
          <w:szCs w:val="48"/>
        </w:rPr>
      </w:pPr>
      <w:r w:rsidRPr="003601DA">
        <w:rPr>
          <w:rFonts w:ascii="Arial Narrow" w:hAnsi="Arial Narrow" w:cs="Microsoft Sans Serif"/>
          <w:sz w:val="48"/>
          <w:szCs w:val="48"/>
        </w:rPr>
        <w:t>OBČINI RIBNICA</w:t>
      </w:r>
    </w:p>
    <w:p w14:paraId="39A3CDF3" w14:textId="798BA7F2" w:rsidR="00827F09" w:rsidRPr="003601DA" w:rsidRDefault="00827F09" w:rsidP="00827F09">
      <w:pPr>
        <w:pStyle w:val="Telobesedila21"/>
        <w:jc w:val="center"/>
        <w:rPr>
          <w:rFonts w:ascii="Arial Narrow" w:hAnsi="Arial Narrow" w:cs="Microsoft Sans Serif"/>
          <w:sz w:val="48"/>
          <w:szCs w:val="48"/>
        </w:rPr>
      </w:pPr>
      <w:r>
        <w:rPr>
          <w:rFonts w:ascii="Arial Narrow" w:hAnsi="Arial Narrow" w:cs="Microsoft Sans Serif"/>
          <w:sz w:val="48"/>
          <w:szCs w:val="48"/>
        </w:rPr>
        <w:t>V LETU 2025</w:t>
      </w:r>
    </w:p>
    <w:p w14:paraId="5C20C176" w14:textId="77777777" w:rsidR="00827F09" w:rsidRPr="00434855" w:rsidRDefault="00827F09" w:rsidP="00827F09">
      <w:pPr>
        <w:pStyle w:val="Telobesedila21"/>
        <w:jc w:val="center"/>
        <w:rPr>
          <w:rFonts w:ascii="Arial Narrow" w:hAnsi="Arial Narrow"/>
          <w:b/>
          <w:i/>
          <w:sz w:val="28"/>
        </w:rPr>
      </w:pPr>
    </w:p>
    <w:p w14:paraId="6FAAB211" w14:textId="77777777" w:rsidR="00827F09" w:rsidRPr="003601DA" w:rsidRDefault="00827F09" w:rsidP="00827F09">
      <w:pPr>
        <w:pStyle w:val="Telobesedila21"/>
        <w:jc w:val="left"/>
        <w:rPr>
          <w:rFonts w:ascii="Arial Narrow" w:hAnsi="Arial Narrow"/>
          <w:i/>
          <w:sz w:val="28"/>
        </w:rPr>
      </w:pPr>
    </w:p>
    <w:p w14:paraId="027E2D17" w14:textId="77777777" w:rsidR="00827F09" w:rsidRPr="003601DA" w:rsidRDefault="00827F09" w:rsidP="00827F09">
      <w:pPr>
        <w:pStyle w:val="Telobesedila21"/>
        <w:jc w:val="left"/>
        <w:rPr>
          <w:rFonts w:ascii="Arial Narrow" w:hAnsi="Arial Narrow"/>
          <w:i/>
          <w:sz w:val="28"/>
        </w:rPr>
      </w:pPr>
    </w:p>
    <w:p w14:paraId="3D948906" w14:textId="77777777" w:rsidR="00827F09" w:rsidRPr="003601DA" w:rsidRDefault="00827F09" w:rsidP="00827F09">
      <w:pPr>
        <w:pStyle w:val="Telobesedila21"/>
        <w:jc w:val="left"/>
        <w:rPr>
          <w:rFonts w:ascii="Arial Narrow" w:hAnsi="Arial Narrow"/>
          <w:i/>
          <w:sz w:val="28"/>
        </w:rPr>
      </w:pPr>
    </w:p>
    <w:p w14:paraId="06597178" w14:textId="77777777" w:rsidR="00827F09" w:rsidRPr="003601DA" w:rsidRDefault="00827F09" w:rsidP="00827F09">
      <w:pPr>
        <w:pStyle w:val="Telobesedila21"/>
        <w:jc w:val="left"/>
        <w:rPr>
          <w:rFonts w:ascii="Arial Narrow" w:hAnsi="Arial Narrow"/>
          <w:i/>
          <w:sz w:val="28"/>
        </w:rPr>
      </w:pPr>
    </w:p>
    <w:p w14:paraId="3062BB3F" w14:textId="77777777" w:rsidR="00827F09" w:rsidRPr="003601DA" w:rsidRDefault="00827F09" w:rsidP="00827F09">
      <w:pPr>
        <w:pStyle w:val="Telobesedila21"/>
        <w:jc w:val="left"/>
        <w:rPr>
          <w:rFonts w:ascii="Arial Narrow" w:hAnsi="Arial Narrow"/>
          <w:i/>
          <w:sz w:val="28"/>
        </w:rPr>
      </w:pPr>
    </w:p>
    <w:p w14:paraId="56B631A2" w14:textId="77777777" w:rsidR="00827F09" w:rsidRPr="003601DA" w:rsidRDefault="00827F09" w:rsidP="00827F09">
      <w:pPr>
        <w:pStyle w:val="Telobesedila21"/>
        <w:jc w:val="left"/>
        <w:rPr>
          <w:rFonts w:ascii="Arial Narrow" w:hAnsi="Arial Narrow"/>
          <w:i/>
          <w:sz w:val="28"/>
        </w:rPr>
      </w:pPr>
    </w:p>
    <w:p w14:paraId="269AF436" w14:textId="77777777" w:rsidR="00827F09" w:rsidRPr="003601DA" w:rsidRDefault="00827F09" w:rsidP="00827F09">
      <w:pPr>
        <w:pStyle w:val="Telobesedila21"/>
        <w:jc w:val="left"/>
        <w:rPr>
          <w:rFonts w:ascii="Arial Narrow" w:hAnsi="Arial Narrow"/>
          <w:i/>
          <w:sz w:val="28"/>
        </w:rPr>
      </w:pPr>
    </w:p>
    <w:p w14:paraId="219785B9" w14:textId="77777777" w:rsidR="00827F09" w:rsidRPr="003601DA" w:rsidRDefault="00827F09" w:rsidP="00827F09">
      <w:pPr>
        <w:pStyle w:val="Telobesedila21"/>
        <w:jc w:val="left"/>
        <w:rPr>
          <w:rFonts w:ascii="Arial Narrow" w:hAnsi="Arial Narrow"/>
          <w:i/>
          <w:sz w:val="28"/>
        </w:rPr>
      </w:pPr>
    </w:p>
    <w:p w14:paraId="4CF1D655" w14:textId="77777777" w:rsidR="00827F09" w:rsidRPr="003601DA" w:rsidRDefault="00827F09" w:rsidP="00827F09">
      <w:pPr>
        <w:pStyle w:val="Telobesedila21"/>
        <w:jc w:val="center"/>
        <w:rPr>
          <w:rFonts w:ascii="Arial Narrow" w:hAnsi="Arial Narrow"/>
          <w:i/>
          <w:sz w:val="28"/>
        </w:rPr>
      </w:pPr>
    </w:p>
    <w:p w14:paraId="74B869B2" w14:textId="77777777" w:rsidR="00827F09" w:rsidRPr="003601DA" w:rsidRDefault="00827F09" w:rsidP="00827F09">
      <w:pPr>
        <w:rPr>
          <w:rFonts w:ascii="Arial Narrow" w:hAnsi="Arial Narrow"/>
          <w:i/>
          <w:u w:val="single"/>
        </w:rPr>
      </w:pPr>
    </w:p>
    <w:p w14:paraId="61BBC44D" w14:textId="77777777" w:rsidR="00827F09" w:rsidRPr="003601DA" w:rsidRDefault="00827F09" w:rsidP="00827F09">
      <w:pPr>
        <w:pStyle w:val="Glava"/>
        <w:pBdr>
          <w:top w:val="single" w:sz="4" w:space="1" w:color="000000" w:shadow="1"/>
          <w:left w:val="single" w:sz="4" w:space="4" w:color="000000" w:shadow="1"/>
          <w:bottom w:val="single" w:sz="4" w:space="1" w:color="000000" w:shadow="1"/>
          <w:right w:val="single" w:sz="4" w:space="4" w:color="000000" w:shadow="1"/>
        </w:pBdr>
        <w:jc w:val="center"/>
        <w:rPr>
          <w:rFonts w:ascii="Arial Narrow" w:hAnsi="Arial Narrow"/>
          <w:b/>
        </w:rPr>
      </w:pPr>
      <w:r w:rsidRPr="003601DA">
        <w:rPr>
          <w:rFonts w:ascii="Arial Narrow" w:hAnsi="Arial Narrow"/>
          <w:b/>
        </w:rPr>
        <w:lastRenderedPageBreak/>
        <w:t>KAZALO:</w:t>
      </w:r>
    </w:p>
    <w:p w14:paraId="7B66BAE0" w14:textId="77777777" w:rsidR="00827F09" w:rsidRPr="003601DA" w:rsidRDefault="00827F09" w:rsidP="00827F09">
      <w:pPr>
        <w:pStyle w:val="Glava"/>
        <w:rPr>
          <w:rFonts w:ascii="Arial Narrow" w:hAnsi="Arial Narrow"/>
          <w:sz w:val="22"/>
          <w:szCs w:val="22"/>
        </w:rPr>
      </w:pPr>
    </w:p>
    <w:p w14:paraId="2F1C1BB6" w14:textId="77777777" w:rsidR="00827F09" w:rsidRPr="003601DA" w:rsidRDefault="00827F09" w:rsidP="00827F09">
      <w:pPr>
        <w:pStyle w:val="Naslov1"/>
        <w:pBdr>
          <w:top w:val="single" w:sz="4" w:space="1" w:color="000000"/>
          <w:left w:val="single" w:sz="4" w:space="4" w:color="000000"/>
          <w:bottom w:val="single" w:sz="4" w:space="1" w:color="000000"/>
          <w:right w:val="single" w:sz="4" w:space="4" w:color="000000"/>
        </w:pBdr>
        <w:jc w:val="center"/>
        <w:rPr>
          <w:rFonts w:ascii="Arial Narrow" w:hAnsi="Arial Narrow" w:cs="Microsoft Sans Serif"/>
        </w:rPr>
      </w:pPr>
      <w:r w:rsidRPr="003601DA">
        <w:rPr>
          <w:rFonts w:ascii="Arial Narrow" w:hAnsi="Arial Narrow" w:cs="Microsoft Sans Serif"/>
        </w:rPr>
        <w:t>OSNOVNI PODATKI  O</w:t>
      </w:r>
      <w:r>
        <w:rPr>
          <w:rFonts w:ascii="Arial Narrow" w:hAnsi="Arial Narrow" w:cs="Microsoft Sans Serif"/>
        </w:rPr>
        <w:t xml:space="preserve"> </w:t>
      </w:r>
      <w:r w:rsidRPr="003601DA">
        <w:rPr>
          <w:rFonts w:ascii="Arial Narrow" w:hAnsi="Arial Narrow" w:cs="Microsoft Sans Serif"/>
        </w:rPr>
        <w:t>JAVNEM RAZPISU:</w:t>
      </w:r>
    </w:p>
    <w:p w14:paraId="645FE42A" w14:textId="77777777" w:rsidR="00827F09" w:rsidRPr="003601DA" w:rsidRDefault="00827F09" w:rsidP="00827F09">
      <w:pPr>
        <w:rPr>
          <w:rFonts w:ascii="Arial Narrow" w:hAnsi="Arial Narrow"/>
          <w:b/>
          <w:sz w:val="6"/>
          <w:szCs w:val="6"/>
        </w:rPr>
      </w:pPr>
    </w:p>
    <w:p w14:paraId="4DC1114C" w14:textId="77777777" w:rsidR="00827F09" w:rsidRPr="003601DA" w:rsidRDefault="00827F09" w:rsidP="00827F09">
      <w:pPr>
        <w:jc w:val="both"/>
        <w:rPr>
          <w:rFonts w:ascii="Arial Narrow" w:hAnsi="Arial Narrow"/>
          <w:b/>
          <w:sz w:val="6"/>
          <w:szCs w:val="6"/>
        </w:rPr>
      </w:pPr>
    </w:p>
    <w:p w14:paraId="02C17BFC" w14:textId="77777777" w:rsidR="00827F09" w:rsidRPr="003601DA" w:rsidRDefault="00827F09" w:rsidP="00827F09">
      <w:pPr>
        <w:numPr>
          <w:ilvl w:val="0"/>
          <w:numId w:val="14"/>
        </w:numPr>
        <w:tabs>
          <w:tab w:val="left" w:pos="360"/>
        </w:tabs>
        <w:ind w:left="360"/>
        <w:jc w:val="both"/>
        <w:rPr>
          <w:rFonts w:ascii="Arial Narrow" w:hAnsi="Arial Narrow"/>
          <w:sz w:val="20"/>
          <w:szCs w:val="20"/>
        </w:rPr>
      </w:pPr>
      <w:r w:rsidRPr="003601DA">
        <w:rPr>
          <w:rFonts w:ascii="Arial Narrow" w:hAnsi="Arial Narrow"/>
          <w:b/>
          <w:sz w:val="22"/>
          <w:szCs w:val="22"/>
        </w:rPr>
        <w:t>Razpisovalec:</w:t>
      </w:r>
      <w:r w:rsidRPr="003601DA">
        <w:rPr>
          <w:rFonts w:ascii="Arial Narrow" w:hAnsi="Arial Narrow"/>
          <w:b/>
        </w:rPr>
        <w:t xml:space="preserve"> </w:t>
      </w:r>
      <w:r w:rsidRPr="003601DA">
        <w:rPr>
          <w:rFonts w:ascii="Arial Narrow" w:hAnsi="Arial Narrow"/>
          <w:sz w:val="20"/>
          <w:szCs w:val="20"/>
        </w:rPr>
        <w:t>OBČINA RIBNICA, Gorenjska cesta 3, 1310 Ribnica</w:t>
      </w:r>
    </w:p>
    <w:p w14:paraId="53BE3130" w14:textId="77777777" w:rsidR="00827F09" w:rsidRPr="003601DA" w:rsidRDefault="00827F09" w:rsidP="00827F09">
      <w:pPr>
        <w:jc w:val="both"/>
        <w:rPr>
          <w:rFonts w:ascii="Arial Narrow" w:hAnsi="Arial Narrow"/>
          <w:sz w:val="16"/>
          <w:szCs w:val="16"/>
        </w:rPr>
      </w:pPr>
    </w:p>
    <w:p w14:paraId="4271D296" w14:textId="6E0E4FAD" w:rsidR="00827F09" w:rsidRPr="003601DA" w:rsidRDefault="00827F09" w:rsidP="00827F09">
      <w:pPr>
        <w:numPr>
          <w:ilvl w:val="0"/>
          <w:numId w:val="14"/>
        </w:numPr>
        <w:tabs>
          <w:tab w:val="left" w:pos="360"/>
        </w:tabs>
        <w:ind w:left="360"/>
        <w:jc w:val="both"/>
        <w:rPr>
          <w:rFonts w:ascii="Arial Narrow" w:hAnsi="Arial Narrow"/>
          <w:sz w:val="20"/>
          <w:szCs w:val="20"/>
        </w:rPr>
      </w:pPr>
      <w:r w:rsidRPr="003601DA">
        <w:rPr>
          <w:rFonts w:ascii="Arial Narrow" w:hAnsi="Arial Narrow"/>
          <w:b/>
          <w:sz w:val="20"/>
          <w:szCs w:val="20"/>
        </w:rPr>
        <w:t>Namen razpisa:</w:t>
      </w:r>
      <w:r w:rsidRPr="003601DA">
        <w:rPr>
          <w:rFonts w:ascii="Arial Narrow" w:hAnsi="Arial Narrow"/>
          <w:sz w:val="20"/>
          <w:szCs w:val="20"/>
        </w:rPr>
        <w:t xml:space="preserve"> Sofinanciranje programov na področju turizma v </w:t>
      </w:r>
      <w:r w:rsidR="00F22940">
        <w:rPr>
          <w:rFonts w:ascii="Arial Narrow" w:hAnsi="Arial Narrow"/>
          <w:sz w:val="20"/>
          <w:szCs w:val="20"/>
        </w:rPr>
        <w:t>o</w:t>
      </w:r>
      <w:r w:rsidRPr="003601DA">
        <w:rPr>
          <w:rFonts w:ascii="Arial Narrow" w:hAnsi="Arial Narrow"/>
          <w:sz w:val="20"/>
          <w:szCs w:val="20"/>
        </w:rPr>
        <w:t xml:space="preserve">bčini Ribnica za leto </w:t>
      </w:r>
      <w:r>
        <w:rPr>
          <w:rFonts w:ascii="Arial Narrow" w:hAnsi="Arial Narrow"/>
          <w:sz w:val="20"/>
          <w:szCs w:val="20"/>
        </w:rPr>
        <w:t>2025</w:t>
      </w:r>
    </w:p>
    <w:p w14:paraId="23A88E4C" w14:textId="77777777" w:rsidR="00827F09" w:rsidRPr="003601DA" w:rsidRDefault="00827F09" w:rsidP="00827F09">
      <w:pPr>
        <w:jc w:val="both"/>
        <w:rPr>
          <w:rFonts w:ascii="Arial Narrow" w:hAnsi="Arial Narrow"/>
          <w:sz w:val="16"/>
          <w:szCs w:val="16"/>
        </w:rPr>
      </w:pPr>
    </w:p>
    <w:p w14:paraId="1467D03B" w14:textId="67A35525" w:rsidR="00827F09" w:rsidRPr="003601DA" w:rsidRDefault="00827F09" w:rsidP="00827F09">
      <w:pPr>
        <w:numPr>
          <w:ilvl w:val="0"/>
          <w:numId w:val="14"/>
        </w:numPr>
        <w:tabs>
          <w:tab w:val="left" w:pos="360"/>
        </w:tabs>
        <w:ind w:left="360"/>
        <w:jc w:val="both"/>
        <w:rPr>
          <w:rFonts w:ascii="Arial Narrow" w:hAnsi="Arial Narrow"/>
          <w:iCs/>
          <w:sz w:val="18"/>
          <w:szCs w:val="18"/>
        </w:rPr>
      </w:pPr>
      <w:r w:rsidRPr="003601DA">
        <w:rPr>
          <w:rFonts w:ascii="Arial Narrow" w:hAnsi="Arial Narrow"/>
          <w:b/>
          <w:sz w:val="22"/>
          <w:szCs w:val="22"/>
        </w:rPr>
        <w:t>Višina razpoložljivih sredstev:</w:t>
      </w:r>
      <w:r w:rsidRPr="003601DA">
        <w:rPr>
          <w:rFonts w:ascii="Arial Narrow" w:hAnsi="Arial Narrow"/>
        </w:rPr>
        <w:t xml:space="preserve"> </w:t>
      </w:r>
      <w:r w:rsidRPr="003601DA">
        <w:rPr>
          <w:rFonts w:ascii="Arial Narrow" w:hAnsi="Arial Narrow"/>
          <w:sz w:val="18"/>
          <w:szCs w:val="18"/>
        </w:rPr>
        <w:t xml:space="preserve">Višina sredstev namenjenih za sofinanciranje letnih programov na področju turizma v letu </w:t>
      </w:r>
      <w:r>
        <w:rPr>
          <w:rFonts w:ascii="Arial Narrow" w:hAnsi="Arial Narrow"/>
          <w:sz w:val="18"/>
          <w:szCs w:val="18"/>
        </w:rPr>
        <w:t>2025</w:t>
      </w:r>
      <w:r w:rsidRPr="003601DA">
        <w:rPr>
          <w:rFonts w:ascii="Arial Narrow" w:hAnsi="Arial Narrow"/>
          <w:sz w:val="18"/>
          <w:szCs w:val="18"/>
        </w:rPr>
        <w:t xml:space="preserve">  je</w:t>
      </w:r>
      <w:r>
        <w:rPr>
          <w:rFonts w:ascii="Arial Narrow" w:hAnsi="Arial Narrow"/>
          <w:b/>
          <w:sz w:val="18"/>
          <w:szCs w:val="18"/>
        </w:rPr>
        <w:t xml:space="preserve"> 10.00</w:t>
      </w:r>
      <w:r w:rsidRPr="005D1C75">
        <w:rPr>
          <w:rFonts w:ascii="Arial Narrow" w:hAnsi="Arial Narrow"/>
          <w:b/>
          <w:sz w:val="18"/>
          <w:szCs w:val="18"/>
        </w:rPr>
        <w:t>0,00 EUR</w:t>
      </w:r>
      <w:r w:rsidRPr="003601DA">
        <w:rPr>
          <w:rFonts w:ascii="Arial Narrow" w:hAnsi="Arial Narrow"/>
          <w:b/>
          <w:sz w:val="18"/>
          <w:szCs w:val="18"/>
        </w:rPr>
        <w:t xml:space="preserve"> </w:t>
      </w:r>
      <w:r w:rsidRPr="003601DA">
        <w:rPr>
          <w:rFonts w:ascii="Arial Narrow" w:hAnsi="Arial Narrow"/>
          <w:sz w:val="18"/>
          <w:szCs w:val="18"/>
        </w:rPr>
        <w:t xml:space="preserve">v proračunu </w:t>
      </w:r>
      <w:r w:rsidR="00F22940">
        <w:rPr>
          <w:rFonts w:ascii="Arial Narrow" w:hAnsi="Arial Narrow"/>
          <w:sz w:val="18"/>
          <w:szCs w:val="18"/>
        </w:rPr>
        <w:t>O</w:t>
      </w:r>
      <w:r w:rsidRPr="003601DA">
        <w:rPr>
          <w:rFonts w:ascii="Arial Narrow" w:hAnsi="Arial Narrow"/>
          <w:sz w:val="18"/>
          <w:szCs w:val="18"/>
        </w:rPr>
        <w:t xml:space="preserve">bčine na proračunski postavki </w:t>
      </w:r>
      <w:r w:rsidRPr="003601DA">
        <w:rPr>
          <w:rFonts w:ascii="Arial Narrow" w:hAnsi="Arial Narrow"/>
          <w:iCs/>
          <w:sz w:val="18"/>
          <w:szCs w:val="18"/>
        </w:rPr>
        <w:t>1410 Sofinanciranje turisti</w:t>
      </w:r>
      <w:r w:rsidRPr="003601DA">
        <w:rPr>
          <w:rFonts w:ascii="Arial Narrow" w:hAnsi="Arial Narrow"/>
          <w:sz w:val="18"/>
          <w:szCs w:val="18"/>
        </w:rPr>
        <w:t>č</w:t>
      </w:r>
      <w:r w:rsidRPr="003601DA">
        <w:rPr>
          <w:rFonts w:ascii="Arial Narrow" w:hAnsi="Arial Narrow"/>
          <w:iCs/>
          <w:sz w:val="18"/>
          <w:szCs w:val="18"/>
        </w:rPr>
        <w:t xml:space="preserve">nih in promocijskih prireditev na podlagi razpisa. Sredstva morajo biti porabljena do konca leta </w:t>
      </w:r>
      <w:r>
        <w:rPr>
          <w:rFonts w:ascii="Arial Narrow" w:hAnsi="Arial Narrow"/>
          <w:iCs/>
          <w:sz w:val="18"/>
          <w:szCs w:val="18"/>
        </w:rPr>
        <w:t>202</w:t>
      </w:r>
      <w:r w:rsidR="00F22940">
        <w:rPr>
          <w:rFonts w:ascii="Arial Narrow" w:hAnsi="Arial Narrow"/>
          <w:iCs/>
          <w:sz w:val="18"/>
          <w:szCs w:val="18"/>
        </w:rPr>
        <w:t>5</w:t>
      </w:r>
      <w:r w:rsidRPr="003601DA">
        <w:rPr>
          <w:rFonts w:ascii="Arial Narrow" w:hAnsi="Arial Narrow"/>
          <w:iCs/>
          <w:sz w:val="18"/>
          <w:szCs w:val="18"/>
        </w:rPr>
        <w:t>.</w:t>
      </w:r>
    </w:p>
    <w:p w14:paraId="6DAC1A02" w14:textId="77777777" w:rsidR="00827F09" w:rsidRPr="003601DA" w:rsidRDefault="00827F09" w:rsidP="00827F09">
      <w:pPr>
        <w:pStyle w:val="Odstavekseznama"/>
        <w:rPr>
          <w:rFonts w:ascii="Arial Narrow" w:hAnsi="Arial Narrow"/>
          <w:sz w:val="16"/>
          <w:szCs w:val="16"/>
        </w:rPr>
      </w:pPr>
    </w:p>
    <w:p w14:paraId="7E6EAFDD" w14:textId="77777777" w:rsidR="00827F09" w:rsidRPr="003601DA" w:rsidRDefault="00827F09" w:rsidP="00827F09">
      <w:pPr>
        <w:numPr>
          <w:ilvl w:val="0"/>
          <w:numId w:val="14"/>
        </w:numPr>
        <w:tabs>
          <w:tab w:val="left" w:pos="360"/>
        </w:tabs>
        <w:ind w:left="360"/>
        <w:jc w:val="both"/>
        <w:rPr>
          <w:rFonts w:ascii="Arial Narrow" w:hAnsi="Arial Narrow"/>
          <w:b/>
          <w:sz w:val="22"/>
          <w:szCs w:val="22"/>
        </w:rPr>
      </w:pPr>
      <w:r w:rsidRPr="003601DA">
        <w:rPr>
          <w:rFonts w:ascii="Arial Narrow" w:hAnsi="Arial Narrow"/>
          <w:b/>
          <w:sz w:val="22"/>
          <w:szCs w:val="22"/>
        </w:rPr>
        <w:t>Namen sredstev in upravičenci:</w:t>
      </w:r>
    </w:p>
    <w:p w14:paraId="775DBC46" w14:textId="77777777" w:rsidR="00827F09" w:rsidRPr="00C13D09" w:rsidRDefault="00827F09" w:rsidP="00827F09">
      <w:pPr>
        <w:ind w:left="360"/>
        <w:jc w:val="both"/>
        <w:rPr>
          <w:rFonts w:ascii="Arial Narrow" w:hAnsi="Arial Narrow"/>
          <w:sz w:val="20"/>
          <w:szCs w:val="20"/>
        </w:rPr>
      </w:pPr>
      <w:r w:rsidRPr="00C13D09">
        <w:rPr>
          <w:rFonts w:ascii="Arial Narrow" w:hAnsi="Arial Narrow"/>
          <w:sz w:val="20"/>
          <w:szCs w:val="20"/>
        </w:rPr>
        <w:t>Sredstva se bodo namenila:</w:t>
      </w:r>
    </w:p>
    <w:p w14:paraId="620CC788" w14:textId="77777777" w:rsidR="00827F09" w:rsidRPr="005D1C75" w:rsidRDefault="00827F09" w:rsidP="00827F09">
      <w:pPr>
        <w:tabs>
          <w:tab w:val="left" w:pos="720"/>
        </w:tabs>
        <w:jc w:val="both"/>
        <w:rPr>
          <w:rFonts w:ascii="Arial Narrow" w:hAnsi="Arial Narrow"/>
          <w:sz w:val="20"/>
          <w:szCs w:val="20"/>
        </w:rPr>
      </w:pPr>
      <w:r w:rsidRPr="005D1C75">
        <w:rPr>
          <w:rFonts w:ascii="Arial Narrow" w:hAnsi="Arial Narrow"/>
          <w:sz w:val="20"/>
          <w:szCs w:val="20"/>
        </w:rPr>
        <w:t xml:space="preserve">        - redni dejavnosti turističnih društev,</w:t>
      </w:r>
    </w:p>
    <w:p w14:paraId="1F4FA139" w14:textId="77777777" w:rsidR="00827F09" w:rsidRPr="005D1C75" w:rsidRDefault="00827F09" w:rsidP="00827F09">
      <w:pPr>
        <w:tabs>
          <w:tab w:val="left" w:pos="720"/>
        </w:tabs>
        <w:ind w:left="360"/>
        <w:jc w:val="both"/>
        <w:rPr>
          <w:rFonts w:ascii="Arial Narrow" w:hAnsi="Arial Narrow"/>
          <w:sz w:val="20"/>
          <w:szCs w:val="20"/>
        </w:rPr>
      </w:pPr>
      <w:r w:rsidRPr="005D1C75">
        <w:rPr>
          <w:rFonts w:ascii="Arial Narrow" w:hAnsi="Arial Narrow"/>
          <w:sz w:val="20"/>
          <w:szCs w:val="20"/>
        </w:rPr>
        <w:t>- delovanju turističnega podmladka,</w:t>
      </w:r>
    </w:p>
    <w:p w14:paraId="4CE8C200" w14:textId="77777777" w:rsidR="00827F09" w:rsidRPr="005D1C75" w:rsidRDefault="00827F09" w:rsidP="00827F09">
      <w:pPr>
        <w:tabs>
          <w:tab w:val="left" w:pos="720"/>
        </w:tabs>
        <w:ind w:left="360"/>
        <w:jc w:val="both"/>
        <w:rPr>
          <w:rFonts w:ascii="Arial Narrow" w:hAnsi="Arial Narrow"/>
          <w:sz w:val="20"/>
          <w:szCs w:val="20"/>
        </w:rPr>
      </w:pPr>
      <w:r w:rsidRPr="005D1C75">
        <w:rPr>
          <w:rFonts w:ascii="Arial Narrow" w:hAnsi="Arial Narrow"/>
          <w:sz w:val="20"/>
          <w:szCs w:val="20"/>
        </w:rPr>
        <w:t>- organiziranju čistilnih akcij v krajih, ki jih pokrivajo turistična društva ali ostali organizatorji,</w:t>
      </w:r>
    </w:p>
    <w:p w14:paraId="18675FFB" w14:textId="77777777" w:rsidR="00827F09" w:rsidRPr="005D1C75" w:rsidRDefault="00827F09" w:rsidP="00827F09">
      <w:pPr>
        <w:tabs>
          <w:tab w:val="left" w:pos="720"/>
        </w:tabs>
        <w:ind w:left="360"/>
        <w:jc w:val="both"/>
        <w:rPr>
          <w:rFonts w:ascii="Arial Narrow" w:hAnsi="Arial Narrow"/>
          <w:sz w:val="20"/>
          <w:szCs w:val="20"/>
        </w:rPr>
      </w:pPr>
      <w:r w:rsidRPr="005D1C75">
        <w:rPr>
          <w:rFonts w:ascii="Arial Narrow" w:hAnsi="Arial Narrow"/>
          <w:sz w:val="20"/>
          <w:szCs w:val="20"/>
        </w:rPr>
        <w:t xml:space="preserve">- organiziranju in sodelovanju pri organizaciji turističnih prireditev krajevnega </w:t>
      </w:r>
      <w:r>
        <w:rPr>
          <w:rFonts w:ascii="Arial Narrow" w:hAnsi="Arial Narrow"/>
          <w:sz w:val="20"/>
          <w:szCs w:val="20"/>
        </w:rPr>
        <w:t xml:space="preserve">pomena, </w:t>
      </w:r>
      <w:r w:rsidRPr="005D1C75">
        <w:rPr>
          <w:rFonts w:ascii="Arial Narrow" w:hAnsi="Arial Narrow"/>
          <w:sz w:val="20"/>
          <w:szCs w:val="20"/>
        </w:rPr>
        <w:t>občinskega</w:t>
      </w:r>
      <w:r>
        <w:rPr>
          <w:rFonts w:ascii="Arial Narrow" w:hAnsi="Arial Narrow"/>
          <w:sz w:val="20"/>
          <w:szCs w:val="20"/>
        </w:rPr>
        <w:t xml:space="preserve"> – lokalnega </w:t>
      </w:r>
      <w:r w:rsidRPr="005D1C75">
        <w:rPr>
          <w:rFonts w:ascii="Arial Narrow" w:hAnsi="Arial Narrow"/>
          <w:sz w:val="20"/>
          <w:szCs w:val="20"/>
        </w:rPr>
        <w:t>pomena</w:t>
      </w:r>
      <w:r>
        <w:rPr>
          <w:rFonts w:ascii="Arial Narrow" w:hAnsi="Arial Narrow"/>
          <w:sz w:val="20"/>
          <w:szCs w:val="20"/>
        </w:rPr>
        <w:t xml:space="preserve"> in širšega pomena</w:t>
      </w:r>
      <w:r w:rsidRPr="005D1C75">
        <w:rPr>
          <w:rFonts w:ascii="Arial Narrow" w:hAnsi="Arial Narrow"/>
          <w:sz w:val="20"/>
          <w:szCs w:val="20"/>
        </w:rPr>
        <w:t>,</w:t>
      </w:r>
    </w:p>
    <w:p w14:paraId="50D9DBD3" w14:textId="77777777" w:rsidR="00827F09" w:rsidRPr="005D1C75" w:rsidRDefault="00827F09" w:rsidP="00827F09">
      <w:pPr>
        <w:tabs>
          <w:tab w:val="left" w:pos="720"/>
        </w:tabs>
        <w:ind w:left="360"/>
        <w:jc w:val="both"/>
        <w:rPr>
          <w:rFonts w:ascii="Arial Narrow" w:hAnsi="Arial Narrow"/>
          <w:sz w:val="20"/>
          <w:szCs w:val="20"/>
        </w:rPr>
      </w:pPr>
      <w:r w:rsidRPr="005D1C75">
        <w:rPr>
          <w:rFonts w:ascii="Arial Narrow" w:hAnsi="Arial Narrow"/>
          <w:sz w:val="20"/>
          <w:szCs w:val="20"/>
        </w:rPr>
        <w:t>- akcijam na področju ohranjanja kulturne</w:t>
      </w:r>
      <w:r>
        <w:rPr>
          <w:rFonts w:ascii="Arial Narrow" w:hAnsi="Arial Narrow"/>
          <w:sz w:val="20"/>
          <w:szCs w:val="20"/>
        </w:rPr>
        <w:t>, tehnične in naravne dediščine ter urejanju okolja,</w:t>
      </w:r>
    </w:p>
    <w:p w14:paraId="50D31DF8" w14:textId="77777777" w:rsidR="00827F09" w:rsidRPr="005D1C75" w:rsidRDefault="00827F09" w:rsidP="00827F09">
      <w:pPr>
        <w:tabs>
          <w:tab w:val="left" w:pos="720"/>
        </w:tabs>
        <w:ind w:left="360"/>
        <w:jc w:val="both"/>
        <w:rPr>
          <w:rFonts w:ascii="Arial Narrow" w:hAnsi="Arial Narrow"/>
          <w:sz w:val="20"/>
          <w:szCs w:val="20"/>
        </w:rPr>
      </w:pPr>
      <w:r w:rsidRPr="005D1C75">
        <w:rPr>
          <w:rFonts w:ascii="Arial Narrow" w:hAnsi="Arial Narrow"/>
          <w:sz w:val="20"/>
          <w:szCs w:val="20"/>
        </w:rPr>
        <w:t>- za izdajo promocijskega materiala,</w:t>
      </w:r>
    </w:p>
    <w:p w14:paraId="4E3197A6" w14:textId="77777777" w:rsidR="00827F09" w:rsidRPr="005D1C75" w:rsidRDefault="00827F09" w:rsidP="00827F09">
      <w:pPr>
        <w:tabs>
          <w:tab w:val="left" w:pos="720"/>
        </w:tabs>
        <w:ind w:left="360"/>
        <w:jc w:val="both"/>
        <w:rPr>
          <w:rFonts w:ascii="Arial Narrow" w:hAnsi="Arial Narrow"/>
          <w:sz w:val="20"/>
          <w:szCs w:val="20"/>
        </w:rPr>
      </w:pPr>
      <w:r w:rsidRPr="005D1C75">
        <w:rPr>
          <w:rFonts w:ascii="Arial Narrow" w:hAnsi="Arial Narrow"/>
          <w:sz w:val="20"/>
          <w:szCs w:val="20"/>
        </w:rPr>
        <w:t>- izobraževanju lokalnega prebivalstva za aktivnosti na področju turizma,</w:t>
      </w:r>
    </w:p>
    <w:p w14:paraId="5F938C00" w14:textId="77777777" w:rsidR="00827F09" w:rsidRPr="005D1C75" w:rsidRDefault="00827F09" w:rsidP="00827F09">
      <w:pPr>
        <w:tabs>
          <w:tab w:val="left" w:pos="720"/>
        </w:tabs>
        <w:ind w:left="360"/>
        <w:jc w:val="both"/>
        <w:rPr>
          <w:rFonts w:ascii="Arial Narrow" w:hAnsi="Arial Narrow"/>
          <w:sz w:val="20"/>
          <w:szCs w:val="20"/>
        </w:rPr>
      </w:pPr>
      <w:r w:rsidRPr="005D1C75">
        <w:rPr>
          <w:rFonts w:ascii="Arial Narrow" w:hAnsi="Arial Narrow"/>
          <w:sz w:val="20"/>
          <w:szCs w:val="20"/>
        </w:rPr>
        <w:t>- projektom promocije in informiranja lokalnega in širšega prebivalstva,</w:t>
      </w:r>
    </w:p>
    <w:p w14:paraId="3A6ECDE4" w14:textId="77777777" w:rsidR="00827F09" w:rsidRPr="005D1C75" w:rsidRDefault="00827F09" w:rsidP="00827F09">
      <w:pPr>
        <w:tabs>
          <w:tab w:val="left" w:pos="720"/>
        </w:tabs>
        <w:ind w:left="360"/>
        <w:jc w:val="both"/>
        <w:rPr>
          <w:rFonts w:ascii="Arial Narrow" w:hAnsi="Arial Narrow"/>
          <w:sz w:val="20"/>
          <w:szCs w:val="20"/>
        </w:rPr>
      </w:pPr>
      <w:r w:rsidRPr="005D1C75">
        <w:rPr>
          <w:rFonts w:ascii="Arial Narrow" w:hAnsi="Arial Narrow"/>
          <w:sz w:val="20"/>
          <w:szCs w:val="20"/>
        </w:rPr>
        <w:t>- ostalo.</w:t>
      </w:r>
    </w:p>
    <w:p w14:paraId="47DD8143" w14:textId="77777777" w:rsidR="00827F09" w:rsidRPr="003601DA" w:rsidRDefault="00827F09" w:rsidP="00827F09">
      <w:pPr>
        <w:ind w:left="360"/>
        <w:jc w:val="both"/>
        <w:rPr>
          <w:rFonts w:ascii="Arial Narrow" w:hAnsi="Arial Narrow"/>
          <w:sz w:val="18"/>
          <w:szCs w:val="18"/>
        </w:rPr>
      </w:pPr>
    </w:p>
    <w:p w14:paraId="17B4D497" w14:textId="000659D7" w:rsidR="00827F09" w:rsidRPr="005D1C75" w:rsidRDefault="00827F09" w:rsidP="00827F09">
      <w:pPr>
        <w:jc w:val="both"/>
        <w:rPr>
          <w:rFonts w:ascii="Arial Narrow" w:hAnsi="Arial Narrow"/>
          <w:b/>
          <w:sz w:val="20"/>
          <w:szCs w:val="18"/>
        </w:rPr>
      </w:pPr>
      <w:r w:rsidRPr="003601DA">
        <w:rPr>
          <w:rFonts w:ascii="Arial Narrow" w:hAnsi="Arial Narrow"/>
          <w:sz w:val="20"/>
          <w:szCs w:val="18"/>
        </w:rPr>
        <w:t xml:space="preserve">Gre za zbiranje programov s področja pospeševanja turizma, ki se bodo izvajali </w:t>
      </w:r>
      <w:r w:rsidRPr="00765A16">
        <w:rPr>
          <w:rFonts w:ascii="Arial Narrow" w:hAnsi="Arial Narrow"/>
          <w:sz w:val="20"/>
          <w:szCs w:val="18"/>
          <w:u w:val="single"/>
        </w:rPr>
        <w:t xml:space="preserve">od </w:t>
      </w:r>
      <w:r w:rsidRPr="005D1C75">
        <w:rPr>
          <w:rFonts w:ascii="Arial Narrow" w:hAnsi="Arial Narrow"/>
          <w:b/>
          <w:sz w:val="20"/>
          <w:szCs w:val="18"/>
          <w:u w:val="single"/>
        </w:rPr>
        <w:t>1.</w:t>
      </w:r>
      <w:r>
        <w:rPr>
          <w:rFonts w:ascii="Arial Narrow" w:hAnsi="Arial Narrow"/>
          <w:b/>
          <w:sz w:val="20"/>
          <w:szCs w:val="18"/>
          <w:u w:val="single"/>
        </w:rPr>
        <w:t xml:space="preserve"> 1</w:t>
      </w:r>
      <w:r w:rsidRPr="005D1C75">
        <w:rPr>
          <w:rFonts w:ascii="Arial Narrow" w:hAnsi="Arial Narrow"/>
          <w:b/>
          <w:sz w:val="20"/>
          <w:szCs w:val="18"/>
          <w:u w:val="single"/>
        </w:rPr>
        <w:t>.</w:t>
      </w:r>
      <w:r>
        <w:rPr>
          <w:rFonts w:ascii="Arial Narrow" w:hAnsi="Arial Narrow"/>
          <w:b/>
          <w:sz w:val="20"/>
          <w:szCs w:val="18"/>
          <w:u w:val="single"/>
        </w:rPr>
        <w:t xml:space="preserve"> 2025</w:t>
      </w:r>
      <w:r w:rsidRPr="005D1C75">
        <w:rPr>
          <w:rFonts w:ascii="Arial Narrow" w:hAnsi="Arial Narrow"/>
          <w:b/>
          <w:sz w:val="20"/>
          <w:szCs w:val="18"/>
          <w:u w:val="single"/>
        </w:rPr>
        <w:t xml:space="preserve"> do 3</w:t>
      </w:r>
      <w:r>
        <w:rPr>
          <w:rFonts w:ascii="Arial Narrow" w:hAnsi="Arial Narrow"/>
          <w:b/>
          <w:sz w:val="20"/>
          <w:szCs w:val="18"/>
          <w:u w:val="single"/>
        </w:rPr>
        <w:t>1</w:t>
      </w:r>
      <w:r w:rsidRPr="005D1C75">
        <w:rPr>
          <w:rFonts w:ascii="Arial Narrow" w:hAnsi="Arial Narrow"/>
          <w:b/>
          <w:sz w:val="20"/>
          <w:szCs w:val="18"/>
          <w:u w:val="single"/>
        </w:rPr>
        <w:t>.</w:t>
      </w:r>
      <w:r>
        <w:rPr>
          <w:rFonts w:ascii="Arial Narrow" w:hAnsi="Arial Narrow"/>
          <w:b/>
          <w:sz w:val="20"/>
          <w:szCs w:val="18"/>
          <w:u w:val="single"/>
        </w:rPr>
        <w:t xml:space="preserve"> </w:t>
      </w:r>
      <w:r w:rsidRPr="005D1C75">
        <w:rPr>
          <w:rFonts w:ascii="Arial Narrow" w:hAnsi="Arial Narrow"/>
          <w:b/>
          <w:sz w:val="20"/>
          <w:szCs w:val="18"/>
          <w:u w:val="single"/>
        </w:rPr>
        <w:t>12.</w:t>
      </w:r>
      <w:r>
        <w:rPr>
          <w:rFonts w:ascii="Arial Narrow" w:hAnsi="Arial Narrow"/>
          <w:b/>
          <w:sz w:val="20"/>
          <w:szCs w:val="18"/>
          <w:u w:val="single"/>
        </w:rPr>
        <w:t xml:space="preserve"> 2025</w:t>
      </w:r>
      <w:r w:rsidRPr="005D1C75">
        <w:rPr>
          <w:rFonts w:ascii="Arial Narrow" w:hAnsi="Arial Narrow"/>
          <w:b/>
          <w:sz w:val="20"/>
          <w:szCs w:val="18"/>
          <w:u w:val="single"/>
        </w:rPr>
        <w:t>.</w:t>
      </w:r>
    </w:p>
    <w:p w14:paraId="0F4C51E4" w14:textId="77777777" w:rsidR="00827F09" w:rsidRPr="003601DA" w:rsidRDefault="00827F09" w:rsidP="00827F09">
      <w:pPr>
        <w:jc w:val="both"/>
        <w:rPr>
          <w:rFonts w:ascii="Arial Narrow" w:hAnsi="Arial Narrow"/>
          <w:b/>
          <w:sz w:val="16"/>
          <w:szCs w:val="16"/>
        </w:rPr>
      </w:pPr>
    </w:p>
    <w:p w14:paraId="7DEE51AB" w14:textId="77777777" w:rsidR="00827F09" w:rsidRPr="003601DA" w:rsidRDefault="00827F09" w:rsidP="00827F09">
      <w:pPr>
        <w:numPr>
          <w:ilvl w:val="0"/>
          <w:numId w:val="14"/>
        </w:numPr>
        <w:tabs>
          <w:tab w:val="left" w:pos="360"/>
        </w:tabs>
        <w:ind w:left="360"/>
        <w:rPr>
          <w:rFonts w:ascii="Arial Narrow" w:hAnsi="Arial Narrow"/>
          <w:b/>
          <w:sz w:val="22"/>
          <w:szCs w:val="22"/>
        </w:rPr>
      </w:pPr>
      <w:r w:rsidRPr="003601DA">
        <w:rPr>
          <w:rFonts w:ascii="Arial Narrow" w:hAnsi="Arial Narrow"/>
          <w:b/>
          <w:sz w:val="22"/>
          <w:szCs w:val="22"/>
        </w:rPr>
        <w:t>Pogoji, ki jih morajo izpolnjevati upravičenci:</w:t>
      </w:r>
    </w:p>
    <w:p w14:paraId="3AC01604" w14:textId="77777777" w:rsidR="00827F09" w:rsidRPr="003601DA" w:rsidRDefault="00827F09" w:rsidP="00827F09">
      <w:pPr>
        <w:jc w:val="both"/>
        <w:rPr>
          <w:rFonts w:ascii="Arial Narrow" w:hAnsi="Arial Narrow"/>
          <w:sz w:val="18"/>
          <w:szCs w:val="18"/>
        </w:rPr>
      </w:pPr>
      <w:r w:rsidRPr="003601DA">
        <w:rPr>
          <w:rFonts w:ascii="Arial Narrow" w:hAnsi="Arial Narrow"/>
          <w:sz w:val="18"/>
          <w:szCs w:val="18"/>
        </w:rPr>
        <w:t>Upravičenci do sredstev so izvajalci na področju turizma - turistična društva, ki izvajajo dejavnosti, opredeljene v javnem razpisu, ter:</w:t>
      </w:r>
    </w:p>
    <w:p w14:paraId="76196BE5" w14:textId="77777777" w:rsidR="00827F09" w:rsidRPr="003601DA" w:rsidRDefault="00827F09" w:rsidP="00827F09">
      <w:pPr>
        <w:tabs>
          <w:tab w:val="left" w:pos="1980"/>
        </w:tabs>
        <w:ind w:left="1260"/>
        <w:rPr>
          <w:rFonts w:ascii="Arial Narrow" w:hAnsi="Arial Narrow"/>
          <w:b/>
          <w:sz w:val="2"/>
          <w:szCs w:val="2"/>
        </w:rPr>
      </w:pPr>
    </w:p>
    <w:p w14:paraId="484D253B" w14:textId="4226D8DF" w:rsidR="00827F09" w:rsidRPr="003601DA" w:rsidRDefault="00827F09" w:rsidP="00827F09">
      <w:pPr>
        <w:numPr>
          <w:ilvl w:val="0"/>
          <w:numId w:val="9"/>
        </w:numPr>
        <w:tabs>
          <w:tab w:val="left" w:pos="1236"/>
        </w:tabs>
        <w:jc w:val="both"/>
        <w:rPr>
          <w:rFonts w:ascii="Arial Narrow" w:hAnsi="Arial Narrow"/>
          <w:sz w:val="18"/>
          <w:szCs w:val="18"/>
        </w:rPr>
      </w:pPr>
      <w:r w:rsidRPr="003601DA">
        <w:rPr>
          <w:rFonts w:ascii="Arial Narrow" w:hAnsi="Arial Narrow"/>
          <w:sz w:val="18"/>
          <w:szCs w:val="18"/>
        </w:rPr>
        <w:t xml:space="preserve">imajo sedež v </w:t>
      </w:r>
      <w:r w:rsidR="00F22940">
        <w:rPr>
          <w:rFonts w:ascii="Arial Narrow" w:hAnsi="Arial Narrow"/>
          <w:sz w:val="18"/>
          <w:szCs w:val="18"/>
        </w:rPr>
        <w:t>o</w:t>
      </w:r>
      <w:r w:rsidRPr="003601DA">
        <w:rPr>
          <w:rFonts w:ascii="Arial Narrow" w:hAnsi="Arial Narrow"/>
          <w:sz w:val="18"/>
          <w:szCs w:val="18"/>
        </w:rPr>
        <w:t>bčini Ribnica;</w:t>
      </w:r>
    </w:p>
    <w:p w14:paraId="529A17C8" w14:textId="77777777" w:rsidR="00827F09" w:rsidRPr="003601DA" w:rsidRDefault="00827F09" w:rsidP="00827F09">
      <w:pPr>
        <w:numPr>
          <w:ilvl w:val="0"/>
          <w:numId w:val="9"/>
        </w:numPr>
        <w:tabs>
          <w:tab w:val="left" w:pos="1236"/>
        </w:tabs>
        <w:jc w:val="both"/>
        <w:rPr>
          <w:rFonts w:ascii="Arial Narrow" w:hAnsi="Arial Narrow"/>
          <w:sz w:val="18"/>
          <w:szCs w:val="18"/>
        </w:rPr>
      </w:pPr>
      <w:r w:rsidRPr="003601DA">
        <w:rPr>
          <w:rFonts w:ascii="Arial Narrow" w:hAnsi="Arial Narrow"/>
          <w:sz w:val="18"/>
          <w:szCs w:val="18"/>
        </w:rPr>
        <w:t xml:space="preserve">so registrirani za izvajanje dejavnosti, ki je predmet razpisa; </w:t>
      </w:r>
    </w:p>
    <w:p w14:paraId="7C8F3B34" w14:textId="77777777" w:rsidR="00827F09" w:rsidRPr="003601DA" w:rsidRDefault="00827F09" w:rsidP="00827F09">
      <w:pPr>
        <w:numPr>
          <w:ilvl w:val="0"/>
          <w:numId w:val="9"/>
        </w:numPr>
        <w:tabs>
          <w:tab w:val="left" w:pos="1236"/>
        </w:tabs>
        <w:jc w:val="both"/>
        <w:rPr>
          <w:rFonts w:ascii="Arial Narrow" w:hAnsi="Arial Narrow"/>
          <w:sz w:val="18"/>
          <w:szCs w:val="18"/>
        </w:rPr>
      </w:pPr>
      <w:r w:rsidRPr="003601DA">
        <w:rPr>
          <w:rFonts w:ascii="Arial Narrow" w:hAnsi="Arial Narrow"/>
          <w:sz w:val="18"/>
          <w:szCs w:val="18"/>
        </w:rPr>
        <w:t>imajo urejeno evidenco o članstvu, in ostalo dokumentacijo, kot jo določa zakon o društvih;</w:t>
      </w:r>
    </w:p>
    <w:p w14:paraId="1DDF3B25" w14:textId="77777777" w:rsidR="00827F09" w:rsidRPr="003601DA" w:rsidRDefault="00827F09" w:rsidP="00827F09">
      <w:pPr>
        <w:numPr>
          <w:ilvl w:val="0"/>
          <w:numId w:val="9"/>
        </w:numPr>
        <w:tabs>
          <w:tab w:val="left" w:pos="1236"/>
        </w:tabs>
        <w:jc w:val="both"/>
        <w:rPr>
          <w:rFonts w:ascii="Arial Narrow" w:hAnsi="Arial Narrow"/>
          <w:sz w:val="18"/>
          <w:szCs w:val="18"/>
        </w:rPr>
      </w:pPr>
      <w:r w:rsidRPr="003601DA">
        <w:rPr>
          <w:rFonts w:ascii="Arial Narrow" w:hAnsi="Arial Narrow"/>
          <w:sz w:val="18"/>
          <w:szCs w:val="18"/>
        </w:rPr>
        <w:t>imajo zagotovljene osnovne pogoje (materialne, prostorske, kadrovske in organizacijske) za realizacijo načrtovanih programov;</w:t>
      </w:r>
    </w:p>
    <w:p w14:paraId="17ECBAA8" w14:textId="77777777" w:rsidR="00827F09" w:rsidRPr="003601DA" w:rsidRDefault="00827F09" w:rsidP="00827F09">
      <w:pPr>
        <w:numPr>
          <w:ilvl w:val="0"/>
          <w:numId w:val="9"/>
        </w:numPr>
        <w:tabs>
          <w:tab w:val="left" w:pos="1236"/>
        </w:tabs>
        <w:jc w:val="both"/>
        <w:rPr>
          <w:rFonts w:ascii="Arial Narrow" w:hAnsi="Arial Narrow"/>
          <w:sz w:val="18"/>
          <w:szCs w:val="18"/>
        </w:rPr>
      </w:pPr>
      <w:r w:rsidRPr="003601DA">
        <w:rPr>
          <w:rFonts w:ascii="Arial Narrow" w:hAnsi="Arial Narrow"/>
          <w:sz w:val="18"/>
          <w:szCs w:val="18"/>
        </w:rPr>
        <w:t>da ob prijavi na razpis občinski upravi dostavijo poročila o realizaciji programov za preteklo leto in plan aktivnosti za tekoče leto;</w:t>
      </w:r>
    </w:p>
    <w:p w14:paraId="6FC18C0E" w14:textId="77777777" w:rsidR="00827F09" w:rsidRPr="003601DA" w:rsidRDefault="00827F09" w:rsidP="00827F09">
      <w:pPr>
        <w:numPr>
          <w:ilvl w:val="0"/>
          <w:numId w:val="9"/>
        </w:numPr>
        <w:tabs>
          <w:tab w:val="left" w:pos="1236"/>
        </w:tabs>
        <w:jc w:val="both"/>
        <w:rPr>
          <w:rFonts w:ascii="Arial Narrow" w:hAnsi="Arial Narrow"/>
          <w:sz w:val="18"/>
          <w:szCs w:val="18"/>
        </w:rPr>
      </w:pPr>
      <w:r w:rsidRPr="003601DA">
        <w:rPr>
          <w:rFonts w:ascii="Arial Narrow" w:hAnsi="Arial Narrow"/>
          <w:sz w:val="18"/>
          <w:szCs w:val="18"/>
        </w:rPr>
        <w:t>prijavitelji, ki v predhodnem letu niso delovali, niso upravičeni do sredstev sofinanciranja za redno delovanje, upravičeni pa so do sredstev za sofinanciranje aktivnosti, ki so navedene v členu 10. Pravilnika (alinea 3 do 9);</w:t>
      </w:r>
    </w:p>
    <w:p w14:paraId="6F26EACC" w14:textId="1CC21B33" w:rsidR="00827F09" w:rsidRPr="003601DA" w:rsidRDefault="00827F09" w:rsidP="00827F09">
      <w:pPr>
        <w:pStyle w:val="p"/>
        <w:numPr>
          <w:ilvl w:val="0"/>
          <w:numId w:val="15"/>
        </w:numPr>
        <w:tabs>
          <w:tab w:val="left" w:pos="1236"/>
        </w:tabs>
        <w:spacing w:before="0" w:after="0"/>
        <w:ind w:right="17"/>
        <w:jc w:val="left"/>
        <w:rPr>
          <w:rFonts w:ascii="Arial Narrow" w:hAnsi="Arial Narrow" w:cs="Times New Roman"/>
          <w:color w:val="auto"/>
          <w:sz w:val="18"/>
          <w:szCs w:val="18"/>
        </w:rPr>
      </w:pPr>
      <w:r w:rsidRPr="003601DA">
        <w:rPr>
          <w:rFonts w:ascii="Arial Narrow" w:hAnsi="Arial Narrow" w:cs="Times New Roman"/>
          <w:color w:val="auto"/>
          <w:sz w:val="18"/>
          <w:szCs w:val="18"/>
        </w:rPr>
        <w:t xml:space="preserve">da predmet prijave ni </w:t>
      </w:r>
      <w:r>
        <w:rPr>
          <w:rFonts w:ascii="Arial Narrow" w:hAnsi="Arial Narrow" w:cs="Times New Roman"/>
          <w:color w:val="auto"/>
          <w:sz w:val="18"/>
          <w:szCs w:val="18"/>
        </w:rPr>
        <w:t xml:space="preserve">dodatno </w:t>
      </w:r>
      <w:r w:rsidRPr="003601DA">
        <w:rPr>
          <w:rFonts w:ascii="Arial Narrow" w:hAnsi="Arial Narrow" w:cs="Times New Roman"/>
          <w:color w:val="auto"/>
          <w:sz w:val="18"/>
          <w:szCs w:val="18"/>
        </w:rPr>
        <w:t xml:space="preserve">sofinanciran iz proračuna </w:t>
      </w:r>
      <w:r w:rsidR="00F22940">
        <w:rPr>
          <w:rFonts w:ascii="Arial Narrow" w:hAnsi="Arial Narrow" w:cs="Times New Roman"/>
          <w:color w:val="auto"/>
          <w:sz w:val="18"/>
          <w:szCs w:val="18"/>
        </w:rPr>
        <w:t>O</w:t>
      </w:r>
      <w:r w:rsidRPr="003601DA">
        <w:rPr>
          <w:rFonts w:ascii="Arial Narrow" w:hAnsi="Arial Narrow" w:cs="Times New Roman"/>
          <w:color w:val="auto"/>
          <w:sz w:val="18"/>
          <w:szCs w:val="18"/>
        </w:rPr>
        <w:t xml:space="preserve">bčine Ribnica ali drugih občinskih razpisov; </w:t>
      </w:r>
    </w:p>
    <w:p w14:paraId="430A7BBC" w14:textId="77777777" w:rsidR="00827F09" w:rsidRPr="003601DA" w:rsidRDefault="00827F09" w:rsidP="00827F09">
      <w:pPr>
        <w:pStyle w:val="p"/>
        <w:numPr>
          <w:ilvl w:val="0"/>
          <w:numId w:val="7"/>
        </w:numPr>
        <w:tabs>
          <w:tab w:val="left" w:pos="1236"/>
        </w:tabs>
        <w:spacing w:before="0" w:after="0"/>
        <w:ind w:right="17"/>
        <w:jc w:val="left"/>
        <w:rPr>
          <w:rFonts w:ascii="Arial Narrow" w:hAnsi="Arial Narrow" w:cs="Times New Roman"/>
          <w:color w:val="auto"/>
          <w:sz w:val="18"/>
          <w:szCs w:val="18"/>
        </w:rPr>
      </w:pPr>
      <w:r w:rsidRPr="003601DA">
        <w:rPr>
          <w:rFonts w:ascii="Arial Narrow" w:hAnsi="Arial Narrow" w:cs="Times New Roman"/>
          <w:color w:val="auto"/>
          <w:sz w:val="18"/>
          <w:szCs w:val="18"/>
        </w:rPr>
        <w:t>da izpolnjujejo ostale pogoje iz javnega razpisa.</w:t>
      </w:r>
    </w:p>
    <w:p w14:paraId="0439BD3B" w14:textId="77777777" w:rsidR="00827F09" w:rsidRPr="003601DA" w:rsidRDefault="00827F09" w:rsidP="00827F09">
      <w:pPr>
        <w:rPr>
          <w:rFonts w:ascii="Arial Narrow" w:hAnsi="Arial Narrow"/>
          <w:b/>
          <w:sz w:val="16"/>
          <w:szCs w:val="16"/>
        </w:rPr>
      </w:pPr>
    </w:p>
    <w:p w14:paraId="361D436C" w14:textId="77777777" w:rsidR="00827F09" w:rsidRPr="003601DA" w:rsidRDefault="00827F09" w:rsidP="00827F09">
      <w:pPr>
        <w:numPr>
          <w:ilvl w:val="0"/>
          <w:numId w:val="14"/>
        </w:numPr>
        <w:tabs>
          <w:tab w:val="left" w:pos="360"/>
        </w:tabs>
        <w:ind w:left="360"/>
        <w:rPr>
          <w:rFonts w:ascii="Arial Narrow" w:hAnsi="Arial Narrow"/>
          <w:b/>
          <w:sz w:val="22"/>
          <w:szCs w:val="22"/>
        </w:rPr>
      </w:pPr>
      <w:r w:rsidRPr="003601DA">
        <w:rPr>
          <w:rFonts w:ascii="Arial Narrow" w:hAnsi="Arial Narrow"/>
          <w:b/>
          <w:sz w:val="22"/>
          <w:szCs w:val="22"/>
        </w:rPr>
        <w:t>Merila za dodelitev sredstev</w:t>
      </w:r>
    </w:p>
    <w:p w14:paraId="1BB0488C" w14:textId="77777777" w:rsidR="00827F09" w:rsidRPr="003601DA" w:rsidRDefault="00827F09" w:rsidP="00827F09">
      <w:pPr>
        <w:ind w:left="360"/>
        <w:rPr>
          <w:rFonts w:ascii="Arial Narrow" w:hAnsi="Arial Narrow"/>
          <w:sz w:val="18"/>
          <w:szCs w:val="18"/>
        </w:rPr>
      </w:pPr>
      <w:r w:rsidRPr="003601DA">
        <w:rPr>
          <w:rFonts w:ascii="Arial Narrow" w:hAnsi="Arial Narrow"/>
          <w:sz w:val="18"/>
          <w:szCs w:val="18"/>
        </w:rPr>
        <w:t xml:space="preserve">Sredstva za posamezne programe se razdelijo glede na: </w:t>
      </w:r>
    </w:p>
    <w:p w14:paraId="54DBF32E" w14:textId="77777777" w:rsidR="00827F09" w:rsidRPr="003601DA" w:rsidRDefault="00827F09" w:rsidP="00827F09">
      <w:pPr>
        <w:pStyle w:val="Default"/>
        <w:numPr>
          <w:ilvl w:val="0"/>
          <w:numId w:val="1"/>
        </w:numPr>
        <w:tabs>
          <w:tab w:val="left" w:pos="1080"/>
        </w:tabs>
        <w:jc w:val="both"/>
        <w:rPr>
          <w:rFonts w:ascii="Arial Narrow" w:hAnsi="Arial Narrow" w:cs="Times New Roman"/>
          <w:color w:val="auto"/>
          <w:sz w:val="18"/>
          <w:szCs w:val="18"/>
        </w:rPr>
      </w:pPr>
      <w:r w:rsidRPr="003601DA">
        <w:rPr>
          <w:rFonts w:ascii="Arial Narrow" w:hAnsi="Arial Narrow" w:cs="Times New Roman"/>
          <w:color w:val="auto"/>
          <w:sz w:val="18"/>
          <w:szCs w:val="18"/>
        </w:rPr>
        <w:t xml:space="preserve">doseženo število točk; </w:t>
      </w:r>
    </w:p>
    <w:p w14:paraId="150D2120" w14:textId="77777777" w:rsidR="00827F09" w:rsidRPr="003601DA" w:rsidRDefault="00827F09" w:rsidP="00827F09">
      <w:pPr>
        <w:pStyle w:val="Default"/>
        <w:numPr>
          <w:ilvl w:val="0"/>
          <w:numId w:val="1"/>
        </w:numPr>
        <w:tabs>
          <w:tab w:val="left" w:pos="1080"/>
        </w:tabs>
        <w:jc w:val="both"/>
        <w:rPr>
          <w:rFonts w:ascii="Arial Narrow" w:hAnsi="Arial Narrow" w:cs="Times New Roman"/>
          <w:color w:val="auto"/>
          <w:sz w:val="18"/>
          <w:szCs w:val="18"/>
        </w:rPr>
      </w:pPr>
      <w:r w:rsidRPr="003601DA">
        <w:rPr>
          <w:rFonts w:ascii="Arial Narrow" w:hAnsi="Arial Narrow" w:cs="Times New Roman"/>
          <w:color w:val="auto"/>
          <w:sz w:val="18"/>
          <w:szCs w:val="18"/>
        </w:rPr>
        <w:t xml:space="preserve">višino razpoložljivih proračunskih sredstev. </w:t>
      </w:r>
    </w:p>
    <w:p w14:paraId="33BC944E" w14:textId="77777777" w:rsidR="00827F09" w:rsidRPr="003601DA" w:rsidRDefault="00827F09" w:rsidP="00827F09">
      <w:pPr>
        <w:pStyle w:val="p"/>
        <w:ind w:left="360" w:firstLine="0"/>
        <w:rPr>
          <w:rFonts w:ascii="Arial Narrow" w:hAnsi="Arial Narrow" w:cs="Times New Roman"/>
          <w:color w:val="auto"/>
          <w:sz w:val="18"/>
          <w:szCs w:val="18"/>
        </w:rPr>
      </w:pPr>
      <w:r w:rsidRPr="003601DA">
        <w:rPr>
          <w:rFonts w:ascii="Arial Narrow" w:hAnsi="Arial Narrow" w:cs="Times New Roman"/>
          <w:color w:val="auto"/>
          <w:sz w:val="18"/>
          <w:szCs w:val="18"/>
        </w:rPr>
        <w:t>Pri izboru programov in projektov za sofinanciranje se upoštevajo naslednja merila in kriteriji:</w:t>
      </w:r>
    </w:p>
    <w:p w14:paraId="64923958" w14:textId="03DC3477" w:rsidR="00827F09" w:rsidRPr="003601DA" w:rsidRDefault="00DD3A57" w:rsidP="00827F09">
      <w:pPr>
        <w:pStyle w:val="Default"/>
        <w:numPr>
          <w:ilvl w:val="0"/>
          <w:numId w:val="1"/>
        </w:numPr>
        <w:tabs>
          <w:tab w:val="left" w:pos="1080"/>
        </w:tabs>
        <w:jc w:val="both"/>
        <w:rPr>
          <w:rFonts w:ascii="Arial Narrow" w:hAnsi="Arial Narrow" w:cs="Times New Roman"/>
          <w:color w:val="auto"/>
          <w:sz w:val="18"/>
          <w:szCs w:val="18"/>
        </w:rPr>
      </w:pPr>
      <w:r>
        <w:rPr>
          <w:rFonts w:ascii="Arial Narrow" w:hAnsi="Arial Narrow" w:cs="Times New Roman"/>
          <w:color w:val="auto"/>
          <w:sz w:val="18"/>
          <w:szCs w:val="18"/>
        </w:rPr>
        <w:t>r</w:t>
      </w:r>
      <w:r w:rsidR="00827F09" w:rsidRPr="003601DA">
        <w:rPr>
          <w:rFonts w:ascii="Arial Narrow" w:hAnsi="Arial Narrow" w:cs="Times New Roman"/>
          <w:color w:val="auto"/>
          <w:sz w:val="18"/>
          <w:szCs w:val="18"/>
        </w:rPr>
        <w:t>edna dejavnost turističnih društev,</w:t>
      </w:r>
    </w:p>
    <w:p w14:paraId="58AEC9F9" w14:textId="4E54502E" w:rsidR="00827F09" w:rsidRPr="003601DA" w:rsidRDefault="00DD3A57" w:rsidP="00827F09">
      <w:pPr>
        <w:pStyle w:val="Default"/>
        <w:numPr>
          <w:ilvl w:val="0"/>
          <w:numId w:val="1"/>
        </w:numPr>
        <w:tabs>
          <w:tab w:val="left" w:pos="1080"/>
        </w:tabs>
        <w:jc w:val="both"/>
        <w:rPr>
          <w:rFonts w:ascii="Arial Narrow" w:hAnsi="Arial Narrow" w:cs="Times New Roman"/>
          <w:color w:val="auto"/>
          <w:sz w:val="18"/>
          <w:szCs w:val="18"/>
        </w:rPr>
      </w:pPr>
      <w:r>
        <w:rPr>
          <w:rFonts w:ascii="Arial Narrow" w:hAnsi="Arial Narrow" w:cs="Times New Roman"/>
          <w:color w:val="auto"/>
          <w:sz w:val="18"/>
          <w:szCs w:val="18"/>
        </w:rPr>
        <w:t>de</w:t>
      </w:r>
      <w:r w:rsidR="00827F09" w:rsidRPr="003601DA">
        <w:rPr>
          <w:rFonts w:ascii="Arial Narrow" w:hAnsi="Arial Narrow" w:cs="Times New Roman"/>
          <w:color w:val="auto"/>
          <w:sz w:val="18"/>
          <w:szCs w:val="18"/>
        </w:rPr>
        <w:t>lovanje turističnega podmladka,</w:t>
      </w:r>
    </w:p>
    <w:p w14:paraId="4487299A" w14:textId="4D3AFA9D" w:rsidR="00827F09" w:rsidRPr="003601DA" w:rsidRDefault="00DD3A57" w:rsidP="00827F09">
      <w:pPr>
        <w:pStyle w:val="Default"/>
        <w:numPr>
          <w:ilvl w:val="0"/>
          <w:numId w:val="1"/>
        </w:numPr>
        <w:tabs>
          <w:tab w:val="left" w:pos="1080"/>
        </w:tabs>
        <w:jc w:val="both"/>
        <w:rPr>
          <w:rFonts w:ascii="Arial Narrow" w:hAnsi="Arial Narrow" w:cs="Times New Roman"/>
          <w:color w:val="auto"/>
          <w:sz w:val="18"/>
          <w:szCs w:val="18"/>
        </w:rPr>
      </w:pPr>
      <w:r>
        <w:rPr>
          <w:rFonts w:ascii="Arial Narrow" w:hAnsi="Arial Narrow" w:cs="Times New Roman"/>
          <w:color w:val="auto"/>
          <w:sz w:val="18"/>
          <w:szCs w:val="18"/>
        </w:rPr>
        <w:t>o</w:t>
      </w:r>
      <w:r w:rsidR="00827F09" w:rsidRPr="003601DA">
        <w:rPr>
          <w:rFonts w:ascii="Arial Narrow" w:hAnsi="Arial Narrow" w:cs="Times New Roman"/>
          <w:color w:val="auto"/>
          <w:sz w:val="18"/>
          <w:szCs w:val="18"/>
        </w:rPr>
        <w:t>rganizacija čistilnih akcij v krajih, ki jih pokrivajo turistična društva ali ostali organizatorji,</w:t>
      </w:r>
    </w:p>
    <w:p w14:paraId="1053D21D" w14:textId="0FD38094" w:rsidR="00827F09" w:rsidRPr="00485C09" w:rsidRDefault="00DD3A57" w:rsidP="00827F09">
      <w:pPr>
        <w:pStyle w:val="Default"/>
        <w:numPr>
          <w:ilvl w:val="0"/>
          <w:numId w:val="1"/>
        </w:numPr>
        <w:tabs>
          <w:tab w:val="left" w:pos="1080"/>
        </w:tabs>
        <w:jc w:val="both"/>
        <w:rPr>
          <w:rFonts w:ascii="Arial Narrow" w:hAnsi="Arial Narrow" w:cs="Times New Roman"/>
          <w:color w:val="auto"/>
          <w:sz w:val="18"/>
          <w:szCs w:val="18"/>
        </w:rPr>
      </w:pPr>
      <w:r>
        <w:rPr>
          <w:rFonts w:ascii="Arial Narrow" w:hAnsi="Arial Narrow" w:cs="Times New Roman"/>
          <w:color w:val="auto"/>
          <w:sz w:val="18"/>
          <w:szCs w:val="18"/>
        </w:rPr>
        <w:t>o</w:t>
      </w:r>
      <w:r w:rsidR="00827F09" w:rsidRPr="003601DA">
        <w:rPr>
          <w:rFonts w:ascii="Arial Narrow" w:hAnsi="Arial Narrow" w:cs="Times New Roman"/>
          <w:color w:val="auto"/>
          <w:sz w:val="18"/>
          <w:szCs w:val="18"/>
        </w:rPr>
        <w:t>rganiziranje in sodelovanje pri organizaciji turističnih prireditev</w:t>
      </w:r>
      <w:r w:rsidR="00827F09">
        <w:rPr>
          <w:rFonts w:ascii="Arial Narrow" w:hAnsi="Arial Narrow" w:cs="Times New Roman"/>
          <w:color w:val="auto"/>
          <w:sz w:val="18"/>
          <w:szCs w:val="18"/>
        </w:rPr>
        <w:t xml:space="preserve"> </w:t>
      </w:r>
      <w:r w:rsidR="00827F09" w:rsidRPr="00485C09">
        <w:rPr>
          <w:rFonts w:ascii="Arial Narrow" w:hAnsi="Arial Narrow" w:cs="Times New Roman"/>
          <w:color w:val="auto"/>
          <w:sz w:val="18"/>
          <w:szCs w:val="18"/>
        </w:rPr>
        <w:t xml:space="preserve">krajevnega pomena,  občinskega – lokalnega pomena in   </w:t>
      </w:r>
    </w:p>
    <w:p w14:paraId="7AB05BDA" w14:textId="0B285731" w:rsidR="00827F09" w:rsidRPr="003601DA" w:rsidRDefault="00827F09" w:rsidP="00827F09">
      <w:pPr>
        <w:pStyle w:val="Default"/>
        <w:ind w:left="1080"/>
        <w:jc w:val="both"/>
        <w:rPr>
          <w:rFonts w:ascii="Arial Narrow" w:hAnsi="Arial Narrow" w:cs="Times New Roman"/>
          <w:color w:val="auto"/>
          <w:sz w:val="18"/>
          <w:szCs w:val="18"/>
        </w:rPr>
      </w:pPr>
      <w:r w:rsidRPr="00485C09">
        <w:rPr>
          <w:rFonts w:ascii="Arial Narrow" w:hAnsi="Arial Narrow" w:cs="Times New Roman"/>
          <w:color w:val="auto"/>
          <w:sz w:val="18"/>
          <w:szCs w:val="18"/>
        </w:rPr>
        <w:t>širšega pomena</w:t>
      </w:r>
      <w:r w:rsidR="00556A8E">
        <w:rPr>
          <w:rFonts w:ascii="Arial Narrow" w:hAnsi="Arial Narrow" w:cs="Times New Roman"/>
          <w:color w:val="auto"/>
          <w:sz w:val="18"/>
          <w:szCs w:val="18"/>
        </w:rPr>
        <w:t>,</w:t>
      </w:r>
    </w:p>
    <w:p w14:paraId="5AC0B8AC" w14:textId="37EAEB5C" w:rsidR="00827F09" w:rsidRPr="003601DA" w:rsidRDefault="00DD3A57" w:rsidP="00827F09">
      <w:pPr>
        <w:pStyle w:val="Default"/>
        <w:numPr>
          <w:ilvl w:val="0"/>
          <w:numId w:val="1"/>
        </w:numPr>
        <w:tabs>
          <w:tab w:val="left" w:pos="1080"/>
        </w:tabs>
        <w:jc w:val="both"/>
        <w:rPr>
          <w:rFonts w:ascii="Arial Narrow" w:hAnsi="Arial Narrow" w:cs="Times New Roman"/>
          <w:color w:val="auto"/>
          <w:sz w:val="18"/>
          <w:szCs w:val="18"/>
        </w:rPr>
      </w:pPr>
      <w:r>
        <w:rPr>
          <w:rFonts w:ascii="Arial Narrow" w:hAnsi="Arial Narrow" w:cs="Times New Roman"/>
          <w:color w:val="auto"/>
          <w:sz w:val="18"/>
          <w:szCs w:val="18"/>
        </w:rPr>
        <w:t>a</w:t>
      </w:r>
      <w:r w:rsidR="00827F09" w:rsidRPr="003601DA">
        <w:rPr>
          <w:rFonts w:ascii="Arial Narrow" w:hAnsi="Arial Narrow" w:cs="Times New Roman"/>
          <w:color w:val="auto"/>
          <w:sz w:val="18"/>
          <w:szCs w:val="18"/>
        </w:rPr>
        <w:t>kcije ohranjanja kulturne, tehnične in naravne dediščine,</w:t>
      </w:r>
      <w:r w:rsidR="00827F09">
        <w:rPr>
          <w:rFonts w:ascii="Arial Narrow" w:hAnsi="Arial Narrow" w:cs="Times New Roman"/>
          <w:color w:val="auto"/>
          <w:sz w:val="18"/>
          <w:szCs w:val="18"/>
        </w:rPr>
        <w:t xml:space="preserve"> urejanje okolja,</w:t>
      </w:r>
    </w:p>
    <w:p w14:paraId="2E798FB4" w14:textId="10FF1783" w:rsidR="00827F09" w:rsidRPr="003601DA" w:rsidRDefault="00DD3A57" w:rsidP="00827F09">
      <w:pPr>
        <w:pStyle w:val="Default"/>
        <w:numPr>
          <w:ilvl w:val="0"/>
          <w:numId w:val="1"/>
        </w:numPr>
        <w:tabs>
          <w:tab w:val="left" w:pos="1080"/>
        </w:tabs>
        <w:jc w:val="both"/>
        <w:rPr>
          <w:rFonts w:ascii="Arial Narrow" w:hAnsi="Arial Narrow" w:cs="Times New Roman"/>
          <w:color w:val="auto"/>
          <w:sz w:val="18"/>
          <w:szCs w:val="18"/>
        </w:rPr>
      </w:pPr>
      <w:r>
        <w:rPr>
          <w:rFonts w:ascii="Arial Narrow" w:hAnsi="Arial Narrow" w:cs="Times New Roman"/>
          <w:color w:val="auto"/>
          <w:sz w:val="18"/>
          <w:szCs w:val="18"/>
        </w:rPr>
        <w:t>i</w:t>
      </w:r>
      <w:r w:rsidR="00827F09" w:rsidRPr="003601DA">
        <w:rPr>
          <w:rFonts w:ascii="Arial Narrow" w:hAnsi="Arial Narrow" w:cs="Times New Roman"/>
          <w:color w:val="auto"/>
          <w:sz w:val="18"/>
          <w:szCs w:val="18"/>
        </w:rPr>
        <w:t>zdaja promocijskega materiala,</w:t>
      </w:r>
    </w:p>
    <w:p w14:paraId="088AB17A" w14:textId="16997A65" w:rsidR="00827F09" w:rsidRPr="003601DA" w:rsidRDefault="00DD3A57" w:rsidP="00827F09">
      <w:pPr>
        <w:pStyle w:val="Default"/>
        <w:numPr>
          <w:ilvl w:val="0"/>
          <w:numId w:val="1"/>
        </w:numPr>
        <w:tabs>
          <w:tab w:val="left" w:pos="1080"/>
        </w:tabs>
        <w:jc w:val="both"/>
        <w:rPr>
          <w:rFonts w:ascii="Arial Narrow" w:hAnsi="Arial Narrow" w:cs="Times New Roman"/>
          <w:color w:val="auto"/>
          <w:sz w:val="18"/>
          <w:szCs w:val="18"/>
        </w:rPr>
      </w:pPr>
      <w:r>
        <w:rPr>
          <w:rFonts w:ascii="Arial Narrow" w:hAnsi="Arial Narrow" w:cs="Times New Roman"/>
          <w:color w:val="auto"/>
          <w:sz w:val="18"/>
          <w:szCs w:val="18"/>
        </w:rPr>
        <w:t>i</w:t>
      </w:r>
      <w:r w:rsidR="00827F09" w:rsidRPr="003601DA">
        <w:rPr>
          <w:rFonts w:ascii="Arial Narrow" w:hAnsi="Arial Narrow" w:cs="Times New Roman"/>
          <w:color w:val="auto"/>
          <w:sz w:val="18"/>
          <w:szCs w:val="18"/>
        </w:rPr>
        <w:t>zobraževanje lokalnega prebivalstva za aktivnosti na področju turizma,</w:t>
      </w:r>
    </w:p>
    <w:p w14:paraId="4BC75AEE" w14:textId="2BDF9044" w:rsidR="00827F09" w:rsidRPr="003601DA" w:rsidRDefault="00DD3A57" w:rsidP="00827F09">
      <w:pPr>
        <w:pStyle w:val="Default"/>
        <w:numPr>
          <w:ilvl w:val="0"/>
          <w:numId w:val="1"/>
        </w:numPr>
        <w:tabs>
          <w:tab w:val="left" w:pos="1080"/>
        </w:tabs>
        <w:jc w:val="both"/>
        <w:rPr>
          <w:rFonts w:ascii="Arial Narrow" w:hAnsi="Arial Narrow" w:cs="Times New Roman"/>
          <w:color w:val="auto"/>
          <w:sz w:val="18"/>
          <w:szCs w:val="18"/>
        </w:rPr>
      </w:pPr>
      <w:r>
        <w:rPr>
          <w:rFonts w:ascii="Arial Narrow" w:hAnsi="Arial Narrow" w:cs="Times New Roman"/>
          <w:color w:val="auto"/>
          <w:sz w:val="18"/>
          <w:szCs w:val="18"/>
        </w:rPr>
        <w:t>p</w:t>
      </w:r>
      <w:r w:rsidR="00827F09" w:rsidRPr="003601DA">
        <w:rPr>
          <w:rFonts w:ascii="Arial Narrow" w:hAnsi="Arial Narrow" w:cs="Times New Roman"/>
          <w:color w:val="auto"/>
          <w:sz w:val="18"/>
          <w:szCs w:val="18"/>
        </w:rPr>
        <w:t>rojekti promocije in informiranja lokalnega in širšega prebivalstva,</w:t>
      </w:r>
    </w:p>
    <w:p w14:paraId="39F82C7C" w14:textId="493C5842" w:rsidR="00827F09" w:rsidRPr="003601DA" w:rsidRDefault="00DD3A57" w:rsidP="00827F09">
      <w:pPr>
        <w:pStyle w:val="Default"/>
        <w:numPr>
          <w:ilvl w:val="0"/>
          <w:numId w:val="1"/>
        </w:numPr>
        <w:tabs>
          <w:tab w:val="left" w:pos="1080"/>
        </w:tabs>
        <w:jc w:val="both"/>
        <w:rPr>
          <w:rFonts w:ascii="Arial Narrow" w:hAnsi="Arial Narrow" w:cs="Times New Roman"/>
          <w:color w:val="auto"/>
          <w:sz w:val="18"/>
          <w:szCs w:val="18"/>
        </w:rPr>
      </w:pPr>
      <w:r>
        <w:rPr>
          <w:rFonts w:ascii="Arial Narrow" w:hAnsi="Arial Narrow" w:cs="Times New Roman"/>
          <w:color w:val="auto"/>
          <w:sz w:val="18"/>
          <w:szCs w:val="18"/>
        </w:rPr>
        <w:t>o</w:t>
      </w:r>
      <w:r w:rsidR="00827F09" w:rsidRPr="003601DA">
        <w:rPr>
          <w:rFonts w:ascii="Arial Narrow" w:hAnsi="Arial Narrow" w:cs="Times New Roman"/>
          <w:color w:val="auto"/>
          <w:sz w:val="18"/>
          <w:szCs w:val="18"/>
        </w:rPr>
        <w:t>stalo.</w:t>
      </w:r>
    </w:p>
    <w:p w14:paraId="00CF6A97" w14:textId="77777777" w:rsidR="00827F09" w:rsidRDefault="00827F09" w:rsidP="00827F09">
      <w:pPr>
        <w:pStyle w:val="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rPr>
          <w:rFonts w:ascii="Arial Narrow" w:hAnsi="Arial Narrow"/>
          <w:color w:val="auto"/>
          <w:sz w:val="18"/>
          <w:szCs w:val="18"/>
        </w:rPr>
      </w:pPr>
      <w:r w:rsidRPr="003601DA">
        <w:rPr>
          <w:rFonts w:ascii="Arial Narrow" w:hAnsi="Arial Narrow"/>
          <w:color w:val="auto"/>
          <w:sz w:val="18"/>
          <w:szCs w:val="18"/>
        </w:rPr>
        <w:t>Vrednost posameznih programov in projektov je izražena v točkah. Vrednost točke se določi za vsako leto posebej, ko so ovrednoteni programi posameznih društev, v skladu s predvidenimi proračunskimi sredstvi za razpisano leto. Višina sofinanciranja posameznega programa in projekta je odvisna od skupnega števila zbranih točk in vrednosti točke.</w:t>
      </w:r>
    </w:p>
    <w:p w14:paraId="3038D8A8" w14:textId="77777777" w:rsidR="00827F09" w:rsidRDefault="00827F09" w:rsidP="00827F09">
      <w:pPr>
        <w:pStyle w:val="p"/>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rPr>
          <w:rFonts w:ascii="Arial Narrow" w:hAnsi="Arial Narrow"/>
          <w:color w:val="auto"/>
          <w:sz w:val="18"/>
          <w:szCs w:val="18"/>
        </w:rPr>
      </w:pPr>
    </w:p>
    <w:p w14:paraId="15A374BA" w14:textId="77777777" w:rsidR="00827F09" w:rsidRPr="003601DA" w:rsidRDefault="00827F09" w:rsidP="00827F09">
      <w:pPr>
        <w:numPr>
          <w:ilvl w:val="0"/>
          <w:numId w:val="14"/>
        </w:numPr>
        <w:tabs>
          <w:tab w:val="left" w:pos="360"/>
        </w:tabs>
        <w:ind w:left="360"/>
        <w:rPr>
          <w:rFonts w:ascii="Arial Narrow" w:hAnsi="Arial Narrow"/>
          <w:b/>
          <w:sz w:val="22"/>
          <w:szCs w:val="22"/>
        </w:rPr>
      </w:pPr>
      <w:r w:rsidRPr="003601DA">
        <w:rPr>
          <w:rFonts w:ascii="Arial Narrow" w:hAnsi="Arial Narrow"/>
          <w:b/>
          <w:sz w:val="22"/>
          <w:szCs w:val="22"/>
        </w:rPr>
        <w:lastRenderedPageBreak/>
        <w:t>Oseba pooblaščena za posredovanje informacij:</w:t>
      </w:r>
    </w:p>
    <w:p w14:paraId="3AC1C5B2" w14:textId="77777777" w:rsidR="00827F09" w:rsidRPr="003601DA" w:rsidRDefault="00827F09" w:rsidP="00827F09">
      <w:pPr>
        <w:ind w:left="360"/>
        <w:jc w:val="both"/>
        <w:rPr>
          <w:rFonts w:ascii="Arial Narrow" w:hAnsi="Arial Narrow"/>
          <w:sz w:val="18"/>
          <w:szCs w:val="18"/>
        </w:rPr>
      </w:pPr>
      <w:r>
        <w:rPr>
          <w:rFonts w:ascii="Arial Narrow" w:hAnsi="Arial Narrow"/>
          <w:sz w:val="18"/>
          <w:szCs w:val="18"/>
        </w:rPr>
        <w:t xml:space="preserve">Pooblaščena </w:t>
      </w:r>
      <w:r w:rsidRPr="003601DA">
        <w:rPr>
          <w:rFonts w:ascii="Arial Narrow" w:hAnsi="Arial Narrow"/>
          <w:sz w:val="18"/>
          <w:szCs w:val="18"/>
        </w:rPr>
        <w:t>oseb</w:t>
      </w:r>
      <w:r>
        <w:rPr>
          <w:rFonts w:ascii="Arial Narrow" w:hAnsi="Arial Narrow"/>
          <w:sz w:val="18"/>
          <w:szCs w:val="18"/>
        </w:rPr>
        <w:t>a</w:t>
      </w:r>
      <w:r w:rsidRPr="003601DA">
        <w:rPr>
          <w:rFonts w:ascii="Arial Narrow" w:hAnsi="Arial Narrow"/>
          <w:sz w:val="18"/>
          <w:szCs w:val="18"/>
        </w:rPr>
        <w:t xml:space="preserve"> za pos</w:t>
      </w:r>
      <w:r>
        <w:rPr>
          <w:rFonts w:ascii="Arial Narrow" w:hAnsi="Arial Narrow"/>
          <w:sz w:val="18"/>
          <w:szCs w:val="18"/>
        </w:rPr>
        <w:t>redovanje informacij in razpisne dokumentacije</w:t>
      </w:r>
      <w:r w:rsidRPr="003601DA">
        <w:rPr>
          <w:rFonts w:ascii="Arial Narrow" w:hAnsi="Arial Narrow"/>
          <w:sz w:val="18"/>
          <w:szCs w:val="18"/>
        </w:rPr>
        <w:t xml:space="preserve"> </w:t>
      </w:r>
      <w:r>
        <w:rPr>
          <w:rFonts w:ascii="Arial Narrow" w:hAnsi="Arial Narrow"/>
          <w:sz w:val="18"/>
          <w:szCs w:val="18"/>
        </w:rPr>
        <w:t>je:</w:t>
      </w:r>
      <w:r w:rsidRPr="003601DA">
        <w:rPr>
          <w:rFonts w:ascii="Arial Narrow" w:hAnsi="Arial Narrow"/>
          <w:sz w:val="18"/>
          <w:szCs w:val="18"/>
        </w:rPr>
        <w:t xml:space="preserve"> </w:t>
      </w:r>
    </w:p>
    <w:p w14:paraId="36CA0FC0" w14:textId="77777777" w:rsidR="00827F09" w:rsidRPr="00DD3A57" w:rsidRDefault="00827F09" w:rsidP="00827F09">
      <w:pPr>
        <w:numPr>
          <w:ilvl w:val="0"/>
          <w:numId w:val="13"/>
        </w:numPr>
        <w:tabs>
          <w:tab w:val="left" w:pos="1080"/>
        </w:tabs>
        <w:jc w:val="both"/>
        <w:rPr>
          <w:rFonts w:ascii="Arial Narrow" w:hAnsi="Arial Narrow"/>
          <w:sz w:val="18"/>
          <w:szCs w:val="18"/>
        </w:rPr>
      </w:pPr>
      <w:r>
        <w:rPr>
          <w:rFonts w:ascii="Arial Narrow" w:hAnsi="Arial Narrow"/>
          <w:sz w:val="18"/>
          <w:szCs w:val="18"/>
        </w:rPr>
        <w:t>Kristjan Kozina tel.</w:t>
      </w:r>
      <w:r w:rsidRPr="003601DA">
        <w:rPr>
          <w:rFonts w:ascii="Arial Narrow" w:hAnsi="Arial Narrow"/>
          <w:sz w:val="18"/>
          <w:szCs w:val="18"/>
        </w:rPr>
        <w:t xml:space="preserve"> št.</w:t>
      </w:r>
      <w:r>
        <w:rPr>
          <w:rFonts w:ascii="Arial Narrow" w:hAnsi="Arial Narrow"/>
          <w:sz w:val="18"/>
          <w:szCs w:val="18"/>
        </w:rPr>
        <w:t xml:space="preserve"> 01/</w:t>
      </w:r>
      <w:r w:rsidRPr="003601DA">
        <w:rPr>
          <w:rFonts w:ascii="Arial Narrow" w:hAnsi="Arial Narrow"/>
          <w:sz w:val="18"/>
          <w:szCs w:val="18"/>
        </w:rPr>
        <w:t>837-20-</w:t>
      </w:r>
      <w:r>
        <w:rPr>
          <w:rFonts w:ascii="Arial Narrow" w:hAnsi="Arial Narrow"/>
          <w:sz w:val="18"/>
          <w:szCs w:val="18"/>
        </w:rPr>
        <w:t>07</w:t>
      </w:r>
      <w:r w:rsidRPr="003601DA">
        <w:rPr>
          <w:rFonts w:ascii="Arial Narrow" w:hAnsi="Arial Narrow"/>
          <w:sz w:val="18"/>
          <w:szCs w:val="18"/>
        </w:rPr>
        <w:t xml:space="preserve"> ali po </w:t>
      </w:r>
      <w:r w:rsidRPr="00DD3A57">
        <w:rPr>
          <w:rFonts w:ascii="Arial Narrow" w:hAnsi="Arial Narrow"/>
          <w:sz w:val="18"/>
          <w:szCs w:val="18"/>
        </w:rPr>
        <w:t xml:space="preserve">elektronski pošti: </w:t>
      </w:r>
      <w:hyperlink r:id="rId6" w:history="1">
        <w:r w:rsidRPr="00DD3A57">
          <w:rPr>
            <w:rStyle w:val="Hiperpovezava"/>
            <w:rFonts w:ascii="Arial Narrow" w:hAnsi="Arial Narrow"/>
            <w:color w:val="auto"/>
            <w:sz w:val="18"/>
            <w:szCs w:val="18"/>
          </w:rPr>
          <w:t>obcina@ribnica.si</w:t>
        </w:r>
      </w:hyperlink>
      <w:r w:rsidRPr="00DD3A57">
        <w:rPr>
          <w:rFonts w:ascii="Arial Narrow" w:hAnsi="Arial Narrow"/>
          <w:sz w:val="18"/>
          <w:szCs w:val="18"/>
        </w:rPr>
        <w:t xml:space="preserve"> </w:t>
      </w:r>
    </w:p>
    <w:p w14:paraId="00CAFEE3" w14:textId="77777777" w:rsidR="00827F09" w:rsidRPr="003601DA" w:rsidRDefault="00827F09" w:rsidP="00827F09">
      <w:pPr>
        <w:rPr>
          <w:rFonts w:ascii="Arial Narrow" w:hAnsi="Arial Narrow"/>
          <w:b/>
          <w:sz w:val="10"/>
          <w:szCs w:val="10"/>
        </w:rPr>
      </w:pPr>
    </w:p>
    <w:p w14:paraId="06A0FE8B" w14:textId="77777777" w:rsidR="00827F09" w:rsidRPr="003601DA" w:rsidRDefault="00827F09" w:rsidP="00827F09">
      <w:pPr>
        <w:numPr>
          <w:ilvl w:val="0"/>
          <w:numId w:val="14"/>
        </w:numPr>
        <w:tabs>
          <w:tab w:val="left" w:pos="360"/>
        </w:tabs>
        <w:ind w:left="360"/>
        <w:rPr>
          <w:rFonts w:ascii="Arial Narrow" w:hAnsi="Arial Narrow"/>
          <w:b/>
        </w:rPr>
      </w:pPr>
      <w:r w:rsidRPr="003601DA">
        <w:rPr>
          <w:rFonts w:ascii="Arial Narrow" w:hAnsi="Arial Narrow"/>
          <w:b/>
        </w:rPr>
        <w:t>Rok v katerem bodo predlagatelji obveščeni o izidu javnega razpisa:</w:t>
      </w:r>
    </w:p>
    <w:p w14:paraId="6951D730" w14:textId="2AE4E3C5" w:rsidR="00827F09" w:rsidRDefault="00827F09" w:rsidP="00827F09">
      <w:pPr>
        <w:ind w:left="360"/>
        <w:jc w:val="both"/>
        <w:rPr>
          <w:rFonts w:ascii="Arial Narrow" w:hAnsi="Arial Narrow"/>
          <w:sz w:val="18"/>
          <w:szCs w:val="18"/>
        </w:rPr>
      </w:pPr>
      <w:r w:rsidRPr="003601DA">
        <w:rPr>
          <w:rFonts w:ascii="Arial Narrow" w:hAnsi="Arial Narrow"/>
          <w:sz w:val="18"/>
          <w:szCs w:val="18"/>
        </w:rPr>
        <w:t xml:space="preserve">Po pregledu vlog na podlagi pogojev in kriterijev razpisa, bo komisija pripravila predlog prejemnikov sredstev. </w:t>
      </w:r>
      <w:r>
        <w:rPr>
          <w:rFonts w:ascii="Arial Narrow" w:hAnsi="Arial Narrow"/>
          <w:sz w:val="18"/>
          <w:szCs w:val="18"/>
        </w:rPr>
        <w:t>P</w:t>
      </w:r>
      <w:r w:rsidRPr="003601DA">
        <w:rPr>
          <w:rFonts w:ascii="Arial Narrow" w:hAnsi="Arial Narrow"/>
          <w:sz w:val="18"/>
          <w:szCs w:val="18"/>
        </w:rPr>
        <w:t xml:space="preserve">rejemnikom sredstev se v roku </w:t>
      </w:r>
      <w:r w:rsidRPr="005D1C75">
        <w:rPr>
          <w:rFonts w:ascii="Arial Narrow" w:hAnsi="Arial Narrow"/>
          <w:sz w:val="18"/>
          <w:szCs w:val="18"/>
        </w:rPr>
        <w:t>do 30 dni od prejema popolnih</w:t>
      </w:r>
      <w:r>
        <w:rPr>
          <w:rFonts w:ascii="Arial Narrow" w:hAnsi="Arial Narrow"/>
          <w:sz w:val="18"/>
          <w:szCs w:val="18"/>
        </w:rPr>
        <w:t xml:space="preserve"> vlog</w:t>
      </w:r>
      <w:r w:rsidRPr="003601DA">
        <w:rPr>
          <w:rFonts w:ascii="Arial Narrow" w:hAnsi="Arial Narrow"/>
          <w:sz w:val="18"/>
          <w:szCs w:val="18"/>
        </w:rPr>
        <w:t xml:space="preserve"> izda odločb</w:t>
      </w:r>
      <w:r>
        <w:rPr>
          <w:rFonts w:ascii="Arial Narrow" w:hAnsi="Arial Narrow"/>
          <w:sz w:val="18"/>
          <w:szCs w:val="18"/>
        </w:rPr>
        <w:t xml:space="preserve">a </w:t>
      </w:r>
      <w:r w:rsidRPr="003601DA">
        <w:rPr>
          <w:rFonts w:ascii="Arial Narrow" w:hAnsi="Arial Narrow"/>
          <w:sz w:val="18"/>
          <w:szCs w:val="18"/>
        </w:rPr>
        <w:t xml:space="preserve">o višini odobrenih sredstev. V odločbi bo opredeljena višina dodeljenih sredstev, namen in upravičeni stroški, za katere so sredstva namenjena. Medsebojne obveznosti med </w:t>
      </w:r>
      <w:r w:rsidR="00DD3A57">
        <w:rPr>
          <w:rFonts w:ascii="Arial Narrow" w:hAnsi="Arial Narrow"/>
          <w:sz w:val="18"/>
          <w:szCs w:val="18"/>
        </w:rPr>
        <w:t>O</w:t>
      </w:r>
      <w:r w:rsidRPr="003601DA">
        <w:rPr>
          <w:rFonts w:ascii="Arial Narrow" w:hAnsi="Arial Narrow"/>
          <w:sz w:val="18"/>
          <w:szCs w:val="18"/>
        </w:rPr>
        <w:t xml:space="preserve">bčino in upravičencem se uredijo s pogodbo. </w:t>
      </w:r>
    </w:p>
    <w:p w14:paraId="03B936B9" w14:textId="77777777" w:rsidR="00827F09" w:rsidRPr="003601DA" w:rsidRDefault="00827F09" w:rsidP="00827F09">
      <w:pPr>
        <w:ind w:left="360"/>
        <w:jc w:val="both"/>
        <w:rPr>
          <w:rFonts w:ascii="Arial Narrow" w:hAnsi="Arial Narrow"/>
          <w:sz w:val="18"/>
          <w:szCs w:val="18"/>
        </w:rPr>
      </w:pPr>
      <w:r w:rsidRPr="003601DA">
        <w:rPr>
          <w:rFonts w:ascii="Arial Narrow" w:hAnsi="Arial Narrow"/>
          <w:sz w:val="18"/>
          <w:szCs w:val="18"/>
        </w:rPr>
        <w:t>Zoper odločbo ima vlagatelj možnost v roku 15 dni od dneva vročitve odločbe vložiti pritožbo. Vlagatelj mora natančno opredeliti razloge zaradi katerih je pritožba vložena. Predmet pritožbe ne morejo biti postavljena merila za ocenjevanje vlog. Prepozno vložene pritožbe se zavržejo. Pritožba se vloži pisno ali ustno na zapisnik na Občino Ribnica. Vložena pritožba ne zadrži podpisa pogodb z ostalimi vlagatelji. V roku dveh mesecev od prejema popolne pritožbe o njej odloča župan, njegova odločitev je dokončna.</w:t>
      </w:r>
    </w:p>
    <w:p w14:paraId="6BEB4FF6" w14:textId="77777777" w:rsidR="00827F09" w:rsidRPr="003601DA" w:rsidRDefault="00827F09" w:rsidP="00827F09">
      <w:pPr>
        <w:pStyle w:val="Naslov1"/>
        <w:pBdr>
          <w:top w:val="single" w:sz="4" w:space="1" w:color="000000"/>
          <w:left w:val="single" w:sz="4" w:space="4" w:color="000000"/>
          <w:bottom w:val="single" w:sz="4" w:space="1" w:color="000000"/>
          <w:right w:val="single" w:sz="4" w:space="4" w:color="000000"/>
        </w:pBdr>
        <w:jc w:val="center"/>
        <w:rPr>
          <w:rFonts w:ascii="Arial Narrow" w:hAnsi="Arial Narrow" w:cs="Microsoft Sans Serif"/>
        </w:rPr>
      </w:pPr>
      <w:bookmarkStart w:id="0" w:name="_Toc223743670"/>
      <w:r w:rsidRPr="003601DA">
        <w:rPr>
          <w:rFonts w:ascii="Arial Narrow" w:hAnsi="Arial Narrow" w:cs="Microsoft Sans Serif"/>
        </w:rPr>
        <w:t>NAVODILA ZA IZDELAVO VLOGE IN ROK ZA ODDAJO VLOGE</w:t>
      </w:r>
      <w:bookmarkEnd w:id="0"/>
    </w:p>
    <w:p w14:paraId="47F3FB10" w14:textId="77777777" w:rsidR="00352725" w:rsidRPr="003601DA" w:rsidRDefault="00352725" w:rsidP="00352725">
      <w:pPr>
        <w:pStyle w:val="Glava"/>
        <w:tabs>
          <w:tab w:val="clear" w:pos="4536"/>
          <w:tab w:val="clear" w:pos="9072"/>
        </w:tabs>
        <w:jc w:val="both"/>
        <w:rPr>
          <w:rFonts w:ascii="Arial Narrow" w:hAnsi="Arial Narrow"/>
          <w:sz w:val="20"/>
          <w:szCs w:val="20"/>
        </w:rPr>
      </w:pPr>
      <w:r w:rsidRPr="003601DA">
        <w:rPr>
          <w:rFonts w:ascii="Arial Narrow" w:hAnsi="Arial Narrow"/>
          <w:sz w:val="20"/>
          <w:szCs w:val="20"/>
        </w:rPr>
        <w:t>Vloga se sestavi tako, da vlagatelj vpiše zahtevane podatke v obrazce, ki so sestavni del razpisne dokumentacije in priloži zahtevane priloge.</w:t>
      </w:r>
    </w:p>
    <w:p w14:paraId="75F35E3D" w14:textId="77777777" w:rsidR="00352725" w:rsidRPr="003601DA" w:rsidRDefault="00352725" w:rsidP="00352725">
      <w:pPr>
        <w:pStyle w:val="Glava"/>
        <w:tabs>
          <w:tab w:val="clear" w:pos="4536"/>
          <w:tab w:val="clear" w:pos="9072"/>
        </w:tabs>
        <w:rPr>
          <w:rFonts w:ascii="Arial Narrow" w:hAnsi="Arial Narrow"/>
          <w:sz w:val="20"/>
          <w:szCs w:val="20"/>
        </w:rPr>
      </w:pPr>
    </w:p>
    <w:p w14:paraId="14734AAA" w14:textId="77777777" w:rsidR="00352725" w:rsidRPr="003601DA" w:rsidRDefault="00352725" w:rsidP="00352725">
      <w:pPr>
        <w:pStyle w:val="Glava"/>
        <w:tabs>
          <w:tab w:val="clear" w:pos="4536"/>
          <w:tab w:val="clear" w:pos="9072"/>
        </w:tabs>
        <w:jc w:val="both"/>
        <w:rPr>
          <w:rFonts w:ascii="Arial Narrow" w:hAnsi="Arial Narrow"/>
          <w:sz w:val="20"/>
          <w:szCs w:val="20"/>
        </w:rPr>
      </w:pPr>
      <w:r w:rsidRPr="003601DA">
        <w:rPr>
          <w:rFonts w:ascii="Arial Narrow" w:hAnsi="Arial Narrow"/>
          <w:sz w:val="20"/>
          <w:szCs w:val="20"/>
        </w:rPr>
        <w:t xml:space="preserve">Vloga mora biti izdelana na obrazcih iz prilog razpisne dokumentacije ali po vsebini in obliki enakih obrazcih, izdelanih s strani vlagatelja. Vse priloge morajo biti </w:t>
      </w:r>
      <w:r w:rsidRPr="00D47DA3">
        <w:rPr>
          <w:rFonts w:ascii="Arial Narrow" w:hAnsi="Arial Narrow"/>
          <w:sz w:val="20"/>
          <w:szCs w:val="20"/>
          <w:u w:val="single"/>
        </w:rPr>
        <w:t>izpolnjene, podpisane in žigosane</w:t>
      </w:r>
      <w:r w:rsidRPr="003601DA">
        <w:rPr>
          <w:rFonts w:ascii="Arial Narrow" w:hAnsi="Arial Narrow"/>
          <w:sz w:val="20"/>
          <w:szCs w:val="20"/>
        </w:rPr>
        <w:t xml:space="preserve"> s strani zakonitega zastopnika vlagatelja ali pooblaščene osebe s priloženim pooblastilom. </w:t>
      </w:r>
    </w:p>
    <w:p w14:paraId="26042304" w14:textId="77777777" w:rsidR="00352725" w:rsidRPr="003601DA" w:rsidRDefault="00352725" w:rsidP="00352725">
      <w:pPr>
        <w:pStyle w:val="Glava"/>
        <w:tabs>
          <w:tab w:val="clear" w:pos="4536"/>
          <w:tab w:val="clear" w:pos="9072"/>
        </w:tabs>
        <w:jc w:val="both"/>
        <w:rPr>
          <w:rFonts w:ascii="Arial Narrow" w:hAnsi="Arial Narrow"/>
          <w:sz w:val="22"/>
          <w:szCs w:val="22"/>
        </w:rPr>
      </w:pPr>
    </w:p>
    <w:p w14:paraId="07C02055" w14:textId="6030FDFF" w:rsidR="00352725" w:rsidRPr="00352725" w:rsidRDefault="00352725" w:rsidP="00352725">
      <w:pPr>
        <w:numPr>
          <w:ilvl w:val="0"/>
          <w:numId w:val="2"/>
        </w:numPr>
        <w:tabs>
          <w:tab w:val="left" w:pos="360"/>
        </w:tabs>
        <w:jc w:val="both"/>
        <w:rPr>
          <w:rFonts w:ascii="Arial Narrow" w:hAnsi="Arial Narrow"/>
          <w:sz w:val="20"/>
          <w:szCs w:val="20"/>
        </w:rPr>
      </w:pPr>
      <w:r w:rsidRPr="00352725">
        <w:rPr>
          <w:rFonts w:ascii="Arial Narrow" w:hAnsi="Arial Narrow"/>
          <w:sz w:val="20"/>
          <w:szCs w:val="20"/>
          <w:u w:val="single"/>
        </w:rPr>
        <w:t>Vlagatelji izpolnijo in oddajo vloge osebno v glavni pisarni</w:t>
      </w:r>
      <w:r w:rsidRPr="00352725">
        <w:rPr>
          <w:rFonts w:ascii="Arial Narrow" w:hAnsi="Arial Narrow"/>
          <w:sz w:val="20"/>
          <w:szCs w:val="20"/>
        </w:rPr>
        <w:t xml:space="preserve"> Občine Ribnica, Gorenjska cesta 3, Ribnica, obvezno na predpisanem obrazcu ali </w:t>
      </w:r>
      <w:r w:rsidRPr="00352725">
        <w:rPr>
          <w:rFonts w:ascii="Arial Narrow" w:hAnsi="Arial Narrow"/>
          <w:sz w:val="20"/>
          <w:szCs w:val="20"/>
          <w:u w:val="single"/>
        </w:rPr>
        <w:t>priporočeno po pošti</w:t>
      </w:r>
      <w:r w:rsidRPr="00352725">
        <w:rPr>
          <w:rFonts w:ascii="Arial Narrow" w:hAnsi="Arial Narrow"/>
          <w:sz w:val="20"/>
          <w:szCs w:val="20"/>
        </w:rPr>
        <w:t xml:space="preserve">. </w:t>
      </w:r>
      <w:r w:rsidRPr="00352725">
        <w:rPr>
          <w:rFonts w:ascii="Arial Narrow" w:hAnsi="Arial Narrow"/>
          <w:b/>
          <w:sz w:val="20"/>
          <w:szCs w:val="20"/>
        </w:rPr>
        <w:t>Rok za oddajo vlog z zahtevano dokumentacijo je 23. 5. 2025 do 9. ure.</w:t>
      </w:r>
      <w:r w:rsidRPr="00352725">
        <w:rPr>
          <w:rFonts w:ascii="Arial Narrow" w:hAnsi="Arial Narrow"/>
          <w:sz w:val="20"/>
          <w:szCs w:val="20"/>
        </w:rPr>
        <w:t xml:space="preserve"> Za pravočasne se bodo štele vloge, ki bodo prispele do roka na sedež Občine Ribnica, Gorenjska cesta 3, Ribnica v zaprti kuverti in opremljene, kot je navedeno</w:t>
      </w:r>
      <w:r w:rsidR="00DD3A57">
        <w:rPr>
          <w:rFonts w:ascii="Arial Narrow" w:hAnsi="Arial Narrow"/>
          <w:sz w:val="20"/>
          <w:szCs w:val="20"/>
        </w:rPr>
        <w:t>:</w:t>
      </w:r>
      <w:r w:rsidRPr="00352725">
        <w:rPr>
          <w:rFonts w:ascii="Arial Narrow" w:hAnsi="Arial Narrow"/>
          <w:sz w:val="20"/>
          <w:szCs w:val="20"/>
        </w:rPr>
        <w:t xml:space="preserve"> </w:t>
      </w:r>
    </w:p>
    <w:p w14:paraId="70A5021E" w14:textId="77777777" w:rsidR="00352725" w:rsidRPr="00352725" w:rsidRDefault="00352725" w:rsidP="00352725">
      <w:pPr>
        <w:jc w:val="both"/>
        <w:rPr>
          <w:rFonts w:ascii="Arial Narrow" w:hAnsi="Arial Narrow"/>
          <w:sz w:val="20"/>
          <w:szCs w:val="20"/>
        </w:rPr>
      </w:pPr>
    </w:p>
    <w:p w14:paraId="054F1D4E" w14:textId="77777777" w:rsidR="00352725" w:rsidRPr="003601DA" w:rsidRDefault="00352725" w:rsidP="00352725">
      <w:pPr>
        <w:pStyle w:val="p"/>
        <w:spacing w:before="0" w:after="0"/>
        <w:ind w:left="0" w:right="0" w:firstLine="0"/>
        <w:rPr>
          <w:rFonts w:ascii="Arial Narrow" w:hAnsi="Arial Narrow"/>
          <w:b/>
          <w:color w:val="auto"/>
          <w:sz w:val="24"/>
          <w:szCs w:val="24"/>
        </w:rPr>
      </w:pPr>
      <w:r w:rsidRPr="00216B45">
        <w:rPr>
          <w:noProof/>
          <w:color w:val="auto"/>
        </w:rPr>
        <mc:AlternateContent>
          <mc:Choice Requires="wps">
            <w:drawing>
              <wp:anchor distT="0" distB="0" distL="114300" distR="114300" simplePos="0" relativeHeight="251662336" behindDoc="0" locked="0" layoutInCell="1" allowOverlap="1" wp14:anchorId="267C9673" wp14:editId="14A47BDE">
                <wp:simplePos x="0" y="0"/>
                <wp:positionH relativeFrom="column">
                  <wp:posOffset>228600</wp:posOffset>
                </wp:positionH>
                <wp:positionV relativeFrom="paragraph">
                  <wp:posOffset>66040</wp:posOffset>
                </wp:positionV>
                <wp:extent cx="5600700" cy="3795395"/>
                <wp:effectExtent l="12065" t="13970" r="6985" b="10160"/>
                <wp:wrapNone/>
                <wp:docPr id="7" name="Pravokotni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3795395"/>
                        </a:xfrm>
                        <a:prstGeom prst="rect">
                          <a:avLst/>
                        </a:prstGeom>
                        <a:solidFill>
                          <a:srgbClr val="FFFFFF"/>
                        </a:solidFill>
                        <a:ln w="936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0E8AB5" id="Pravokotnik 7" o:spid="_x0000_s1026" style="position:absolute;margin-left:18pt;margin-top:5.2pt;width:441pt;height:298.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" strokeweight=".26mm"/>
            </w:pict>
          </mc:Fallback>
        </mc:AlternateContent>
      </w:r>
      <w:r w:rsidRPr="003601DA">
        <w:rPr>
          <w:rFonts w:ascii="Arial Narrow" w:hAnsi="Arial Narrow"/>
          <w:b/>
          <w:color w:val="auto"/>
          <w:sz w:val="24"/>
          <w:szCs w:val="24"/>
        </w:rPr>
        <w:t xml:space="preserve"> </w:t>
      </w:r>
    </w:p>
    <w:p w14:paraId="4723FC19"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4A8B1EDA" w14:textId="77777777" w:rsidR="00352725" w:rsidRPr="003601DA" w:rsidRDefault="00352725" w:rsidP="00352725">
      <w:pPr>
        <w:pStyle w:val="p"/>
        <w:spacing w:before="0" w:after="0"/>
        <w:ind w:left="0" w:right="0" w:firstLine="0"/>
        <w:rPr>
          <w:rFonts w:ascii="Arial Narrow" w:hAnsi="Arial Narrow"/>
          <w:b/>
          <w:color w:val="auto"/>
          <w:sz w:val="24"/>
          <w:szCs w:val="24"/>
        </w:rPr>
      </w:pPr>
      <w:r w:rsidRPr="00216B45">
        <w:rPr>
          <w:noProof/>
          <w:color w:val="auto"/>
        </w:rPr>
        <mc:AlternateContent>
          <mc:Choice Requires="wps">
            <w:drawing>
              <wp:anchor distT="0" distB="0" distL="114935" distR="114935" simplePos="0" relativeHeight="251663360" behindDoc="0" locked="0" layoutInCell="1" allowOverlap="1" wp14:anchorId="0530AF12" wp14:editId="37B8FA97">
                <wp:simplePos x="0" y="0"/>
                <wp:positionH relativeFrom="column">
                  <wp:posOffset>457200</wp:posOffset>
                </wp:positionH>
                <wp:positionV relativeFrom="paragraph">
                  <wp:posOffset>58420</wp:posOffset>
                </wp:positionV>
                <wp:extent cx="2284095" cy="1026795"/>
                <wp:effectExtent l="2540" t="3810" r="0" b="0"/>
                <wp:wrapNone/>
                <wp:docPr id="6" name="Polje z besedilom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1026795"/>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CBABD" w14:textId="77777777" w:rsidR="00352725" w:rsidRDefault="00352725" w:rsidP="00352725">
                            <w:pPr>
                              <w:rPr>
                                <w:rFonts w:ascii="Arial Narrow" w:hAnsi="Arial Narrow"/>
                              </w:rPr>
                            </w:pPr>
                            <w:r>
                              <w:rPr>
                                <w:rFonts w:ascii="Arial Narrow" w:hAnsi="Arial Narrow"/>
                              </w:rPr>
                              <w:t>Naziv društva in polni naslov vlagatelja:</w:t>
                            </w:r>
                          </w:p>
                          <w:p w14:paraId="1474A4F4" w14:textId="77777777" w:rsidR="00352725" w:rsidRDefault="00352725" w:rsidP="00352725">
                            <w:pPr>
                              <w:rPr>
                                <w:rFonts w:ascii="Arial Narrow" w:hAnsi="Arial Narrow"/>
                              </w:rPr>
                            </w:pPr>
                            <w:r>
                              <w:rPr>
                                <w:rFonts w:ascii="Arial Narrow" w:hAnsi="Arial Narrow"/>
                              </w:rPr>
                              <w:t>……………………..</w:t>
                            </w:r>
                          </w:p>
                          <w:p w14:paraId="59E8D245" w14:textId="77777777" w:rsidR="00352725" w:rsidRDefault="00352725" w:rsidP="00352725">
                            <w:pPr>
                              <w:rPr>
                                <w:rFonts w:ascii="Arial Narrow" w:hAnsi="Arial Narrow"/>
                              </w:rPr>
                            </w:pPr>
                            <w:r>
                              <w:rPr>
                                <w:rFonts w:ascii="Arial Narrow" w:hAnsi="Arial Narrow"/>
                              </w:rPr>
                              <w:t>……………………..</w:t>
                            </w:r>
                          </w:p>
                          <w:p w14:paraId="53D792A8" w14:textId="77777777" w:rsidR="00352725" w:rsidRDefault="00352725" w:rsidP="00352725">
                            <w:pPr>
                              <w:rPr>
                                <w:rFonts w:ascii="Arial Narrow" w:hAnsi="Arial Narrow"/>
                              </w:rPr>
                            </w:pPr>
                            <w:r>
                              <w:rPr>
                                <w:rFonts w:ascii="Arial Narrow" w:hAnsi="Arial Narrow"/>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0AF12" id="_x0000_t202" coordsize="21600,21600" o:spt="202" path="m,l,21600r21600,l21600,xe">
                <v:stroke joinstyle="miter"/>
                <v:path gradientshapeok="t" o:connecttype="rect"/>
              </v:shapetype>
              <v:shape id="Polje z besedilom 6" o:spid="_x0000_s1026" type="#_x0000_t202" style="position:absolute;left:0;text-align:left;margin-left:36pt;margin-top:4.6pt;width:179.85pt;height:80.8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" fillcolor="#9cf" stroked="f">
                <v:textbox inset="0,0,0,0">
                  <w:txbxContent>
                    <w:p w14:paraId="245CBABD" w14:textId="77777777" w:rsidR="00352725" w:rsidRDefault="00352725" w:rsidP="00352725">
                      <w:pPr>
                        <w:rPr>
                          <w:rFonts w:ascii="Arial Narrow" w:hAnsi="Arial Narrow"/>
                        </w:rPr>
                      </w:pPr>
                      <w:r>
                        <w:rPr>
                          <w:rFonts w:ascii="Arial Narrow" w:hAnsi="Arial Narrow"/>
                        </w:rPr>
                        <w:t>Naziv društva in polni naslov vlagatelja:</w:t>
                      </w:r>
                    </w:p>
                    <w:p w14:paraId="1474A4F4" w14:textId="77777777" w:rsidR="00352725" w:rsidRDefault="00352725" w:rsidP="00352725">
                      <w:pPr>
                        <w:rPr>
                          <w:rFonts w:ascii="Arial Narrow" w:hAnsi="Arial Narrow"/>
                        </w:rPr>
                      </w:pPr>
                      <w:r>
                        <w:rPr>
                          <w:rFonts w:ascii="Arial Narrow" w:hAnsi="Arial Narrow"/>
                        </w:rPr>
                        <w:t>……………………..</w:t>
                      </w:r>
                    </w:p>
                    <w:p w14:paraId="59E8D245" w14:textId="77777777" w:rsidR="00352725" w:rsidRDefault="00352725" w:rsidP="00352725">
                      <w:pPr>
                        <w:rPr>
                          <w:rFonts w:ascii="Arial Narrow" w:hAnsi="Arial Narrow"/>
                        </w:rPr>
                      </w:pPr>
                      <w:r>
                        <w:rPr>
                          <w:rFonts w:ascii="Arial Narrow" w:hAnsi="Arial Narrow"/>
                        </w:rPr>
                        <w:t>……………………..</w:t>
                      </w:r>
                    </w:p>
                    <w:p w14:paraId="53D792A8" w14:textId="77777777" w:rsidR="00352725" w:rsidRDefault="00352725" w:rsidP="00352725">
                      <w:pPr>
                        <w:rPr>
                          <w:rFonts w:ascii="Arial Narrow" w:hAnsi="Arial Narrow"/>
                        </w:rPr>
                      </w:pPr>
                      <w:r>
                        <w:rPr>
                          <w:rFonts w:ascii="Arial Narrow" w:hAnsi="Arial Narrow"/>
                        </w:rPr>
                        <w:t>……………………..</w:t>
                      </w:r>
                    </w:p>
                  </w:txbxContent>
                </v:textbox>
              </v:shape>
            </w:pict>
          </mc:Fallback>
        </mc:AlternateContent>
      </w:r>
    </w:p>
    <w:p w14:paraId="562B6DE1"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5B234507"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731BF3C8"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1264427C"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2B574838"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4E7A5686"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465625C6"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71F407A0"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39D57824"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4D6ED006" w14:textId="77777777" w:rsidR="00352725" w:rsidRPr="003601DA" w:rsidRDefault="00352725" w:rsidP="00352725">
      <w:pPr>
        <w:pStyle w:val="p"/>
        <w:spacing w:before="0" w:after="0"/>
        <w:ind w:left="0" w:right="0" w:firstLine="0"/>
        <w:rPr>
          <w:rFonts w:ascii="Arial Narrow" w:hAnsi="Arial Narrow"/>
          <w:b/>
          <w:color w:val="auto"/>
          <w:sz w:val="24"/>
          <w:szCs w:val="24"/>
        </w:rPr>
      </w:pPr>
      <w:r w:rsidRPr="00216B45">
        <w:rPr>
          <w:noProof/>
          <w:color w:val="auto"/>
        </w:rPr>
        <mc:AlternateContent>
          <mc:Choice Requires="wps">
            <w:drawing>
              <wp:anchor distT="0" distB="0" distL="114935" distR="114935" simplePos="0" relativeHeight="251664384" behindDoc="0" locked="0" layoutInCell="1" allowOverlap="1" wp14:anchorId="4E723D69" wp14:editId="0FAAB4B9">
                <wp:simplePos x="0" y="0"/>
                <wp:positionH relativeFrom="column">
                  <wp:posOffset>3427730</wp:posOffset>
                </wp:positionH>
                <wp:positionV relativeFrom="paragraph">
                  <wp:posOffset>19685</wp:posOffset>
                </wp:positionV>
                <wp:extent cx="2058035" cy="1239520"/>
                <wp:effectExtent l="10795" t="8890" r="7620" b="8890"/>
                <wp:wrapNone/>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035" cy="1239520"/>
                        </a:xfrm>
                        <a:prstGeom prst="rect">
                          <a:avLst/>
                        </a:prstGeom>
                        <a:solidFill>
                          <a:srgbClr val="FFFFFF"/>
                        </a:solidFill>
                        <a:ln w="6350">
                          <a:solidFill>
                            <a:srgbClr val="000000"/>
                          </a:solidFill>
                          <a:miter lim="800000"/>
                          <a:headEnd/>
                          <a:tailEnd/>
                        </a:ln>
                      </wps:spPr>
                      <wps:txbx>
                        <w:txbxContent>
                          <w:p w14:paraId="10221EF6" w14:textId="77777777" w:rsidR="00352725" w:rsidRDefault="00352725" w:rsidP="00352725">
                            <w:pPr>
                              <w:rPr>
                                <w:rFonts w:cs="Arial"/>
                                <w:b/>
                                <w:sz w:val="16"/>
                                <w:szCs w:val="16"/>
                              </w:rPr>
                            </w:pPr>
                          </w:p>
                          <w:p w14:paraId="080A7460" w14:textId="77777777" w:rsidR="00352725" w:rsidRDefault="00352725" w:rsidP="00352725">
                            <w:pPr>
                              <w:rPr>
                                <w:rFonts w:ascii="Arial Narrow" w:hAnsi="Arial Narrow" w:cs="Arial"/>
                                <w:b/>
                                <w:sz w:val="28"/>
                                <w:szCs w:val="28"/>
                              </w:rPr>
                            </w:pPr>
                            <w:r>
                              <w:rPr>
                                <w:rFonts w:ascii="Arial Narrow" w:hAnsi="Arial Narrow" w:cs="Arial"/>
                                <w:b/>
                                <w:sz w:val="28"/>
                                <w:szCs w:val="28"/>
                              </w:rPr>
                              <w:t>OBČINA RIBNICA</w:t>
                            </w:r>
                          </w:p>
                          <w:p w14:paraId="141F3269" w14:textId="77777777" w:rsidR="00352725" w:rsidRDefault="00352725" w:rsidP="00352725">
                            <w:pPr>
                              <w:rPr>
                                <w:rFonts w:ascii="Arial Narrow" w:hAnsi="Arial Narrow" w:cs="Arial"/>
                                <w:sz w:val="28"/>
                                <w:szCs w:val="28"/>
                              </w:rPr>
                            </w:pPr>
                            <w:r>
                              <w:rPr>
                                <w:rFonts w:ascii="Arial Narrow" w:hAnsi="Arial Narrow" w:cs="Arial"/>
                                <w:sz w:val="28"/>
                                <w:szCs w:val="28"/>
                              </w:rPr>
                              <w:t>Gorenjska cesta 3</w:t>
                            </w:r>
                          </w:p>
                          <w:p w14:paraId="0BDDAE14" w14:textId="77777777" w:rsidR="00352725" w:rsidRDefault="00352725" w:rsidP="00352725">
                            <w:pPr>
                              <w:rPr>
                                <w:rFonts w:ascii="Arial Narrow" w:hAnsi="Arial Narrow" w:cs="Arial"/>
                                <w:sz w:val="28"/>
                                <w:szCs w:val="28"/>
                              </w:rPr>
                            </w:pPr>
                          </w:p>
                          <w:p w14:paraId="526BF720" w14:textId="77777777" w:rsidR="00352725" w:rsidRDefault="00352725" w:rsidP="00352725">
                            <w:pPr>
                              <w:rPr>
                                <w:rFonts w:ascii="Arial Narrow" w:hAnsi="Arial Narrow" w:cs="Arial"/>
                                <w:b/>
                                <w:sz w:val="28"/>
                                <w:szCs w:val="28"/>
                                <w:u w:val="single"/>
                              </w:rPr>
                            </w:pPr>
                            <w:r>
                              <w:rPr>
                                <w:rFonts w:ascii="Arial Narrow" w:hAnsi="Arial Narrow" w:cs="Arial"/>
                                <w:b/>
                                <w:sz w:val="28"/>
                                <w:szCs w:val="28"/>
                                <w:u w:val="single"/>
                              </w:rPr>
                              <w:t>1310    RIBNICA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23D69" id="Polje z besedilom 5" o:spid="_x0000_s1027" type="#_x0000_t202" style="position:absolute;left:0;text-align:left;margin-left:269.9pt;margin-top:1.55pt;width:162.05pt;height:97.6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" strokeweight=".5pt">
                <v:textbox inset="7.45pt,3.85pt,7.45pt,3.85pt">
                  <w:txbxContent>
                    <w:p w14:paraId="10221EF6" w14:textId="77777777" w:rsidR="00352725" w:rsidRDefault="00352725" w:rsidP="00352725">
                      <w:pPr>
                        <w:rPr>
                          <w:rFonts w:cs="Arial"/>
                          <w:b/>
                          <w:sz w:val="16"/>
                          <w:szCs w:val="16"/>
                        </w:rPr>
                      </w:pPr>
                    </w:p>
                    <w:p w14:paraId="080A7460" w14:textId="77777777" w:rsidR="00352725" w:rsidRDefault="00352725" w:rsidP="00352725">
                      <w:pPr>
                        <w:rPr>
                          <w:rFonts w:ascii="Arial Narrow" w:hAnsi="Arial Narrow" w:cs="Arial"/>
                          <w:b/>
                          <w:sz w:val="28"/>
                          <w:szCs w:val="28"/>
                        </w:rPr>
                      </w:pPr>
                      <w:r>
                        <w:rPr>
                          <w:rFonts w:ascii="Arial Narrow" w:hAnsi="Arial Narrow" w:cs="Arial"/>
                          <w:b/>
                          <w:sz w:val="28"/>
                          <w:szCs w:val="28"/>
                        </w:rPr>
                        <w:t>OBČINA RIBNICA</w:t>
                      </w:r>
                    </w:p>
                    <w:p w14:paraId="141F3269" w14:textId="77777777" w:rsidR="00352725" w:rsidRDefault="00352725" w:rsidP="00352725">
                      <w:pPr>
                        <w:rPr>
                          <w:rFonts w:ascii="Arial Narrow" w:hAnsi="Arial Narrow" w:cs="Arial"/>
                          <w:sz w:val="28"/>
                          <w:szCs w:val="28"/>
                        </w:rPr>
                      </w:pPr>
                      <w:r>
                        <w:rPr>
                          <w:rFonts w:ascii="Arial Narrow" w:hAnsi="Arial Narrow" w:cs="Arial"/>
                          <w:sz w:val="28"/>
                          <w:szCs w:val="28"/>
                        </w:rPr>
                        <w:t>Gorenjska cesta 3</w:t>
                      </w:r>
                    </w:p>
                    <w:p w14:paraId="0BDDAE14" w14:textId="77777777" w:rsidR="00352725" w:rsidRDefault="00352725" w:rsidP="00352725">
                      <w:pPr>
                        <w:rPr>
                          <w:rFonts w:ascii="Arial Narrow" w:hAnsi="Arial Narrow" w:cs="Arial"/>
                          <w:sz w:val="28"/>
                          <w:szCs w:val="28"/>
                        </w:rPr>
                      </w:pPr>
                    </w:p>
                    <w:p w14:paraId="526BF720" w14:textId="77777777" w:rsidR="00352725" w:rsidRDefault="00352725" w:rsidP="00352725">
                      <w:pPr>
                        <w:rPr>
                          <w:rFonts w:ascii="Arial Narrow" w:hAnsi="Arial Narrow" w:cs="Arial"/>
                          <w:b/>
                          <w:sz w:val="28"/>
                          <w:szCs w:val="28"/>
                          <w:u w:val="single"/>
                        </w:rPr>
                      </w:pPr>
                      <w:r>
                        <w:rPr>
                          <w:rFonts w:ascii="Arial Narrow" w:hAnsi="Arial Narrow" w:cs="Arial"/>
                          <w:b/>
                          <w:sz w:val="28"/>
                          <w:szCs w:val="28"/>
                          <w:u w:val="single"/>
                        </w:rPr>
                        <w:t>1310    RIBNICA</w:t>
                      </w:r>
                    </w:p>
                  </w:txbxContent>
                </v:textbox>
              </v:shape>
            </w:pict>
          </mc:Fallback>
        </mc:AlternateContent>
      </w:r>
    </w:p>
    <w:p w14:paraId="2F2F52F1"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458DBC72"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69833389"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695CEB9A" w14:textId="77777777" w:rsidR="00352725" w:rsidRPr="003601DA" w:rsidRDefault="00352725" w:rsidP="00352725">
      <w:pPr>
        <w:pStyle w:val="p"/>
        <w:spacing w:before="0" w:after="0"/>
        <w:ind w:left="0" w:right="0" w:firstLine="0"/>
        <w:rPr>
          <w:rFonts w:ascii="Arial Narrow" w:hAnsi="Arial Narrow"/>
          <w:b/>
          <w:color w:val="auto"/>
          <w:sz w:val="24"/>
          <w:szCs w:val="24"/>
        </w:rPr>
      </w:pPr>
      <w:r w:rsidRPr="00216B45">
        <w:rPr>
          <w:noProof/>
          <w:color w:val="auto"/>
        </w:rPr>
        <mc:AlternateContent>
          <mc:Choice Requires="wps">
            <w:drawing>
              <wp:anchor distT="0" distB="0" distL="114935" distR="114935" simplePos="0" relativeHeight="251665408" behindDoc="0" locked="0" layoutInCell="1" allowOverlap="1" wp14:anchorId="22E3CCF0" wp14:editId="1839E1B7">
                <wp:simplePos x="0" y="0"/>
                <wp:positionH relativeFrom="column">
                  <wp:posOffset>455930</wp:posOffset>
                </wp:positionH>
                <wp:positionV relativeFrom="paragraph">
                  <wp:posOffset>4445</wp:posOffset>
                </wp:positionV>
                <wp:extent cx="2515235" cy="572135"/>
                <wp:effectExtent l="10795" t="6985" r="7620" b="11430"/>
                <wp:wrapNone/>
                <wp:docPr id="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235" cy="572135"/>
                        </a:xfrm>
                        <a:prstGeom prst="rect">
                          <a:avLst/>
                        </a:prstGeom>
                        <a:solidFill>
                          <a:srgbClr val="FFFFFF"/>
                        </a:solidFill>
                        <a:ln w="6350">
                          <a:solidFill>
                            <a:srgbClr val="000000"/>
                          </a:solidFill>
                          <a:miter lim="800000"/>
                          <a:headEnd/>
                          <a:tailEnd/>
                        </a:ln>
                      </wps:spPr>
                      <wps:txbx>
                        <w:txbxContent>
                          <w:p w14:paraId="12F479DE" w14:textId="77777777" w:rsidR="00352725" w:rsidRDefault="00352725" w:rsidP="00352725">
                            <w:pPr>
                              <w:rPr>
                                <w:rFonts w:ascii="Arial Narrow" w:hAnsi="Arial Narrow" w:cs="Arial"/>
                                <w:szCs w:val="22"/>
                              </w:rPr>
                            </w:pPr>
                            <w:r>
                              <w:rPr>
                                <w:rFonts w:ascii="Arial Narrow" w:hAnsi="Arial Narrow" w:cs="Arial"/>
                                <w:szCs w:val="22"/>
                              </w:rPr>
                              <w:t>Ne odpiraj – vloga turizem</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3CCF0" id="Polje z besedilom 4" o:spid="_x0000_s1028" type="#_x0000_t202" style="position:absolute;left:0;text-align:left;margin-left:35.9pt;margin-top:.35pt;width:198.05pt;height:45.05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" strokeweight=".5pt">
                <v:textbox inset="7.45pt,3.85pt,7.45pt,3.85pt">
                  <w:txbxContent>
                    <w:p w14:paraId="12F479DE" w14:textId="77777777" w:rsidR="00352725" w:rsidRDefault="00352725" w:rsidP="00352725">
                      <w:pPr>
                        <w:rPr>
                          <w:rFonts w:ascii="Arial Narrow" w:hAnsi="Arial Narrow" w:cs="Arial"/>
                          <w:szCs w:val="22"/>
                        </w:rPr>
                      </w:pPr>
                      <w:r>
                        <w:rPr>
                          <w:rFonts w:ascii="Arial Narrow" w:hAnsi="Arial Narrow" w:cs="Arial"/>
                          <w:szCs w:val="22"/>
                        </w:rPr>
                        <w:t>Ne odpiraj – vloga turizem</w:t>
                      </w:r>
                    </w:p>
                  </w:txbxContent>
                </v:textbox>
              </v:shape>
            </w:pict>
          </mc:Fallback>
        </mc:AlternateContent>
      </w:r>
    </w:p>
    <w:p w14:paraId="2CC7752C"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7AE6E6FB"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07382EC3"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1166A0D2"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293451B0" w14:textId="77777777" w:rsidR="00352725" w:rsidRPr="003601DA" w:rsidRDefault="00352725" w:rsidP="00352725">
      <w:pPr>
        <w:pStyle w:val="p"/>
        <w:spacing w:before="0" w:after="0"/>
        <w:ind w:left="0" w:right="0" w:firstLine="0"/>
        <w:rPr>
          <w:rFonts w:ascii="Arial Narrow" w:hAnsi="Arial Narrow"/>
          <w:b/>
          <w:color w:val="auto"/>
          <w:sz w:val="24"/>
          <w:szCs w:val="24"/>
        </w:rPr>
      </w:pPr>
    </w:p>
    <w:p w14:paraId="4347DF21" w14:textId="77777777" w:rsidR="00352725" w:rsidRDefault="00352725" w:rsidP="00352725">
      <w:pPr>
        <w:rPr>
          <w:rFonts w:ascii="Arial Narrow" w:hAnsi="Arial Narrow"/>
          <w:sz w:val="22"/>
          <w:szCs w:val="22"/>
        </w:rPr>
      </w:pPr>
    </w:p>
    <w:p w14:paraId="2ECA6B21" w14:textId="507F6B65" w:rsidR="00352725" w:rsidRPr="00352725" w:rsidRDefault="00352725" w:rsidP="00352725">
      <w:pPr>
        <w:rPr>
          <w:rFonts w:ascii="Arial Narrow" w:hAnsi="Arial Narrow"/>
          <w:sz w:val="22"/>
          <w:szCs w:val="22"/>
        </w:rPr>
      </w:pPr>
      <w:r w:rsidRPr="00352725">
        <w:rPr>
          <w:rFonts w:ascii="Arial Narrow" w:hAnsi="Arial Narrow"/>
          <w:sz w:val="22"/>
          <w:szCs w:val="22"/>
        </w:rPr>
        <w:t xml:space="preserve">Vloge, ki ne bodo prispele do roka ali v zaprti v kuverti opremljeno kot je navedeno zgoraj, bodo zavržene s sklepom. </w:t>
      </w:r>
    </w:p>
    <w:p w14:paraId="7269BDB0" w14:textId="77777777" w:rsidR="00827F09" w:rsidRDefault="00827F09" w:rsidP="00827F09">
      <w:pPr>
        <w:pStyle w:val="Naslov1"/>
        <w:pBdr>
          <w:top w:val="single" w:sz="4" w:space="1" w:color="000000"/>
          <w:left w:val="single" w:sz="4" w:space="4" w:color="000000"/>
          <w:bottom w:val="single" w:sz="4" w:space="1" w:color="000000"/>
          <w:right w:val="single" w:sz="4" w:space="4" w:color="000000"/>
        </w:pBdr>
        <w:jc w:val="center"/>
        <w:rPr>
          <w:rFonts w:ascii="Arial Narrow" w:hAnsi="Arial Narrow" w:cs="Microsoft Sans Serif"/>
        </w:rPr>
      </w:pPr>
      <w:bookmarkStart w:id="1" w:name="_Toc223743671"/>
      <w:r w:rsidRPr="003601DA">
        <w:rPr>
          <w:rFonts w:ascii="Arial Narrow" w:hAnsi="Arial Narrow" w:cs="Microsoft Sans Serif"/>
        </w:rPr>
        <w:lastRenderedPageBreak/>
        <w:t>KRITERIJI IN MERILA</w:t>
      </w:r>
      <w:bookmarkEnd w:id="1"/>
    </w:p>
    <w:tbl>
      <w:tblPr>
        <w:tblW w:w="26601" w:type="dxa"/>
        <w:tblInd w:w="47" w:type="dxa"/>
        <w:tblCellMar>
          <w:left w:w="70" w:type="dxa"/>
          <w:right w:w="70" w:type="dxa"/>
        </w:tblCellMar>
        <w:tblLook w:val="0000" w:firstRow="0" w:lastRow="0" w:firstColumn="0" w:lastColumn="0" w:noHBand="0" w:noVBand="0"/>
      </w:tblPr>
      <w:tblGrid>
        <w:gridCol w:w="350"/>
        <w:gridCol w:w="2735"/>
        <w:gridCol w:w="5600"/>
        <w:gridCol w:w="1225"/>
        <w:gridCol w:w="5563"/>
        <w:gridCol w:w="5564"/>
        <w:gridCol w:w="5564"/>
      </w:tblGrid>
      <w:tr w:rsidR="00827F09" w:rsidRPr="005C375A" w14:paraId="478667EB" w14:textId="77777777" w:rsidTr="004D4559">
        <w:trPr>
          <w:gridAfter w:val="3"/>
          <w:wAfter w:w="16691" w:type="dxa"/>
          <w:trHeight w:val="540"/>
          <w:tblHeader/>
        </w:trPr>
        <w:tc>
          <w:tcPr>
            <w:tcW w:w="350" w:type="dxa"/>
            <w:tcBorders>
              <w:top w:val="double" w:sz="6" w:space="0" w:color="auto"/>
              <w:left w:val="double" w:sz="6" w:space="0" w:color="auto"/>
              <w:bottom w:val="double" w:sz="6" w:space="0" w:color="auto"/>
              <w:right w:val="single" w:sz="8" w:space="0" w:color="auto"/>
            </w:tcBorders>
            <w:shd w:val="clear" w:color="auto" w:fill="C0C0C0"/>
            <w:noWrap/>
            <w:vAlign w:val="bottom"/>
          </w:tcPr>
          <w:p w14:paraId="5D9EFB0D" w14:textId="77777777" w:rsidR="00827F09" w:rsidRPr="005C375A" w:rsidRDefault="00827F09" w:rsidP="004D4559">
            <w:pPr>
              <w:suppressAutoHyphens w:val="0"/>
              <w:jc w:val="center"/>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Št.</w:t>
            </w:r>
          </w:p>
        </w:tc>
        <w:tc>
          <w:tcPr>
            <w:tcW w:w="2735" w:type="dxa"/>
            <w:tcBorders>
              <w:top w:val="double" w:sz="6" w:space="0" w:color="auto"/>
              <w:left w:val="nil"/>
              <w:bottom w:val="double" w:sz="6" w:space="0" w:color="auto"/>
              <w:right w:val="single" w:sz="8" w:space="0" w:color="auto"/>
            </w:tcBorders>
            <w:shd w:val="clear" w:color="auto" w:fill="C0C0C0"/>
            <w:noWrap/>
            <w:vAlign w:val="bottom"/>
          </w:tcPr>
          <w:p w14:paraId="37121424" w14:textId="77777777" w:rsidR="00827F09" w:rsidRPr="005C375A" w:rsidRDefault="00827F09" w:rsidP="004D4559">
            <w:pPr>
              <w:suppressAutoHyphens w:val="0"/>
              <w:jc w:val="center"/>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Zbirni opis kriterija</w:t>
            </w:r>
          </w:p>
        </w:tc>
        <w:tc>
          <w:tcPr>
            <w:tcW w:w="5600" w:type="dxa"/>
            <w:tcBorders>
              <w:top w:val="double" w:sz="6" w:space="0" w:color="auto"/>
              <w:left w:val="nil"/>
              <w:bottom w:val="double" w:sz="6" w:space="0" w:color="auto"/>
              <w:right w:val="single" w:sz="8" w:space="0" w:color="auto"/>
            </w:tcBorders>
            <w:shd w:val="clear" w:color="auto" w:fill="C0C0C0"/>
            <w:noWrap/>
            <w:vAlign w:val="bottom"/>
          </w:tcPr>
          <w:p w14:paraId="4B9B6A91" w14:textId="77777777" w:rsidR="00827F09" w:rsidRPr="005C375A" w:rsidRDefault="00827F09" w:rsidP="004D4559">
            <w:pPr>
              <w:suppressAutoHyphens w:val="0"/>
              <w:jc w:val="center"/>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Posamičen opis kriterija</w:t>
            </w:r>
          </w:p>
        </w:tc>
        <w:tc>
          <w:tcPr>
            <w:tcW w:w="1225" w:type="dxa"/>
            <w:tcBorders>
              <w:top w:val="double" w:sz="6" w:space="0" w:color="auto"/>
              <w:left w:val="nil"/>
              <w:bottom w:val="double" w:sz="6" w:space="0" w:color="auto"/>
              <w:right w:val="double" w:sz="6" w:space="0" w:color="auto"/>
            </w:tcBorders>
            <w:shd w:val="clear" w:color="auto" w:fill="C0C0C0"/>
            <w:vAlign w:val="bottom"/>
          </w:tcPr>
          <w:p w14:paraId="24540D13" w14:textId="77777777" w:rsidR="00827F09" w:rsidRPr="005C375A" w:rsidRDefault="00827F09" w:rsidP="004D4559">
            <w:pPr>
              <w:suppressAutoHyphens w:val="0"/>
              <w:jc w:val="center"/>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Najvišje št. točk</w:t>
            </w:r>
          </w:p>
        </w:tc>
      </w:tr>
      <w:tr w:rsidR="00827F09" w:rsidRPr="005C375A" w14:paraId="5CA552A1" w14:textId="77777777" w:rsidTr="004D4559">
        <w:trPr>
          <w:gridAfter w:val="3"/>
          <w:wAfter w:w="16691" w:type="dxa"/>
          <w:trHeight w:val="285"/>
        </w:trPr>
        <w:tc>
          <w:tcPr>
            <w:tcW w:w="9910" w:type="dxa"/>
            <w:gridSpan w:val="4"/>
            <w:tcBorders>
              <w:top w:val="double" w:sz="6" w:space="0" w:color="auto"/>
              <w:left w:val="double" w:sz="6" w:space="0" w:color="auto"/>
              <w:bottom w:val="single" w:sz="8" w:space="0" w:color="auto"/>
              <w:right w:val="double" w:sz="6" w:space="0" w:color="000000"/>
            </w:tcBorders>
            <w:shd w:val="clear" w:color="auto" w:fill="FFFFCC"/>
            <w:noWrap/>
            <w:vAlign w:val="bottom"/>
          </w:tcPr>
          <w:p w14:paraId="0A4D904B" w14:textId="77777777" w:rsidR="00827F09" w:rsidRPr="005C375A" w:rsidRDefault="00827F09" w:rsidP="004D4559">
            <w:pPr>
              <w:suppressAutoHyphens w:val="0"/>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 xml:space="preserve">                                                                                       </w:t>
            </w:r>
            <w:r w:rsidRPr="005C375A">
              <w:rPr>
                <w:rFonts w:ascii="Arial Narrow" w:hAnsi="Arial Narrow" w:cs="Arial"/>
                <w:b/>
                <w:bCs/>
                <w:color w:val="333333"/>
                <w:sz w:val="20"/>
                <w:szCs w:val="20"/>
                <w:lang w:eastAsia="sl-SI"/>
              </w:rPr>
              <w:t>REDNA DEJAVNOST</w:t>
            </w:r>
            <w:r>
              <w:rPr>
                <w:rFonts w:ascii="Arial Narrow" w:hAnsi="Arial Narrow" w:cs="Arial"/>
                <w:b/>
                <w:bCs/>
                <w:color w:val="333333"/>
                <w:sz w:val="20"/>
                <w:szCs w:val="20"/>
                <w:lang w:eastAsia="sl-SI"/>
              </w:rPr>
              <w:t xml:space="preserve">                                                                        </w:t>
            </w:r>
          </w:p>
        </w:tc>
      </w:tr>
      <w:tr w:rsidR="00827F09" w:rsidRPr="005C375A" w14:paraId="06E65469" w14:textId="77777777" w:rsidTr="004D4559">
        <w:trPr>
          <w:gridAfter w:val="3"/>
          <w:wAfter w:w="16691" w:type="dxa"/>
          <w:cantSplit/>
          <w:trHeight w:hRule="exact" w:val="602"/>
        </w:trPr>
        <w:tc>
          <w:tcPr>
            <w:tcW w:w="350" w:type="dxa"/>
            <w:vMerge w:val="restart"/>
            <w:tcBorders>
              <w:top w:val="nil"/>
              <w:left w:val="double" w:sz="6" w:space="0" w:color="auto"/>
              <w:right w:val="single" w:sz="8" w:space="0" w:color="auto"/>
            </w:tcBorders>
            <w:shd w:val="clear" w:color="auto" w:fill="auto"/>
            <w:noWrap/>
          </w:tcPr>
          <w:p w14:paraId="4D5FCBF8" w14:textId="77777777" w:rsidR="00827F09" w:rsidRPr="005C375A" w:rsidRDefault="00827F09" w:rsidP="004D4559">
            <w:pPr>
              <w:suppressAutoHyphens w:val="0"/>
              <w:rPr>
                <w:rFonts w:ascii="Arial Narrow" w:hAnsi="Arial Narrow" w:cs="Arial"/>
                <w:color w:val="333333"/>
                <w:sz w:val="20"/>
                <w:szCs w:val="20"/>
                <w:lang w:eastAsia="sl-SI"/>
              </w:rPr>
            </w:pPr>
            <w:r w:rsidRPr="005C375A">
              <w:rPr>
                <w:rFonts w:ascii="Arial Narrow" w:hAnsi="Arial Narrow" w:cs="Arial"/>
                <w:color w:val="333333"/>
                <w:sz w:val="20"/>
                <w:szCs w:val="20"/>
                <w:lang w:eastAsia="sl-SI"/>
              </w:rPr>
              <w:t>1.</w:t>
            </w:r>
          </w:p>
        </w:tc>
        <w:tc>
          <w:tcPr>
            <w:tcW w:w="2735" w:type="dxa"/>
            <w:vMerge w:val="restart"/>
            <w:tcBorders>
              <w:top w:val="nil"/>
              <w:left w:val="single" w:sz="8" w:space="0" w:color="auto"/>
              <w:right w:val="single" w:sz="8" w:space="0" w:color="auto"/>
            </w:tcBorders>
            <w:shd w:val="clear" w:color="auto" w:fill="auto"/>
          </w:tcPr>
          <w:p w14:paraId="6F20CEFE" w14:textId="77777777" w:rsidR="00827F09" w:rsidRDefault="00827F09" w:rsidP="004D4559">
            <w:pPr>
              <w:suppressAutoHyphens w:val="0"/>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Sredstva za redno dejavnost turističnega društva</w:t>
            </w:r>
          </w:p>
          <w:p w14:paraId="58B1E7AC" w14:textId="77777777" w:rsidR="00827F09" w:rsidRPr="005C375A" w:rsidRDefault="00827F09" w:rsidP="004D4559">
            <w:pPr>
              <w:suppressAutoHyphens w:val="0"/>
              <w:rPr>
                <w:rFonts w:ascii="Arial Narrow" w:hAnsi="Arial Narrow" w:cs="Arial"/>
                <w:b/>
                <w:bCs/>
                <w:color w:val="333333"/>
                <w:sz w:val="20"/>
                <w:szCs w:val="20"/>
                <w:lang w:eastAsia="sl-SI"/>
              </w:rPr>
            </w:pPr>
            <w:r w:rsidRPr="00692E3B">
              <w:rPr>
                <w:rFonts w:ascii="Arial Narrow" w:hAnsi="Arial Narrow" w:cs="Arial"/>
                <w:color w:val="333333"/>
                <w:sz w:val="20"/>
                <w:szCs w:val="20"/>
                <w:lang w:eastAsia="sl-SI"/>
              </w:rPr>
              <w:t>/V primeru, da je društvo iz tega naslova že prejelo sredstva po kateremkoli javnem razpisu, se sredstev ne more pridobiti./</w:t>
            </w:r>
          </w:p>
        </w:tc>
        <w:tc>
          <w:tcPr>
            <w:tcW w:w="5600" w:type="dxa"/>
            <w:tcBorders>
              <w:top w:val="single" w:sz="8" w:space="0" w:color="auto"/>
              <w:left w:val="nil"/>
              <w:bottom w:val="single" w:sz="8" w:space="0" w:color="auto"/>
              <w:right w:val="double" w:sz="6" w:space="0" w:color="000000"/>
            </w:tcBorders>
            <w:shd w:val="clear" w:color="auto" w:fill="auto"/>
            <w:noWrap/>
          </w:tcPr>
          <w:p w14:paraId="3C11A600" w14:textId="77777777" w:rsidR="00827F09" w:rsidRPr="00692E3B" w:rsidRDefault="00827F09" w:rsidP="004D4559">
            <w:pPr>
              <w:suppressAutoHyphens w:val="0"/>
              <w:rPr>
                <w:rFonts w:ascii="Arial Narrow" w:hAnsi="Arial Narrow" w:cs="Arial"/>
                <w:color w:val="333333"/>
                <w:sz w:val="22"/>
                <w:szCs w:val="22"/>
                <w:lang w:eastAsia="sl-SI"/>
              </w:rPr>
            </w:pPr>
            <w:r w:rsidRPr="00AA6305">
              <w:rPr>
                <w:rFonts w:ascii="Arial Narrow" w:hAnsi="Arial Narrow" w:cs="Arial"/>
                <w:b/>
                <w:bCs/>
                <w:color w:val="333333"/>
                <w:sz w:val="20"/>
                <w:szCs w:val="20"/>
                <w:lang w:eastAsia="sl-SI"/>
              </w:rPr>
              <w:t>1</w:t>
            </w:r>
            <w:r w:rsidRPr="00AA6305">
              <w:rPr>
                <w:rFonts w:ascii="Arial Narrow" w:hAnsi="Arial Narrow" w:cs="Arial"/>
                <w:b/>
                <w:bCs/>
                <w:color w:val="333333"/>
                <w:sz w:val="22"/>
                <w:szCs w:val="22"/>
                <w:lang w:eastAsia="sl-SI"/>
              </w:rPr>
              <w:t>.</w:t>
            </w:r>
            <w:r w:rsidRPr="00692E3B">
              <w:rPr>
                <w:rFonts w:ascii="Arial Narrow" w:hAnsi="Arial Narrow" w:cs="Arial"/>
                <w:color w:val="333333"/>
                <w:sz w:val="22"/>
                <w:szCs w:val="22"/>
                <w:lang w:eastAsia="sl-SI"/>
              </w:rPr>
              <w:t xml:space="preserve"> </w:t>
            </w:r>
            <w:r w:rsidRPr="00692E3B">
              <w:rPr>
                <w:rFonts w:ascii="Arial Narrow" w:hAnsi="Arial Narrow" w:cs="Arial"/>
                <w:b/>
                <w:bCs/>
                <w:color w:val="333333"/>
                <w:sz w:val="22"/>
                <w:szCs w:val="22"/>
                <w:lang w:eastAsia="sl-SI"/>
              </w:rPr>
              <w:t>Redna dejavnost društva</w:t>
            </w:r>
            <w:r>
              <w:rPr>
                <w:rFonts w:ascii="Arial Narrow" w:hAnsi="Arial Narrow" w:cs="Arial"/>
                <w:b/>
                <w:bCs/>
                <w:color w:val="333333"/>
                <w:sz w:val="22"/>
                <w:szCs w:val="22"/>
                <w:lang w:eastAsia="sl-SI"/>
              </w:rPr>
              <w:t xml:space="preserve"> </w:t>
            </w:r>
            <w:r w:rsidRPr="00692E3B">
              <w:rPr>
                <w:rFonts w:ascii="Arial Narrow" w:hAnsi="Arial Narrow" w:cs="Arial"/>
                <w:bCs/>
                <w:color w:val="333333"/>
                <w:sz w:val="22"/>
                <w:szCs w:val="22"/>
                <w:lang w:eastAsia="sl-SI"/>
              </w:rPr>
              <w:t xml:space="preserve">- </w:t>
            </w:r>
            <w:r w:rsidRPr="000E7CEF">
              <w:rPr>
                <w:rFonts w:ascii="Arial Narrow" w:hAnsi="Arial Narrow" w:cs="Arial"/>
                <w:bCs/>
                <w:color w:val="333333"/>
                <w:sz w:val="22"/>
                <w:szCs w:val="22"/>
                <w:lang w:eastAsia="sl-SI"/>
              </w:rPr>
              <w:t>poročilo preteklega in program tekočega leta</w:t>
            </w:r>
          </w:p>
          <w:p w14:paraId="0C1A12CA" w14:textId="77777777" w:rsidR="00827F09" w:rsidRPr="00692E3B" w:rsidRDefault="00827F09" w:rsidP="004D4559">
            <w:pPr>
              <w:suppressAutoHyphens w:val="0"/>
              <w:rPr>
                <w:rFonts w:ascii="Arial Narrow" w:hAnsi="Arial Narrow" w:cs="Arial"/>
                <w:color w:val="333333"/>
                <w:sz w:val="22"/>
                <w:szCs w:val="22"/>
                <w:lang w:eastAsia="sl-SI"/>
              </w:rPr>
            </w:pPr>
          </w:p>
        </w:tc>
        <w:tc>
          <w:tcPr>
            <w:tcW w:w="1225" w:type="dxa"/>
            <w:tcBorders>
              <w:top w:val="single" w:sz="8" w:space="0" w:color="auto"/>
              <w:left w:val="nil"/>
              <w:bottom w:val="single" w:sz="8" w:space="0" w:color="auto"/>
              <w:right w:val="double" w:sz="6" w:space="0" w:color="000000"/>
            </w:tcBorders>
            <w:shd w:val="clear" w:color="auto" w:fill="BFBFBF"/>
          </w:tcPr>
          <w:p w14:paraId="5F4F791E" w14:textId="77777777" w:rsidR="00827F09" w:rsidRPr="00692E3B" w:rsidRDefault="00827F09" w:rsidP="004D4559">
            <w:pPr>
              <w:suppressAutoHyphens w:val="0"/>
              <w:rPr>
                <w:rFonts w:ascii="Arial Narrow" w:hAnsi="Arial Narrow" w:cs="Arial"/>
                <w:b/>
                <w:color w:val="333333"/>
                <w:sz w:val="20"/>
                <w:szCs w:val="20"/>
                <w:lang w:eastAsia="sl-SI"/>
              </w:rPr>
            </w:pPr>
            <w:r w:rsidRPr="00692E3B">
              <w:rPr>
                <w:rFonts w:ascii="Arial Narrow" w:hAnsi="Arial Narrow" w:cs="Arial"/>
                <w:b/>
                <w:color w:val="333333"/>
                <w:sz w:val="20"/>
                <w:szCs w:val="20"/>
                <w:lang w:eastAsia="sl-SI"/>
              </w:rPr>
              <w:t>1 točka</w:t>
            </w:r>
          </w:p>
        </w:tc>
      </w:tr>
      <w:tr w:rsidR="00827F09" w:rsidRPr="005C375A" w14:paraId="40E1FD73" w14:textId="77777777" w:rsidTr="004D4559">
        <w:trPr>
          <w:gridAfter w:val="3"/>
          <w:wAfter w:w="16691" w:type="dxa"/>
          <w:trHeight w:val="750"/>
        </w:trPr>
        <w:tc>
          <w:tcPr>
            <w:tcW w:w="350" w:type="dxa"/>
            <w:vMerge/>
            <w:tcBorders>
              <w:left w:val="double" w:sz="6" w:space="0" w:color="auto"/>
              <w:bottom w:val="single" w:sz="8" w:space="0" w:color="000000"/>
              <w:right w:val="single" w:sz="8" w:space="0" w:color="auto"/>
            </w:tcBorders>
            <w:vAlign w:val="center"/>
          </w:tcPr>
          <w:p w14:paraId="4D40F1D2" w14:textId="77777777" w:rsidR="00827F09" w:rsidRPr="005C375A" w:rsidRDefault="00827F09" w:rsidP="004D4559">
            <w:pPr>
              <w:suppressAutoHyphens w:val="0"/>
              <w:rPr>
                <w:rFonts w:ascii="Arial Narrow" w:hAnsi="Arial Narrow" w:cs="Arial"/>
                <w:color w:val="333333"/>
                <w:sz w:val="20"/>
                <w:szCs w:val="20"/>
                <w:lang w:eastAsia="sl-SI"/>
              </w:rPr>
            </w:pPr>
          </w:p>
        </w:tc>
        <w:tc>
          <w:tcPr>
            <w:tcW w:w="2735" w:type="dxa"/>
            <w:vMerge/>
            <w:tcBorders>
              <w:left w:val="single" w:sz="8" w:space="0" w:color="auto"/>
              <w:bottom w:val="single" w:sz="8" w:space="0" w:color="000000"/>
              <w:right w:val="single" w:sz="8" w:space="0" w:color="auto"/>
            </w:tcBorders>
            <w:vAlign w:val="center"/>
          </w:tcPr>
          <w:p w14:paraId="4F89EF89" w14:textId="77777777" w:rsidR="00827F09" w:rsidRPr="005C375A" w:rsidRDefault="00827F09" w:rsidP="004D4559">
            <w:pPr>
              <w:suppressAutoHyphens w:val="0"/>
              <w:rPr>
                <w:rFonts w:ascii="Arial Narrow" w:hAnsi="Arial Narrow" w:cs="Arial"/>
                <w:b/>
                <w:bCs/>
                <w:color w:val="333333"/>
                <w:sz w:val="20"/>
                <w:szCs w:val="20"/>
                <w:lang w:eastAsia="sl-SI"/>
              </w:rPr>
            </w:pPr>
          </w:p>
        </w:tc>
        <w:tc>
          <w:tcPr>
            <w:tcW w:w="5600" w:type="dxa"/>
            <w:tcBorders>
              <w:top w:val="single" w:sz="4" w:space="0" w:color="auto"/>
              <w:left w:val="single" w:sz="8" w:space="0" w:color="auto"/>
              <w:bottom w:val="single" w:sz="4" w:space="0" w:color="auto"/>
              <w:right w:val="single" w:sz="4" w:space="0" w:color="auto"/>
            </w:tcBorders>
            <w:shd w:val="clear" w:color="auto" w:fill="auto"/>
            <w:noWrap/>
          </w:tcPr>
          <w:p w14:paraId="79B74A56" w14:textId="77777777" w:rsidR="00827F09" w:rsidRPr="00692E3B" w:rsidRDefault="00827F09" w:rsidP="004D4559">
            <w:pPr>
              <w:suppressAutoHyphens w:val="0"/>
              <w:jc w:val="both"/>
              <w:rPr>
                <w:rFonts w:ascii="Arial Narrow" w:hAnsi="Arial Narrow" w:cs="Arial"/>
                <w:b/>
                <w:bCs/>
                <w:color w:val="333333"/>
                <w:sz w:val="20"/>
                <w:szCs w:val="20"/>
                <w:lang w:eastAsia="sl-SI"/>
              </w:rPr>
            </w:pPr>
            <w:r w:rsidRPr="00692E3B">
              <w:rPr>
                <w:rFonts w:ascii="Arial Narrow" w:hAnsi="Arial Narrow" w:cs="Arial"/>
                <w:b/>
                <w:bCs/>
                <w:color w:val="333333"/>
                <w:sz w:val="20"/>
                <w:szCs w:val="20"/>
                <w:lang w:eastAsia="sl-SI"/>
              </w:rPr>
              <w:t>2</w:t>
            </w:r>
            <w:r w:rsidRPr="00692E3B">
              <w:rPr>
                <w:rFonts w:ascii="Arial Narrow" w:hAnsi="Arial Narrow" w:cs="Arial"/>
                <w:b/>
                <w:bCs/>
                <w:color w:val="333333"/>
                <w:sz w:val="22"/>
                <w:szCs w:val="22"/>
                <w:lang w:eastAsia="sl-SI"/>
              </w:rPr>
              <w:t xml:space="preserve">. Delovanje turističnega podmladka v okviru društva </w:t>
            </w:r>
          </w:p>
          <w:p w14:paraId="07ABB0D8" w14:textId="77777777" w:rsidR="00827F09" w:rsidRPr="000E7CEF" w:rsidRDefault="00827F09" w:rsidP="004D4559">
            <w:pPr>
              <w:suppressAutoHyphens w:val="0"/>
              <w:jc w:val="both"/>
              <w:rPr>
                <w:rFonts w:ascii="Arial Narrow" w:hAnsi="Arial Narrow" w:cs="Arial"/>
                <w:b/>
                <w:bCs/>
                <w:color w:val="333333"/>
                <w:sz w:val="22"/>
                <w:szCs w:val="22"/>
                <w:lang w:eastAsia="sl-SI"/>
              </w:rPr>
            </w:pPr>
            <w:r w:rsidRPr="000E7CEF">
              <w:rPr>
                <w:rFonts w:ascii="Arial Narrow" w:hAnsi="Arial Narrow" w:cs="Arial"/>
                <w:b/>
                <w:bCs/>
                <w:color w:val="333333"/>
                <w:sz w:val="22"/>
                <w:szCs w:val="22"/>
                <w:lang w:eastAsia="sl-SI"/>
              </w:rPr>
              <w:t xml:space="preserve">    </w:t>
            </w:r>
            <w:r w:rsidRPr="000E7CEF">
              <w:rPr>
                <w:rFonts w:ascii="Arial Narrow" w:hAnsi="Arial Narrow" w:cs="Arial"/>
                <w:bCs/>
                <w:color w:val="333333"/>
                <w:sz w:val="22"/>
                <w:szCs w:val="22"/>
                <w:lang w:eastAsia="sl-SI"/>
              </w:rPr>
              <w:t>(navesti konkretne aktivnosti na turističnem področju</w:t>
            </w:r>
            <w:r>
              <w:rPr>
                <w:rFonts w:ascii="Arial Narrow" w:hAnsi="Arial Narrow" w:cs="Arial"/>
                <w:bCs/>
                <w:color w:val="333333"/>
                <w:sz w:val="22"/>
                <w:szCs w:val="22"/>
                <w:lang w:eastAsia="sl-SI"/>
              </w:rPr>
              <w:t xml:space="preserve"> in število članov mlajših od 30 let</w:t>
            </w:r>
            <w:r w:rsidRPr="000E7CEF">
              <w:rPr>
                <w:rFonts w:ascii="Arial Narrow" w:hAnsi="Arial Narrow" w:cs="Arial"/>
                <w:bCs/>
                <w:color w:val="333333"/>
                <w:sz w:val="22"/>
                <w:szCs w:val="22"/>
                <w:lang w:eastAsia="sl-SI"/>
              </w:rPr>
              <w:t>)</w:t>
            </w:r>
          </w:p>
        </w:tc>
        <w:tc>
          <w:tcPr>
            <w:tcW w:w="1225" w:type="dxa"/>
            <w:tcBorders>
              <w:top w:val="nil"/>
              <w:left w:val="single" w:sz="4" w:space="0" w:color="auto"/>
              <w:bottom w:val="single" w:sz="8" w:space="0" w:color="auto"/>
              <w:right w:val="double" w:sz="6" w:space="0" w:color="auto"/>
            </w:tcBorders>
            <w:shd w:val="clear" w:color="auto" w:fill="C0C0C0"/>
            <w:noWrap/>
          </w:tcPr>
          <w:p w14:paraId="60ABFBA6" w14:textId="77777777" w:rsidR="00827F09" w:rsidRPr="004D5EBC" w:rsidRDefault="00827F09" w:rsidP="004D4559">
            <w:pPr>
              <w:suppressAutoHyphens w:val="0"/>
              <w:rPr>
                <w:rFonts w:ascii="Arial Narrow" w:hAnsi="Arial Narrow" w:cs="Arial"/>
                <w:b/>
                <w:color w:val="333333"/>
                <w:sz w:val="20"/>
                <w:szCs w:val="20"/>
                <w:lang w:eastAsia="sl-SI"/>
              </w:rPr>
            </w:pPr>
            <w:r w:rsidRPr="004D5EBC">
              <w:rPr>
                <w:rFonts w:ascii="Arial Narrow" w:hAnsi="Arial Narrow" w:cs="Arial"/>
                <w:b/>
                <w:color w:val="333333"/>
                <w:sz w:val="20"/>
                <w:szCs w:val="20"/>
                <w:lang w:eastAsia="sl-SI"/>
              </w:rPr>
              <w:t>1 točka</w:t>
            </w:r>
          </w:p>
        </w:tc>
      </w:tr>
      <w:tr w:rsidR="00827F09" w:rsidRPr="005C375A" w14:paraId="5621ABD9" w14:textId="77777777" w:rsidTr="004D4559">
        <w:trPr>
          <w:trHeight w:val="270"/>
        </w:trPr>
        <w:tc>
          <w:tcPr>
            <w:tcW w:w="9910" w:type="dxa"/>
            <w:gridSpan w:val="4"/>
            <w:tcBorders>
              <w:top w:val="nil"/>
              <w:left w:val="double" w:sz="6" w:space="0" w:color="auto"/>
              <w:bottom w:val="double" w:sz="6" w:space="0" w:color="auto"/>
              <w:right w:val="double" w:sz="6" w:space="0" w:color="000000"/>
            </w:tcBorders>
            <w:shd w:val="clear" w:color="auto" w:fill="auto"/>
            <w:noWrap/>
          </w:tcPr>
          <w:p w14:paraId="38C4FF11" w14:textId="77777777" w:rsidR="00827F09" w:rsidRPr="000E7CEF" w:rsidRDefault="00827F09" w:rsidP="004D4559">
            <w:pPr>
              <w:suppressAutoHyphens w:val="0"/>
              <w:jc w:val="center"/>
              <w:rPr>
                <w:rFonts w:ascii="Arial Narrow" w:hAnsi="Arial Narrow" w:cs="Arial"/>
                <w:b/>
                <w:bCs/>
                <w:i/>
                <w:iCs/>
                <w:color w:val="333333"/>
                <w:sz w:val="22"/>
                <w:szCs w:val="22"/>
                <w:u w:val="single"/>
                <w:lang w:eastAsia="sl-SI"/>
              </w:rPr>
            </w:pPr>
            <w:r w:rsidRPr="000E7CEF">
              <w:rPr>
                <w:rFonts w:ascii="Arial Narrow" w:hAnsi="Arial Narrow" w:cs="Arial"/>
                <w:b/>
                <w:bCs/>
                <w:i/>
                <w:iCs/>
                <w:color w:val="333333"/>
                <w:sz w:val="22"/>
                <w:szCs w:val="22"/>
                <w:u w:val="single"/>
                <w:lang w:eastAsia="sl-SI"/>
              </w:rPr>
              <w:t xml:space="preserve">                                         Najvišje skupno število točk za redno dejavnost:                 max. 2 točki</w:t>
            </w:r>
          </w:p>
        </w:tc>
        <w:tc>
          <w:tcPr>
            <w:tcW w:w="5563" w:type="dxa"/>
          </w:tcPr>
          <w:p w14:paraId="787A044B" w14:textId="77777777" w:rsidR="00827F09" w:rsidRPr="005C375A" w:rsidRDefault="00827F09" w:rsidP="004D4559">
            <w:pPr>
              <w:suppressAutoHyphens w:val="0"/>
              <w:rPr>
                <w:sz w:val="20"/>
                <w:szCs w:val="20"/>
                <w:lang w:eastAsia="sl-SI"/>
              </w:rPr>
            </w:pPr>
          </w:p>
        </w:tc>
        <w:tc>
          <w:tcPr>
            <w:tcW w:w="5564" w:type="dxa"/>
          </w:tcPr>
          <w:p w14:paraId="7C039845" w14:textId="77777777" w:rsidR="00827F09" w:rsidRPr="005C375A" w:rsidRDefault="00827F09" w:rsidP="004D4559">
            <w:pPr>
              <w:suppressAutoHyphens w:val="0"/>
              <w:rPr>
                <w:sz w:val="20"/>
                <w:szCs w:val="20"/>
                <w:lang w:eastAsia="sl-SI"/>
              </w:rPr>
            </w:pPr>
          </w:p>
        </w:tc>
        <w:tc>
          <w:tcPr>
            <w:tcW w:w="5564" w:type="dxa"/>
          </w:tcPr>
          <w:p w14:paraId="30F585FB" w14:textId="77777777" w:rsidR="00827F09" w:rsidRPr="005C375A" w:rsidRDefault="00827F09" w:rsidP="004D4559">
            <w:pPr>
              <w:suppressAutoHyphens w:val="0"/>
              <w:rPr>
                <w:rFonts w:ascii="Arial Narrow" w:hAnsi="Arial Narrow" w:cs="Arial"/>
                <w:color w:val="333333"/>
                <w:sz w:val="20"/>
                <w:szCs w:val="20"/>
                <w:lang w:eastAsia="sl-SI"/>
              </w:rPr>
            </w:pPr>
          </w:p>
        </w:tc>
      </w:tr>
      <w:tr w:rsidR="00827F09" w:rsidRPr="005C375A" w14:paraId="4A1580B2" w14:textId="77777777" w:rsidTr="004D4559">
        <w:trPr>
          <w:gridAfter w:val="3"/>
          <w:wAfter w:w="16691" w:type="dxa"/>
          <w:trHeight w:val="285"/>
        </w:trPr>
        <w:tc>
          <w:tcPr>
            <w:tcW w:w="9910" w:type="dxa"/>
            <w:gridSpan w:val="4"/>
            <w:tcBorders>
              <w:top w:val="double" w:sz="6" w:space="0" w:color="auto"/>
              <w:left w:val="double" w:sz="6" w:space="0" w:color="auto"/>
              <w:bottom w:val="single" w:sz="8" w:space="0" w:color="auto"/>
              <w:right w:val="double" w:sz="6" w:space="0" w:color="000000"/>
            </w:tcBorders>
            <w:shd w:val="clear" w:color="auto" w:fill="FFFFCC"/>
            <w:noWrap/>
            <w:vAlign w:val="bottom"/>
          </w:tcPr>
          <w:p w14:paraId="64CA907A" w14:textId="77777777" w:rsidR="00827F09" w:rsidRPr="005C375A" w:rsidRDefault="00827F09" w:rsidP="004D4559">
            <w:pPr>
              <w:suppressAutoHyphens w:val="0"/>
              <w:jc w:val="center"/>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 xml:space="preserve">                                                                                              </w:t>
            </w:r>
            <w:r w:rsidRPr="005C375A">
              <w:rPr>
                <w:rFonts w:ascii="Arial Narrow" w:hAnsi="Arial Narrow" w:cs="Arial"/>
                <w:b/>
                <w:bCs/>
                <w:color w:val="333333"/>
                <w:sz w:val="20"/>
                <w:szCs w:val="20"/>
                <w:lang w:eastAsia="sl-SI"/>
              </w:rPr>
              <w:t>PROJEKTI</w:t>
            </w:r>
            <w:r>
              <w:rPr>
                <w:rFonts w:ascii="Arial Narrow" w:hAnsi="Arial Narrow" w:cs="Arial"/>
                <w:b/>
                <w:bCs/>
                <w:color w:val="333333"/>
                <w:sz w:val="20"/>
                <w:szCs w:val="20"/>
                <w:lang w:eastAsia="sl-SI"/>
              </w:rPr>
              <w:t xml:space="preserve">                                                                             max</w:t>
            </w:r>
          </w:p>
        </w:tc>
      </w:tr>
      <w:tr w:rsidR="00827F09" w:rsidRPr="005C375A" w14:paraId="116974D0" w14:textId="77777777" w:rsidTr="004D4559">
        <w:trPr>
          <w:gridAfter w:val="3"/>
          <w:wAfter w:w="16691" w:type="dxa"/>
          <w:trHeight w:val="780"/>
        </w:trPr>
        <w:tc>
          <w:tcPr>
            <w:tcW w:w="350" w:type="dxa"/>
            <w:tcBorders>
              <w:top w:val="nil"/>
              <w:left w:val="double" w:sz="6" w:space="0" w:color="auto"/>
              <w:bottom w:val="nil"/>
              <w:right w:val="single" w:sz="8" w:space="0" w:color="auto"/>
            </w:tcBorders>
            <w:shd w:val="clear" w:color="auto" w:fill="auto"/>
            <w:noWrap/>
          </w:tcPr>
          <w:p w14:paraId="35F7077A" w14:textId="77777777" w:rsidR="00827F09" w:rsidRPr="004D5EBC" w:rsidRDefault="00827F09" w:rsidP="004D4559">
            <w:pPr>
              <w:suppressAutoHyphens w:val="0"/>
              <w:jc w:val="both"/>
              <w:rPr>
                <w:rFonts w:ascii="Arial Narrow" w:hAnsi="Arial Narrow" w:cs="Arial"/>
                <w:color w:val="333333"/>
                <w:sz w:val="20"/>
                <w:szCs w:val="20"/>
                <w:lang w:eastAsia="sl-SI"/>
              </w:rPr>
            </w:pPr>
            <w:r w:rsidRPr="004D5EBC">
              <w:rPr>
                <w:rFonts w:ascii="Arial Narrow" w:hAnsi="Arial Narrow" w:cs="Arial"/>
                <w:color w:val="333333"/>
                <w:sz w:val="20"/>
                <w:szCs w:val="20"/>
                <w:lang w:eastAsia="sl-SI"/>
              </w:rPr>
              <w:t>2.</w:t>
            </w:r>
          </w:p>
        </w:tc>
        <w:tc>
          <w:tcPr>
            <w:tcW w:w="2735" w:type="dxa"/>
            <w:tcBorders>
              <w:top w:val="nil"/>
              <w:left w:val="nil"/>
              <w:bottom w:val="single" w:sz="4" w:space="0" w:color="auto"/>
              <w:right w:val="single" w:sz="8" w:space="0" w:color="auto"/>
            </w:tcBorders>
            <w:shd w:val="clear" w:color="auto" w:fill="auto"/>
          </w:tcPr>
          <w:p w14:paraId="60E6B2DA" w14:textId="2978DD6B" w:rsidR="00827F09" w:rsidRPr="005C375A" w:rsidRDefault="00827F09" w:rsidP="004D4559">
            <w:pPr>
              <w:suppressAutoHyphens w:val="0"/>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Organizacija čistilnih akcij v krajih, ki jih pokrivajo turistična društva ali ostali organizatorji</w:t>
            </w:r>
          </w:p>
        </w:tc>
        <w:tc>
          <w:tcPr>
            <w:tcW w:w="5600" w:type="dxa"/>
            <w:tcBorders>
              <w:top w:val="nil"/>
              <w:left w:val="nil"/>
              <w:bottom w:val="nil"/>
              <w:right w:val="single" w:sz="8" w:space="0" w:color="auto"/>
            </w:tcBorders>
            <w:shd w:val="clear" w:color="auto" w:fill="auto"/>
            <w:noWrap/>
          </w:tcPr>
          <w:p w14:paraId="0D6845BE" w14:textId="77777777" w:rsidR="00827F09" w:rsidRPr="002B306F" w:rsidRDefault="00827F09" w:rsidP="004D4559">
            <w:pPr>
              <w:numPr>
                <w:ilvl w:val="0"/>
                <w:numId w:val="22"/>
              </w:numPr>
              <w:suppressAutoHyphens w:val="0"/>
              <w:rPr>
                <w:rFonts w:ascii="Arial Narrow" w:hAnsi="Arial Narrow" w:cs="Arial"/>
                <w:color w:val="000000"/>
                <w:sz w:val="22"/>
                <w:szCs w:val="22"/>
                <w:lang w:eastAsia="sl-SI"/>
              </w:rPr>
            </w:pPr>
            <w:r w:rsidRPr="00703F5C">
              <w:rPr>
                <w:rFonts w:ascii="Arial Narrow" w:hAnsi="Arial Narrow" w:cs="Arial"/>
                <w:color w:val="000000"/>
                <w:sz w:val="22"/>
                <w:szCs w:val="22"/>
                <w:lang w:eastAsia="sl-SI"/>
              </w:rPr>
              <w:t>Izvedba čistilne akcije</w:t>
            </w:r>
            <w:r w:rsidRPr="002B306F">
              <w:rPr>
                <w:rFonts w:ascii="Arial Narrow" w:hAnsi="Arial Narrow" w:cs="Arial"/>
                <w:color w:val="000000"/>
                <w:sz w:val="22"/>
                <w:szCs w:val="22"/>
                <w:lang w:eastAsia="sl-SI"/>
              </w:rPr>
              <w:t xml:space="preserve"> (sodelovanje nad 10 članov)</w:t>
            </w:r>
          </w:p>
        </w:tc>
        <w:tc>
          <w:tcPr>
            <w:tcW w:w="1225" w:type="dxa"/>
            <w:tcBorders>
              <w:top w:val="nil"/>
              <w:left w:val="nil"/>
              <w:bottom w:val="nil"/>
              <w:right w:val="double" w:sz="6" w:space="0" w:color="auto"/>
            </w:tcBorders>
            <w:shd w:val="clear" w:color="auto" w:fill="C0C0C0"/>
            <w:noWrap/>
          </w:tcPr>
          <w:p w14:paraId="744836C1" w14:textId="77777777" w:rsidR="00827F09" w:rsidRPr="005C375A" w:rsidRDefault="00827F09" w:rsidP="004D4559">
            <w:pPr>
              <w:suppressAutoHyphens w:val="0"/>
              <w:rPr>
                <w:rFonts w:ascii="Arial Narrow" w:hAnsi="Arial Narrow" w:cs="Arial"/>
                <w:b/>
                <w:bCs/>
                <w:color w:val="000000"/>
                <w:sz w:val="20"/>
                <w:szCs w:val="20"/>
                <w:lang w:eastAsia="sl-SI"/>
              </w:rPr>
            </w:pPr>
            <w:r>
              <w:rPr>
                <w:rFonts w:ascii="Arial Narrow" w:hAnsi="Arial Narrow" w:cs="Arial"/>
                <w:b/>
                <w:bCs/>
                <w:color w:val="000000"/>
                <w:sz w:val="20"/>
                <w:szCs w:val="20"/>
                <w:lang w:eastAsia="sl-SI"/>
              </w:rPr>
              <w:t>1 točka</w:t>
            </w:r>
          </w:p>
        </w:tc>
      </w:tr>
      <w:tr w:rsidR="00827F09" w:rsidRPr="005C375A" w14:paraId="670D7BD8" w14:textId="77777777" w:rsidTr="004D4559">
        <w:trPr>
          <w:gridAfter w:val="3"/>
          <w:wAfter w:w="16691" w:type="dxa"/>
          <w:cantSplit/>
          <w:trHeight w:hRule="exact" w:val="525"/>
        </w:trPr>
        <w:tc>
          <w:tcPr>
            <w:tcW w:w="350" w:type="dxa"/>
            <w:vMerge w:val="restart"/>
            <w:tcBorders>
              <w:top w:val="single" w:sz="8" w:space="0" w:color="auto"/>
              <w:left w:val="double" w:sz="6" w:space="0" w:color="auto"/>
              <w:right w:val="single" w:sz="4" w:space="0" w:color="auto"/>
            </w:tcBorders>
            <w:shd w:val="clear" w:color="auto" w:fill="auto"/>
            <w:noWrap/>
          </w:tcPr>
          <w:p w14:paraId="15B31C38" w14:textId="77777777" w:rsidR="00827F09" w:rsidRPr="004D5EBC" w:rsidRDefault="00827F09" w:rsidP="004D4559">
            <w:pPr>
              <w:suppressAutoHyphens w:val="0"/>
              <w:rPr>
                <w:rFonts w:ascii="Arial Narrow" w:hAnsi="Arial Narrow" w:cs="Arial"/>
                <w:color w:val="333333"/>
                <w:sz w:val="20"/>
                <w:szCs w:val="20"/>
                <w:lang w:eastAsia="sl-SI"/>
              </w:rPr>
            </w:pPr>
            <w:r w:rsidRPr="004D5EBC">
              <w:rPr>
                <w:rFonts w:ascii="Arial Narrow" w:hAnsi="Arial Narrow" w:cs="Arial"/>
                <w:color w:val="333333"/>
                <w:sz w:val="20"/>
                <w:szCs w:val="20"/>
                <w:lang w:eastAsia="sl-SI"/>
              </w:rPr>
              <w:t>3.</w:t>
            </w:r>
          </w:p>
        </w:tc>
        <w:tc>
          <w:tcPr>
            <w:tcW w:w="2735" w:type="dxa"/>
            <w:vMerge w:val="restart"/>
            <w:tcBorders>
              <w:top w:val="single" w:sz="4" w:space="0" w:color="auto"/>
              <w:left w:val="single" w:sz="4" w:space="0" w:color="auto"/>
              <w:right w:val="single" w:sz="4" w:space="0" w:color="auto"/>
            </w:tcBorders>
            <w:shd w:val="clear" w:color="auto" w:fill="auto"/>
            <w:noWrap/>
          </w:tcPr>
          <w:p w14:paraId="134E3CDB" w14:textId="77777777" w:rsidR="00827F09" w:rsidRPr="005C375A" w:rsidRDefault="00827F09" w:rsidP="004D4559">
            <w:pPr>
              <w:suppressAutoHyphens w:val="0"/>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Prireditve</w:t>
            </w:r>
          </w:p>
        </w:tc>
        <w:tc>
          <w:tcPr>
            <w:tcW w:w="5600" w:type="dxa"/>
            <w:tcBorders>
              <w:top w:val="single" w:sz="8" w:space="0" w:color="auto"/>
              <w:left w:val="single" w:sz="4" w:space="0" w:color="auto"/>
              <w:bottom w:val="single" w:sz="8" w:space="0" w:color="auto"/>
              <w:right w:val="single" w:sz="8" w:space="0" w:color="auto"/>
            </w:tcBorders>
            <w:shd w:val="clear" w:color="auto" w:fill="auto"/>
          </w:tcPr>
          <w:p w14:paraId="3B814CFD" w14:textId="2801E3F5" w:rsidR="00827F09" w:rsidRPr="002B306F" w:rsidRDefault="00827F09" w:rsidP="004D4559">
            <w:pPr>
              <w:numPr>
                <w:ilvl w:val="0"/>
                <w:numId w:val="22"/>
              </w:numPr>
              <w:suppressAutoHyphens w:val="0"/>
              <w:rPr>
                <w:rFonts w:ascii="Arial Narrow" w:hAnsi="Arial Narrow" w:cs="Arial"/>
                <w:iCs/>
                <w:color w:val="333333"/>
                <w:sz w:val="22"/>
                <w:szCs w:val="22"/>
                <w:lang w:eastAsia="sl-SI"/>
              </w:rPr>
            </w:pPr>
            <w:r>
              <w:rPr>
                <w:rFonts w:ascii="Arial Narrow" w:hAnsi="Arial Narrow" w:cs="Arial"/>
                <w:iCs/>
                <w:color w:val="333333"/>
                <w:sz w:val="22"/>
                <w:szCs w:val="22"/>
                <w:lang w:eastAsia="sl-SI"/>
              </w:rPr>
              <w:t>Organizacija tradicionalne prireditve (organizirana najmanj v letih 20</w:t>
            </w:r>
            <w:r w:rsidR="00ED1D31">
              <w:rPr>
                <w:rFonts w:ascii="Arial Narrow" w:hAnsi="Arial Narrow" w:cs="Arial"/>
                <w:iCs/>
                <w:color w:val="333333"/>
                <w:sz w:val="22"/>
                <w:szCs w:val="22"/>
                <w:lang w:eastAsia="sl-SI"/>
              </w:rPr>
              <w:t>22</w:t>
            </w:r>
            <w:r>
              <w:rPr>
                <w:rFonts w:ascii="Arial Narrow" w:hAnsi="Arial Narrow" w:cs="Arial"/>
                <w:iCs/>
                <w:color w:val="333333"/>
                <w:sz w:val="22"/>
                <w:szCs w:val="22"/>
                <w:lang w:eastAsia="sl-SI"/>
              </w:rPr>
              <w:t>, 202</w:t>
            </w:r>
            <w:r w:rsidR="00ED1D31">
              <w:rPr>
                <w:rFonts w:ascii="Arial Narrow" w:hAnsi="Arial Narrow" w:cs="Arial"/>
                <w:iCs/>
                <w:color w:val="333333"/>
                <w:sz w:val="22"/>
                <w:szCs w:val="22"/>
                <w:lang w:eastAsia="sl-SI"/>
              </w:rPr>
              <w:t>3</w:t>
            </w:r>
            <w:r>
              <w:rPr>
                <w:rFonts w:ascii="Arial Narrow" w:hAnsi="Arial Narrow" w:cs="Arial"/>
                <w:iCs/>
                <w:color w:val="333333"/>
                <w:sz w:val="22"/>
                <w:szCs w:val="22"/>
                <w:lang w:eastAsia="sl-SI"/>
              </w:rPr>
              <w:t xml:space="preserve"> in 202</w:t>
            </w:r>
            <w:r w:rsidR="00ED1D31">
              <w:rPr>
                <w:rFonts w:ascii="Arial Narrow" w:hAnsi="Arial Narrow" w:cs="Arial"/>
                <w:iCs/>
                <w:color w:val="333333"/>
                <w:sz w:val="22"/>
                <w:szCs w:val="22"/>
                <w:lang w:eastAsia="sl-SI"/>
              </w:rPr>
              <w:t>4</w:t>
            </w:r>
            <w:r>
              <w:rPr>
                <w:rFonts w:ascii="Arial Narrow" w:hAnsi="Arial Narrow" w:cs="Arial"/>
                <w:iCs/>
                <w:color w:val="333333"/>
                <w:sz w:val="22"/>
                <w:szCs w:val="22"/>
                <w:lang w:eastAsia="sl-SI"/>
              </w:rPr>
              <w:t>)</w:t>
            </w:r>
          </w:p>
        </w:tc>
        <w:tc>
          <w:tcPr>
            <w:tcW w:w="1225" w:type="dxa"/>
            <w:tcBorders>
              <w:top w:val="single" w:sz="8" w:space="0" w:color="auto"/>
              <w:left w:val="nil"/>
              <w:bottom w:val="single" w:sz="8" w:space="0" w:color="auto"/>
              <w:right w:val="double" w:sz="6" w:space="0" w:color="auto"/>
            </w:tcBorders>
            <w:shd w:val="clear" w:color="auto" w:fill="C0C0C0"/>
            <w:noWrap/>
          </w:tcPr>
          <w:p w14:paraId="6A735EEC" w14:textId="77777777" w:rsidR="00827F09" w:rsidRPr="005C375A" w:rsidRDefault="00827F09" w:rsidP="004D4559">
            <w:pPr>
              <w:suppressAutoHyphens w:val="0"/>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1 točka / na prireditev</w:t>
            </w:r>
          </w:p>
        </w:tc>
      </w:tr>
      <w:tr w:rsidR="00827F09" w:rsidRPr="005C375A" w14:paraId="0F03A30E" w14:textId="77777777" w:rsidTr="004D4559">
        <w:trPr>
          <w:gridAfter w:val="3"/>
          <w:wAfter w:w="16691" w:type="dxa"/>
          <w:trHeight w:val="615"/>
        </w:trPr>
        <w:tc>
          <w:tcPr>
            <w:tcW w:w="350" w:type="dxa"/>
            <w:vMerge/>
            <w:tcBorders>
              <w:left w:val="double" w:sz="6" w:space="0" w:color="auto"/>
              <w:right w:val="single" w:sz="4" w:space="0" w:color="auto"/>
            </w:tcBorders>
            <w:shd w:val="clear" w:color="auto" w:fill="auto"/>
            <w:noWrap/>
          </w:tcPr>
          <w:p w14:paraId="0B54EDD4" w14:textId="77777777" w:rsidR="00827F09" w:rsidRPr="005C375A" w:rsidRDefault="00827F09" w:rsidP="004D4559">
            <w:pPr>
              <w:suppressAutoHyphens w:val="0"/>
              <w:jc w:val="both"/>
              <w:rPr>
                <w:rFonts w:ascii="Arial Narrow" w:hAnsi="Arial Narrow" w:cs="Arial"/>
                <w:color w:val="333333"/>
                <w:sz w:val="20"/>
                <w:szCs w:val="20"/>
                <w:lang w:eastAsia="sl-SI"/>
              </w:rPr>
            </w:pPr>
          </w:p>
        </w:tc>
        <w:tc>
          <w:tcPr>
            <w:tcW w:w="2735" w:type="dxa"/>
            <w:vMerge/>
            <w:tcBorders>
              <w:left w:val="single" w:sz="4" w:space="0" w:color="auto"/>
              <w:right w:val="single" w:sz="4" w:space="0" w:color="auto"/>
            </w:tcBorders>
            <w:shd w:val="clear" w:color="auto" w:fill="auto"/>
            <w:noWrap/>
          </w:tcPr>
          <w:p w14:paraId="5434A81E" w14:textId="77777777" w:rsidR="00827F09" w:rsidRPr="005C375A" w:rsidRDefault="00827F09" w:rsidP="004D4559">
            <w:pPr>
              <w:suppressAutoHyphens w:val="0"/>
              <w:jc w:val="both"/>
              <w:rPr>
                <w:rFonts w:ascii="Arial Narrow" w:hAnsi="Arial Narrow" w:cs="Arial"/>
                <w:b/>
                <w:bCs/>
                <w:color w:val="333333"/>
                <w:sz w:val="20"/>
                <w:szCs w:val="20"/>
                <w:lang w:eastAsia="sl-SI"/>
              </w:rPr>
            </w:pPr>
          </w:p>
        </w:tc>
        <w:tc>
          <w:tcPr>
            <w:tcW w:w="5600" w:type="dxa"/>
            <w:tcBorders>
              <w:top w:val="nil"/>
              <w:left w:val="single" w:sz="4" w:space="0" w:color="auto"/>
              <w:bottom w:val="single" w:sz="8" w:space="0" w:color="auto"/>
              <w:right w:val="single" w:sz="8" w:space="0" w:color="auto"/>
            </w:tcBorders>
            <w:shd w:val="clear" w:color="auto" w:fill="auto"/>
          </w:tcPr>
          <w:p w14:paraId="03227965" w14:textId="77777777" w:rsidR="00827F09" w:rsidRDefault="00827F09" w:rsidP="004D4559">
            <w:pPr>
              <w:numPr>
                <w:ilvl w:val="0"/>
                <w:numId w:val="22"/>
              </w:numPr>
              <w:suppressAutoHyphens w:val="0"/>
              <w:rPr>
                <w:rFonts w:ascii="Arial Narrow" w:hAnsi="Arial Narrow" w:cs="Arial"/>
                <w:color w:val="000000"/>
                <w:sz w:val="22"/>
                <w:szCs w:val="22"/>
                <w:lang w:eastAsia="sl-SI"/>
              </w:rPr>
            </w:pPr>
            <w:r>
              <w:rPr>
                <w:rFonts w:ascii="Arial Narrow" w:hAnsi="Arial Narrow" w:cs="Arial"/>
                <w:color w:val="000000"/>
                <w:sz w:val="22"/>
                <w:szCs w:val="22"/>
                <w:lang w:eastAsia="sl-SI"/>
              </w:rPr>
              <w:t>Organizacija prireditve:</w:t>
            </w:r>
          </w:p>
          <w:p w14:paraId="5C97B9C8" w14:textId="77777777" w:rsidR="00827F09" w:rsidRDefault="00827F09" w:rsidP="004D4559">
            <w:pPr>
              <w:numPr>
                <w:ilvl w:val="0"/>
                <w:numId w:val="13"/>
              </w:numPr>
              <w:suppressAutoHyphens w:val="0"/>
              <w:rPr>
                <w:rFonts w:ascii="Arial Narrow" w:hAnsi="Arial Narrow" w:cs="Arial"/>
                <w:color w:val="000000"/>
                <w:sz w:val="22"/>
                <w:szCs w:val="22"/>
                <w:lang w:eastAsia="sl-SI"/>
              </w:rPr>
            </w:pPr>
            <w:r>
              <w:rPr>
                <w:rFonts w:ascii="Arial Narrow" w:hAnsi="Arial Narrow" w:cs="Arial"/>
                <w:color w:val="000000"/>
                <w:sz w:val="22"/>
                <w:szCs w:val="22"/>
                <w:lang w:eastAsia="sl-SI"/>
              </w:rPr>
              <w:t>krajevnega pomena</w:t>
            </w:r>
          </w:p>
          <w:p w14:paraId="43BF204D" w14:textId="77777777" w:rsidR="00827F09" w:rsidRDefault="00827F09" w:rsidP="004D4559">
            <w:pPr>
              <w:numPr>
                <w:ilvl w:val="0"/>
                <w:numId w:val="13"/>
              </w:numPr>
              <w:suppressAutoHyphens w:val="0"/>
              <w:rPr>
                <w:rFonts w:ascii="Arial Narrow" w:hAnsi="Arial Narrow" w:cs="Arial"/>
                <w:color w:val="000000"/>
                <w:sz w:val="22"/>
                <w:szCs w:val="22"/>
                <w:lang w:eastAsia="sl-SI"/>
              </w:rPr>
            </w:pPr>
            <w:r>
              <w:rPr>
                <w:rFonts w:ascii="Arial Narrow" w:hAnsi="Arial Narrow" w:cs="Arial"/>
                <w:color w:val="000000"/>
                <w:sz w:val="22"/>
                <w:szCs w:val="22"/>
                <w:lang w:eastAsia="sl-SI"/>
              </w:rPr>
              <w:t xml:space="preserve">občinskega </w:t>
            </w:r>
            <w:r w:rsidRPr="00966236">
              <w:rPr>
                <w:rFonts w:ascii="Arial Narrow" w:hAnsi="Arial Narrow" w:cs="Arial"/>
                <w:color w:val="333333"/>
                <w:sz w:val="22"/>
                <w:szCs w:val="22"/>
                <w:lang w:eastAsia="sl-SI"/>
              </w:rPr>
              <w:t xml:space="preserve">– </w:t>
            </w:r>
            <w:r>
              <w:rPr>
                <w:rFonts w:ascii="Arial Narrow" w:hAnsi="Arial Narrow" w:cs="Arial"/>
                <w:color w:val="000000"/>
                <w:sz w:val="22"/>
                <w:szCs w:val="22"/>
                <w:lang w:eastAsia="sl-SI"/>
              </w:rPr>
              <w:t>lokalnega pomena</w:t>
            </w:r>
          </w:p>
          <w:p w14:paraId="1646F102" w14:textId="77777777" w:rsidR="00827F09" w:rsidRPr="00966236" w:rsidRDefault="00827F09" w:rsidP="004D4559">
            <w:pPr>
              <w:numPr>
                <w:ilvl w:val="0"/>
                <w:numId w:val="13"/>
              </w:numPr>
              <w:suppressAutoHyphens w:val="0"/>
              <w:rPr>
                <w:rFonts w:ascii="Arial Narrow" w:hAnsi="Arial Narrow" w:cs="Arial"/>
                <w:color w:val="000000"/>
                <w:sz w:val="22"/>
                <w:szCs w:val="22"/>
                <w:lang w:eastAsia="sl-SI"/>
              </w:rPr>
            </w:pPr>
            <w:r>
              <w:rPr>
                <w:rFonts w:ascii="Arial Narrow" w:hAnsi="Arial Narrow" w:cs="Arial"/>
                <w:color w:val="000000"/>
                <w:sz w:val="22"/>
                <w:szCs w:val="22"/>
                <w:lang w:eastAsia="sl-SI"/>
              </w:rPr>
              <w:t>širšega pomena (regijski / državni pomen)</w:t>
            </w:r>
          </w:p>
        </w:tc>
        <w:tc>
          <w:tcPr>
            <w:tcW w:w="1225" w:type="dxa"/>
            <w:tcBorders>
              <w:top w:val="single" w:sz="8" w:space="0" w:color="auto"/>
              <w:left w:val="nil"/>
              <w:bottom w:val="single" w:sz="8" w:space="0" w:color="auto"/>
              <w:right w:val="double" w:sz="6" w:space="0" w:color="auto"/>
            </w:tcBorders>
            <w:shd w:val="clear" w:color="auto" w:fill="BFBFBF"/>
            <w:noWrap/>
          </w:tcPr>
          <w:p w14:paraId="3A9894B2" w14:textId="77777777" w:rsidR="00827F09" w:rsidRDefault="00827F09" w:rsidP="004D4559">
            <w:pPr>
              <w:suppressAutoHyphens w:val="0"/>
              <w:rPr>
                <w:rFonts w:ascii="Arial Narrow" w:hAnsi="Arial Narrow" w:cs="Arial"/>
                <w:b/>
                <w:bCs/>
                <w:color w:val="000000"/>
                <w:sz w:val="20"/>
                <w:szCs w:val="20"/>
                <w:lang w:eastAsia="sl-SI"/>
              </w:rPr>
            </w:pPr>
          </w:p>
          <w:p w14:paraId="0A8D48A2" w14:textId="77777777" w:rsidR="00827F09" w:rsidRDefault="00827F09" w:rsidP="004D4559">
            <w:pPr>
              <w:suppressAutoHyphens w:val="0"/>
              <w:rPr>
                <w:rFonts w:ascii="Arial Narrow" w:hAnsi="Arial Narrow" w:cs="Arial"/>
                <w:b/>
                <w:bCs/>
                <w:color w:val="000000"/>
                <w:sz w:val="20"/>
                <w:szCs w:val="20"/>
                <w:lang w:eastAsia="sl-SI"/>
              </w:rPr>
            </w:pPr>
            <w:r>
              <w:rPr>
                <w:rFonts w:ascii="Arial Narrow" w:hAnsi="Arial Narrow" w:cs="Arial"/>
                <w:b/>
                <w:bCs/>
                <w:color w:val="000000"/>
                <w:sz w:val="20"/>
                <w:szCs w:val="20"/>
                <w:lang w:eastAsia="sl-SI"/>
              </w:rPr>
              <w:t>2 točki</w:t>
            </w:r>
          </w:p>
          <w:p w14:paraId="69282BC4" w14:textId="77777777" w:rsidR="00827F09" w:rsidRDefault="00827F09" w:rsidP="004D4559">
            <w:pPr>
              <w:suppressAutoHyphens w:val="0"/>
              <w:rPr>
                <w:rFonts w:ascii="Arial Narrow" w:hAnsi="Arial Narrow" w:cs="Arial"/>
                <w:b/>
                <w:bCs/>
                <w:color w:val="000000"/>
                <w:sz w:val="20"/>
                <w:szCs w:val="20"/>
                <w:lang w:eastAsia="sl-SI"/>
              </w:rPr>
            </w:pPr>
            <w:r>
              <w:rPr>
                <w:rFonts w:ascii="Arial Narrow" w:hAnsi="Arial Narrow" w:cs="Arial"/>
                <w:b/>
                <w:bCs/>
                <w:color w:val="000000"/>
                <w:sz w:val="20"/>
                <w:szCs w:val="20"/>
                <w:lang w:eastAsia="sl-SI"/>
              </w:rPr>
              <w:t>4 točke</w:t>
            </w:r>
          </w:p>
          <w:p w14:paraId="4523F1E4" w14:textId="77777777" w:rsidR="00827F09" w:rsidRDefault="00827F09" w:rsidP="004D4559">
            <w:pPr>
              <w:suppressAutoHyphens w:val="0"/>
              <w:rPr>
                <w:rFonts w:ascii="Arial Narrow" w:hAnsi="Arial Narrow" w:cs="Arial"/>
                <w:b/>
                <w:bCs/>
                <w:color w:val="000000"/>
                <w:sz w:val="20"/>
                <w:szCs w:val="20"/>
                <w:lang w:eastAsia="sl-SI"/>
              </w:rPr>
            </w:pPr>
            <w:r>
              <w:rPr>
                <w:rFonts w:ascii="Arial Narrow" w:hAnsi="Arial Narrow" w:cs="Arial"/>
                <w:b/>
                <w:bCs/>
                <w:color w:val="000000"/>
                <w:sz w:val="20"/>
                <w:szCs w:val="20"/>
                <w:lang w:eastAsia="sl-SI"/>
              </w:rPr>
              <w:t>6 točk       za prireditev</w:t>
            </w:r>
          </w:p>
        </w:tc>
      </w:tr>
      <w:tr w:rsidR="00827F09" w:rsidRPr="005C375A" w14:paraId="51BC0290" w14:textId="77777777" w:rsidTr="004D4559">
        <w:trPr>
          <w:gridAfter w:val="3"/>
          <w:wAfter w:w="16691" w:type="dxa"/>
          <w:trHeight w:val="615"/>
        </w:trPr>
        <w:tc>
          <w:tcPr>
            <w:tcW w:w="350" w:type="dxa"/>
            <w:vMerge/>
            <w:tcBorders>
              <w:left w:val="double" w:sz="6" w:space="0" w:color="auto"/>
              <w:right w:val="single" w:sz="4" w:space="0" w:color="auto"/>
            </w:tcBorders>
            <w:shd w:val="clear" w:color="auto" w:fill="auto"/>
            <w:noWrap/>
          </w:tcPr>
          <w:p w14:paraId="199300CB" w14:textId="77777777" w:rsidR="00827F09" w:rsidRPr="005C375A" w:rsidRDefault="00827F09" w:rsidP="004D4559">
            <w:pPr>
              <w:suppressAutoHyphens w:val="0"/>
              <w:jc w:val="both"/>
              <w:rPr>
                <w:rFonts w:ascii="Arial Narrow" w:hAnsi="Arial Narrow" w:cs="Arial"/>
                <w:color w:val="333333"/>
                <w:sz w:val="20"/>
                <w:szCs w:val="20"/>
                <w:lang w:eastAsia="sl-SI"/>
              </w:rPr>
            </w:pPr>
          </w:p>
        </w:tc>
        <w:tc>
          <w:tcPr>
            <w:tcW w:w="2735" w:type="dxa"/>
            <w:vMerge/>
            <w:tcBorders>
              <w:left w:val="single" w:sz="4" w:space="0" w:color="auto"/>
              <w:right w:val="single" w:sz="4" w:space="0" w:color="auto"/>
            </w:tcBorders>
            <w:shd w:val="clear" w:color="auto" w:fill="auto"/>
            <w:noWrap/>
          </w:tcPr>
          <w:p w14:paraId="379221C5" w14:textId="77777777" w:rsidR="00827F09" w:rsidRPr="005C375A" w:rsidRDefault="00827F09" w:rsidP="004D4559">
            <w:pPr>
              <w:suppressAutoHyphens w:val="0"/>
              <w:jc w:val="both"/>
              <w:rPr>
                <w:rFonts w:ascii="Arial Narrow" w:hAnsi="Arial Narrow" w:cs="Arial"/>
                <w:b/>
                <w:bCs/>
                <w:color w:val="333333"/>
                <w:sz w:val="20"/>
                <w:szCs w:val="20"/>
                <w:lang w:eastAsia="sl-SI"/>
              </w:rPr>
            </w:pPr>
          </w:p>
        </w:tc>
        <w:tc>
          <w:tcPr>
            <w:tcW w:w="5600" w:type="dxa"/>
            <w:tcBorders>
              <w:top w:val="nil"/>
              <w:left w:val="single" w:sz="4" w:space="0" w:color="auto"/>
              <w:bottom w:val="single" w:sz="8" w:space="0" w:color="auto"/>
              <w:right w:val="single" w:sz="8" w:space="0" w:color="auto"/>
            </w:tcBorders>
            <w:shd w:val="clear" w:color="auto" w:fill="auto"/>
          </w:tcPr>
          <w:p w14:paraId="7C265AFA" w14:textId="77777777" w:rsidR="00827F09" w:rsidRDefault="00827F09" w:rsidP="004D4559">
            <w:pPr>
              <w:numPr>
                <w:ilvl w:val="0"/>
                <w:numId w:val="22"/>
              </w:numPr>
              <w:suppressAutoHyphens w:val="0"/>
              <w:rPr>
                <w:rFonts w:ascii="Arial Narrow" w:hAnsi="Arial Narrow" w:cs="Arial"/>
                <w:color w:val="000000"/>
                <w:sz w:val="22"/>
                <w:szCs w:val="22"/>
                <w:lang w:eastAsia="sl-SI"/>
              </w:rPr>
            </w:pPr>
            <w:r>
              <w:rPr>
                <w:rFonts w:ascii="Arial Narrow" w:hAnsi="Arial Narrow" w:cs="Arial"/>
                <w:color w:val="000000"/>
                <w:sz w:val="22"/>
                <w:szCs w:val="22"/>
                <w:lang w:eastAsia="sl-SI"/>
              </w:rPr>
              <w:t>Trajnostni vidik pri organizaciji prireditve:</w:t>
            </w:r>
          </w:p>
          <w:p w14:paraId="667D35E9"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prostor dogodka</w:t>
            </w:r>
          </w:p>
          <w:p w14:paraId="6C8A06AE"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preprečevanje oz. zmanjšanje odpadkov na dogodku</w:t>
            </w:r>
          </w:p>
          <w:p w14:paraId="062F35A7"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mobilnost</w:t>
            </w:r>
          </w:p>
          <w:p w14:paraId="5C2A05A2"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kulinarična ponudba</w:t>
            </w:r>
          </w:p>
          <w:p w14:paraId="5326FA02"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poraba energije</w:t>
            </w:r>
          </w:p>
          <w:p w14:paraId="1951F69F"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promocija trajnosti</w:t>
            </w:r>
          </w:p>
        </w:tc>
        <w:tc>
          <w:tcPr>
            <w:tcW w:w="1225" w:type="dxa"/>
            <w:tcBorders>
              <w:top w:val="single" w:sz="8" w:space="0" w:color="auto"/>
              <w:left w:val="nil"/>
              <w:bottom w:val="single" w:sz="8" w:space="0" w:color="auto"/>
              <w:right w:val="double" w:sz="6" w:space="0" w:color="auto"/>
            </w:tcBorders>
            <w:shd w:val="clear" w:color="auto" w:fill="BFBFBF"/>
            <w:noWrap/>
          </w:tcPr>
          <w:p w14:paraId="786EE7B5" w14:textId="77777777" w:rsidR="00827F09" w:rsidRDefault="00827F09" w:rsidP="004D4559">
            <w:pPr>
              <w:suppressAutoHyphens w:val="0"/>
              <w:rPr>
                <w:rFonts w:ascii="Arial Narrow" w:hAnsi="Arial Narrow" w:cs="Arial"/>
                <w:b/>
                <w:bCs/>
                <w:color w:val="000000"/>
                <w:sz w:val="20"/>
                <w:szCs w:val="20"/>
                <w:lang w:eastAsia="sl-SI"/>
              </w:rPr>
            </w:pPr>
            <w:r>
              <w:rPr>
                <w:rFonts w:ascii="Arial Narrow" w:hAnsi="Arial Narrow" w:cs="Arial"/>
                <w:b/>
                <w:bCs/>
                <w:color w:val="000000"/>
                <w:sz w:val="20"/>
                <w:szCs w:val="20"/>
                <w:lang w:eastAsia="sl-SI"/>
              </w:rPr>
              <w:t>0,5 točke  / za izpolnjevanje posameznega vidika</w:t>
            </w:r>
          </w:p>
        </w:tc>
      </w:tr>
      <w:tr w:rsidR="00827F09" w:rsidRPr="005C375A" w14:paraId="21E797AC" w14:textId="77777777" w:rsidTr="004D4559">
        <w:trPr>
          <w:gridAfter w:val="3"/>
          <w:wAfter w:w="16691" w:type="dxa"/>
          <w:trHeight w:val="615"/>
        </w:trPr>
        <w:tc>
          <w:tcPr>
            <w:tcW w:w="350" w:type="dxa"/>
            <w:vMerge/>
            <w:tcBorders>
              <w:left w:val="double" w:sz="6" w:space="0" w:color="auto"/>
              <w:bottom w:val="single" w:sz="8" w:space="0" w:color="auto"/>
              <w:right w:val="single" w:sz="4" w:space="0" w:color="auto"/>
            </w:tcBorders>
            <w:shd w:val="clear" w:color="auto" w:fill="auto"/>
            <w:noWrap/>
          </w:tcPr>
          <w:p w14:paraId="34BB393C" w14:textId="77777777" w:rsidR="00827F09" w:rsidRPr="005C375A" w:rsidRDefault="00827F09" w:rsidP="004D4559">
            <w:pPr>
              <w:suppressAutoHyphens w:val="0"/>
              <w:jc w:val="both"/>
              <w:rPr>
                <w:rFonts w:ascii="Arial Narrow" w:hAnsi="Arial Narrow" w:cs="Arial"/>
                <w:color w:val="333333"/>
                <w:sz w:val="20"/>
                <w:szCs w:val="20"/>
                <w:lang w:eastAsia="sl-SI"/>
              </w:rPr>
            </w:pPr>
          </w:p>
        </w:tc>
        <w:tc>
          <w:tcPr>
            <w:tcW w:w="2735" w:type="dxa"/>
            <w:vMerge/>
            <w:tcBorders>
              <w:left w:val="single" w:sz="4" w:space="0" w:color="auto"/>
              <w:bottom w:val="single" w:sz="8" w:space="0" w:color="auto"/>
              <w:right w:val="single" w:sz="4" w:space="0" w:color="auto"/>
            </w:tcBorders>
            <w:shd w:val="clear" w:color="auto" w:fill="auto"/>
            <w:noWrap/>
          </w:tcPr>
          <w:p w14:paraId="0D8F945B" w14:textId="77777777" w:rsidR="00827F09" w:rsidRPr="005C375A" w:rsidRDefault="00827F09" w:rsidP="004D4559">
            <w:pPr>
              <w:pStyle w:val="Naslov1"/>
              <w:rPr>
                <w:lang w:eastAsia="sl-SI"/>
              </w:rPr>
            </w:pPr>
          </w:p>
        </w:tc>
        <w:tc>
          <w:tcPr>
            <w:tcW w:w="5600" w:type="dxa"/>
            <w:tcBorders>
              <w:top w:val="nil"/>
              <w:left w:val="single" w:sz="4" w:space="0" w:color="auto"/>
              <w:bottom w:val="single" w:sz="8" w:space="0" w:color="auto"/>
              <w:right w:val="single" w:sz="8" w:space="0" w:color="auto"/>
            </w:tcBorders>
            <w:shd w:val="clear" w:color="auto" w:fill="auto"/>
          </w:tcPr>
          <w:p w14:paraId="583B2D91" w14:textId="77777777" w:rsidR="00827F09" w:rsidRPr="00966236" w:rsidRDefault="00827F09" w:rsidP="004D4559">
            <w:pPr>
              <w:numPr>
                <w:ilvl w:val="0"/>
                <w:numId w:val="22"/>
              </w:numPr>
              <w:suppressAutoHyphens w:val="0"/>
              <w:rPr>
                <w:rFonts w:ascii="Arial Narrow" w:hAnsi="Arial Narrow" w:cs="Arial"/>
                <w:color w:val="000000"/>
                <w:sz w:val="22"/>
                <w:szCs w:val="22"/>
                <w:lang w:eastAsia="sl-SI"/>
              </w:rPr>
            </w:pPr>
            <w:r>
              <w:rPr>
                <w:rFonts w:ascii="Arial Narrow" w:hAnsi="Arial Narrow" w:cs="Arial"/>
                <w:iCs/>
                <w:color w:val="333333"/>
                <w:sz w:val="22"/>
                <w:szCs w:val="22"/>
                <w:lang w:eastAsia="sl-SI"/>
              </w:rPr>
              <w:t>S</w:t>
            </w:r>
            <w:r w:rsidRPr="002B306F">
              <w:rPr>
                <w:rFonts w:ascii="Arial Narrow" w:hAnsi="Arial Narrow" w:cs="Arial"/>
                <w:iCs/>
                <w:color w:val="333333"/>
                <w:sz w:val="22"/>
                <w:szCs w:val="22"/>
                <w:lang w:eastAsia="sl-SI"/>
              </w:rPr>
              <w:t>odelovanje pri turistični prireditv</w:t>
            </w:r>
            <w:r>
              <w:rPr>
                <w:rFonts w:ascii="Arial Narrow" w:hAnsi="Arial Narrow" w:cs="Arial"/>
                <w:iCs/>
                <w:color w:val="333333"/>
                <w:sz w:val="22"/>
                <w:szCs w:val="22"/>
                <w:lang w:eastAsia="sl-SI"/>
              </w:rPr>
              <w:t>i</w:t>
            </w:r>
            <w:r w:rsidRPr="002B306F">
              <w:rPr>
                <w:rFonts w:ascii="Arial Narrow" w:hAnsi="Arial Narrow" w:cs="Arial"/>
                <w:iCs/>
                <w:color w:val="333333"/>
                <w:sz w:val="22"/>
                <w:szCs w:val="22"/>
                <w:lang w:eastAsia="sl-SI"/>
              </w:rPr>
              <w:t xml:space="preserve"> </w:t>
            </w:r>
            <w:r>
              <w:rPr>
                <w:rFonts w:ascii="Arial Narrow" w:hAnsi="Arial Narrow" w:cs="Arial"/>
                <w:iCs/>
                <w:color w:val="333333"/>
                <w:sz w:val="22"/>
                <w:szCs w:val="22"/>
                <w:lang w:eastAsia="sl-SI"/>
              </w:rPr>
              <w:t>(največ 2 prireditvi)</w:t>
            </w:r>
          </w:p>
        </w:tc>
        <w:tc>
          <w:tcPr>
            <w:tcW w:w="1225" w:type="dxa"/>
            <w:tcBorders>
              <w:top w:val="single" w:sz="8" w:space="0" w:color="auto"/>
              <w:left w:val="nil"/>
              <w:bottom w:val="single" w:sz="8" w:space="0" w:color="auto"/>
              <w:right w:val="double" w:sz="6" w:space="0" w:color="auto"/>
            </w:tcBorders>
            <w:shd w:val="clear" w:color="auto" w:fill="BFBFBF"/>
            <w:noWrap/>
          </w:tcPr>
          <w:p w14:paraId="714FEA97" w14:textId="77777777" w:rsidR="00827F09" w:rsidRDefault="00827F09" w:rsidP="004D4559">
            <w:pPr>
              <w:suppressAutoHyphens w:val="0"/>
              <w:rPr>
                <w:rFonts w:ascii="Arial Narrow" w:hAnsi="Arial Narrow" w:cs="Arial"/>
                <w:b/>
                <w:bCs/>
                <w:color w:val="000000"/>
                <w:sz w:val="20"/>
                <w:szCs w:val="20"/>
                <w:lang w:eastAsia="sl-SI"/>
              </w:rPr>
            </w:pPr>
            <w:r>
              <w:rPr>
                <w:rFonts w:ascii="Arial Narrow" w:hAnsi="Arial Narrow" w:cs="Arial"/>
                <w:b/>
                <w:bCs/>
                <w:color w:val="000000"/>
                <w:sz w:val="20"/>
                <w:szCs w:val="20"/>
                <w:lang w:eastAsia="sl-SI"/>
              </w:rPr>
              <w:t>1 točka na prireditev</w:t>
            </w:r>
          </w:p>
        </w:tc>
      </w:tr>
      <w:tr w:rsidR="00827F09" w:rsidRPr="005C375A" w14:paraId="37E2B965" w14:textId="77777777" w:rsidTr="004D4559">
        <w:trPr>
          <w:gridAfter w:val="3"/>
          <w:wAfter w:w="16691" w:type="dxa"/>
          <w:cantSplit/>
          <w:trHeight w:hRule="exact" w:val="525"/>
        </w:trPr>
        <w:tc>
          <w:tcPr>
            <w:tcW w:w="350" w:type="dxa"/>
            <w:vMerge w:val="restart"/>
            <w:tcBorders>
              <w:top w:val="nil"/>
              <w:left w:val="double" w:sz="6" w:space="0" w:color="auto"/>
              <w:right w:val="single" w:sz="8" w:space="0" w:color="auto"/>
            </w:tcBorders>
            <w:shd w:val="clear" w:color="auto" w:fill="auto"/>
            <w:noWrap/>
          </w:tcPr>
          <w:p w14:paraId="4CB25BDA" w14:textId="77777777" w:rsidR="00827F09" w:rsidRPr="005C375A" w:rsidRDefault="00827F09" w:rsidP="004D4559">
            <w:pPr>
              <w:suppressAutoHyphens w:val="0"/>
              <w:jc w:val="both"/>
              <w:rPr>
                <w:rFonts w:ascii="Arial Narrow" w:hAnsi="Arial Narrow" w:cs="Arial"/>
                <w:color w:val="333333"/>
                <w:sz w:val="20"/>
                <w:szCs w:val="20"/>
                <w:lang w:eastAsia="sl-SI"/>
              </w:rPr>
            </w:pPr>
            <w:r w:rsidRPr="005C375A">
              <w:rPr>
                <w:rFonts w:ascii="Arial Narrow" w:hAnsi="Arial Narrow" w:cs="Arial"/>
                <w:color w:val="333333"/>
                <w:sz w:val="20"/>
                <w:szCs w:val="20"/>
                <w:lang w:eastAsia="sl-SI"/>
              </w:rPr>
              <w:t>4.</w:t>
            </w:r>
          </w:p>
          <w:p w14:paraId="717AA723" w14:textId="77777777" w:rsidR="00827F09" w:rsidRPr="005C375A" w:rsidRDefault="00827F09" w:rsidP="004D4559">
            <w:pPr>
              <w:suppressAutoHyphens w:val="0"/>
              <w:rPr>
                <w:rFonts w:ascii="Arial Narrow" w:hAnsi="Arial Narrow" w:cs="Arial"/>
                <w:color w:val="333333"/>
                <w:sz w:val="20"/>
                <w:szCs w:val="20"/>
                <w:lang w:eastAsia="sl-SI"/>
              </w:rPr>
            </w:pPr>
          </w:p>
        </w:tc>
        <w:tc>
          <w:tcPr>
            <w:tcW w:w="2735" w:type="dxa"/>
            <w:vMerge w:val="restart"/>
            <w:tcBorders>
              <w:top w:val="nil"/>
              <w:left w:val="single" w:sz="8" w:space="0" w:color="auto"/>
              <w:right w:val="single" w:sz="8" w:space="0" w:color="auto"/>
            </w:tcBorders>
            <w:shd w:val="clear" w:color="auto" w:fill="auto"/>
            <w:noWrap/>
          </w:tcPr>
          <w:p w14:paraId="096AEDF8" w14:textId="77777777" w:rsidR="00827F09" w:rsidRPr="005C375A" w:rsidRDefault="00827F09" w:rsidP="004D4559">
            <w:pPr>
              <w:suppressAutoHyphens w:val="0"/>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Akcije ohranjanja kulturne, tehnične in naravne dediščine</w:t>
            </w:r>
          </w:p>
        </w:tc>
        <w:tc>
          <w:tcPr>
            <w:tcW w:w="5600" w:type="dxa"/>
            <w:tcBorders>
              <w:top w:val="nil"/>
              <w:left w:val="nil"/>
              <w:bottom w:val="single" w:sz="8" w:space="0" w:color="auto"/>
              <w:right w:val="single" w:sz="8" w:space="0" w:color="auto"/>
            </w:tcBorders>
            <w:shd w:val="clear" w:color="auto" w:fill="auto"/>
          </w:tcPr>
          <w:p w14:paraId="6637E722" w14:textId="77777777" w:rsidR="00827F09" w:rsidRPr="00513B8A" w:rsidRDefault="00827F09" w:rsidP="004D4559">
            <w:pPr>
              <w:numPr>
                <w:ilvl w:val="0"/>
                <w:numId w:val="22"/>
              </w:numPr>
              <w:suppressAutoHyphens w:val="0"/>
              <w:rPr>
                <w:rFonts w:ascii="Arial Narrow" w:hAnsi="Arial Narrow" w:cs="Arial"/>
                <w:color w:val="333333"/>
                <w:sz w:val="22"/>
                <w:szCs w:val="22"/>
                <w:lang w:eastAsia="sl-SI"/>
              </w:rPr>
            </w:pPr>
            <w:r w:rsidRPr="00966236">
              <w:rPr>
                <w:rFonts w:ascii="Arial Narrow" w:hAnsi="Arial Narrow" w:cs="Arial"/>
                <w:color w:val="000000"/>
                <w:sz w:val="22"/>
                <w:szCs w:val="22"/>
                <w:lang w:eastAsia="sl-SI"/>
              </w:rPr>
              <w:t xml:space="preserve">projekti, ki prispevajo k ohranjanju kulturne, tehnične in naravne dediščine na področju Občine Ribnica (največ </w:t>
            </w:r>
            <w:r>
              <w:rPr>
                <w:rFonts w:ascii="Arial Narrow" w:hAnsi="Arial Narrow" w:cs="Arial"/>
                <w:color w:val="000000"/>
                <w:sz w:val="22"/>
                <w:szCs w:val="22"/>
                <w:lang w:eastAsia="sl-SI"/>
              </w:rPr>
              <w:t>1)</w:t>
            </w:r>
          </w:p>
          <w:p w14:paraId="09AAEB5B" w14:textId="77777777" w:rsidR="00827F09" w:rsidRPr="00513B8A" w:rsidRDefault="00827F09" w:rsidP="004D4559">
            <w:pPr>
              <w:suppressAutoHyphens w:val="0"/>
              <w:rPr>
                <w:rFonts w:ascii="Arial Narrow" w:hAnsi="Arial Narrow" w:cs="Arial"/>
                <w:color w:val="333333"/>
                <w:sz w:val="22"/>
                <w:szCs w:val="22"/>
                <w:lang w:eastAsia="sl-SI"/>
              </w:rPr>
            </w:pPr>
          </w:p>
          <w:p w14:paraId="7D13BA07" w14:textId="77777777" w:rsidR="00827F09" w:rsidRDefault="00827F09" w:rsidP="004D4559">
            <w:pPr>
              <w:suppressAutoHyphens w:val="0"/>
              <w:rPr>
                <w:rFonts w:ascii="Arial Narrow" w:hAnsi="Arial Narrow" w:cs="Arial"/>
                <w:color w:val="333333"/>
                <w:sz w:val="22"/>
                <w:szCs w:val="22"/>
                <w:lang w:eastAsia="sl-SI"/>
              </w:rPr>
            </w:pPr>
          </w:p>
          <w:p w14:paraId="78D492AE" w14:textId="77777777" w:rsidR="00827F09" w:rsidRDefault="00827F09" w:rsidP="004D4559">
            <w:pPr>
              <w:suppressAutoHyphens w:val="0"/>
              <w:rPr>
                <w:rFonts w:ascii="Arial Narrow" w:hAnsi="Arial Narrow" w:cs="Arial"/>
                <w:color w:val="333333"/>
                <w:sz w:val="22"/>
                <w:szCs w:val="22"/>
                <w:lang w:eastAsia="sl-SI"/>
              </w:rPr>
            </w:pPr>
          </w:p>
          <w:p w14:paraId="0E0C0C09" w14:textId="77777777" w:rsidR="00827F09" w:rsidRPr="00513B8A" w:rsidRDefault="00827F09" w:rsidP="004D4559">
            <w:pPr>
              <w:suppressAutoHyphens w:val="0"/>
              <w:rPr>
                <w:rFonts w:ascii="Arial Narrow" w:hAnsi="Arial Narrow" w:cs="Arial"/>
                <w:color w:val="333333"/>
                <w:sz w:val="22"/>
                <w:szCs w:val="22"/>
                <w:lang w:eastAsia="sl-SI"/>
              </w:rPr>
            </w:pPr>
          </w:p>
          <w:p w14:paraId="7F365B41" w14:textId="77777777" w:rsidR="00827F09" w:rsidRDefault="00827F09" w:rsidP="004D4559">
            <w:pPr>
              <w:suppressAutoHyphens w:val="0"/>
              <w:rPr>
                <w:rFonts w:ascii="Arial Narrow" w:hAnsi="Arial Narrow" w:cs="Arial"/>
                <w:color w:val="000000"/>
                <w:sz w:val="22"/>
                <w:szCs w:val="22"/>
                <w:lang w:eastAsia="sl-SI"/>
              </w:rPr>
            </w:pPr>
          </w:p>
          <w:p w14:paraId="6357D056" w14:textId="77777777" w:rsidR="00827F09" w:rsidRPr="00513B8A" w:rsidRDefault="00827F09" w:rsidP="004D4559">
            <w:pPr>
              <w:suppressAutoHyphens w:val="0"/>
              <w:rPr>
                <w:rFonts w:ascii="Arial Narrow" w:hAnsi="Arial Narrow" w:cs="Arial"/>
                <w:color w:val="333333"/>
                <w:sz w:val="22"/>
                <w:szCs w:val="22"/>
                <w:lang w:eastAsia="sl-SI"/>
              </w:rPr>
            </w:pPr>
            <w:r w:rsidRPr="00966236">
              <w:rPr>
                <w:rFonts w:ascii="Arial Narrow" w:hAnsi="Arial Narrow" w:cs="Arial"/>
                <w:color w:val="000000"/>
                <w:sz w:val="22"/>
                <w:szCs w:val="22"/>
                <w:lang w:eastAsia="sl-SI"/>
              </w:rPr>
              <w:t xml:space="preserve"> </w:t>
            </w:r>
          </w:p>
          <w:p w14:paraId="3AE059AB" w14:textId="77777777" w:rsidR="00827F09" w:rsidRPr="00513B8A" w:rsidRDefault="00827F09" w:rsidP="004D4559">
            <w:pPr>
              <w:suppressAutoHyphens w:val="0"/>
              <w:rPr>
                <w:rFonts w:ascii="Arial Narrow" w:hAnsi="Arial Narrow" w:cs="Arial"/>
                <w:color w:val="333333"/>
                <w:sz w:val="22"/>
                <w:szCs w:val="22"/>
                <w:lang w:eastAsia="sl-SI"/>
              </w:rPr>
            </w:pPr>
          </w:p>
          <w:p w14:paraId="4BDCDA93" w14:textId="77777777" w:rsidR="00827F09" w:rsidRPr="00513B8A" w:rsidRDefault="00827F09" w:rsidP="004D4559">
            <w:pPr>
              <w:numPr>
                <w:ilvl w:val="0"/>
                <w:numId w:val="22"/>
              </w:numPr>
              <w:suppressAutoHyphens w:val="0"/>
              <w:rPr>
                <w:rFonts w:ascii="Arial Narrow" w:hAnsi="Arial Narrow" w:cs="Arial"/>
                <w:color w:val="333333"/>
                <w:sz w:val="22"/>
                <w:szCs w:val="22"/>
                <w:lang w:eastAsia="sl-SI"/>
              </w:rPr>
            </w:pPr>
          </w:p>
          <w:p w14:paraId="72BA10FE" w14:textId="77777777" w:rsidR="00827F09" w:rsidRPr="003E6035" w:rsidRDefault="00827F09" w:rsidP="004D4559">
            <w:pPr>
              <w:suppressAutoHyphens w:val="0"/>
              <w:rPr>
                <w:rFonts w:ascii="Arial Narrow" w:hAnsi="Arial Narrow" w:cs="Arial"/>
                <w:color w:val="333333"/>
                <w:sz w:val="22"/>
                <w:szCs w:val="22"/>
                <w:lang w:eastAsia="sl-SI"/>
              </w:rPr>
            </w:pPr>
          </w:p>
          <w:p w14:paraId="672AC713" w14:textId="77777777" w:rsidR="00827F09" w:rsidRPr="00966236" w:rsidRDefault="00827F09" w:rsidP="004D4559">
            <w:pPr>
              <w:numPr>
                <w:ilvl w:val="0"/>
                <w:numId w:val="22"/>
              </w:numPr>
              <w:suppressAutoHyphens w:val="0"/>
              <w:rPr>
                <w:rFonts w:ascii="Arial Narrow" w:hAnsi="Arial Narrow" w:cs="Arial"/>
                <w:color w:val="333333"/>
                <w:sz w:val="22"/>
                <w:szCs w:val="22"/>
                <w:lang w:eastAsia="sl-SI"/>
              </w:rPr>
            </w:pPr>
            <w:r w:rsidRPr="00966236">
              <w:rPr>
                <w:rFonts w:ascii="Arial Narrow" w:hAnsi="Arial Narrow" w:cs="Arial"/>
                <w:color w:val="000000"/>
                <w:sz w:val="22"/>
                <w:szCs w:val="22"/>
                <w:u w:val="single"/>
                <w:lang w:eastAsia="sl-SI"/>
              </w:rPr>
              <w:t>ki ni prireditvenega značaja</w:t>
            </w:r>
            <w:r w:rsidRPr="00966236">
              <w:rPr>
                <w:rFonts w:ascii="Arial Narrow" w:hAnsi="Arial Narrow" w:cs="Arial"/>
                <w:color w:val="000000"/>
                <w:sz w:val="22"/>
                <w:szCs w:val="22"/>
                <w:lang w:eastAsia="sl-SI"/>
              </w:rPr>
              <w:t>)</w:t>
            </w:r>
          </w:p>
        </w:tc>
        <w:tc>
          <w:tcPr>
            <w:tcW w:w="1225" w:type="dxa"/>
            <w:tcBorders>
              <w:top w:val="nil"/>
              <w:left w:val="nil"/>
              <w:bottom w:val="single" w:sz="8" w:space="0" w:color="auto"/>
              <w:right w:val="double" w:sz="6" w:space="0" w:color="auto"/>
            </w:tcBorders>
            <w:shd w:val="clear" w:color="auto" w:fill="C0C0C0"/>
            <w:noWrap/>
          </w:tcPr>
          <w:p w14:paraId="6F2405D5" w14:textId="77777777" w:rsidR="00827F09" w:rsidRDefault="00827F09" w:rsidP="004D4559">
            <w:pPr>
              <w:suppressAutoHyphens w:val="0"/>
              <w:rPr>
                <w:rFonts w:ascii="Arial Narrow" w:hAnsi="Arial Narrow" w:cs="Arial"/>
                <w:b/>
                <w:bCs/>
                <w:color w:val="000000"/>
                <w:sz w:val="20"/>
                <w:szCs w:val="20"/>
                <w:lang w:eastAsia="sl-SI"/>
              </w:rPr>
            </w:pPr>
            <w:r>
              <w:rPr>
                <w:rFonts w:ascii="Arial Narrow" w:hAnsi="Arial Narrow" w:cs="Arial"/>
                <w:b/>
                <w:bCs/>
                <w:color w:val="000000"/>
                <w:sz w:val="20"/>
                <w:szCs w:val="20"/>
                <w:lang w:eastAsia="sl-SI"/>
              </w:rPr>
              <w:t>3 točke</w:t>
            </w:r>
          </w:p>
          <w:p w14:paraId="5400A5BA" w14:textId="77777777" w:rsidR="00827F09" w:rsidRDefault="00827F09" w:rsidP="004D4559">
            <w:pPr>
              <w:suppressAutoHyphens w:val="0"/>
              <w:rPr>
                <w:rFonts w:ascii="Arial Narrow" w:hAnsi="Arial Narrow" w:cs="Arial"/>
                <w:b/>
                <w:bCs/>
                <w:color w:val="333333"/>
                <w:sz w:val="20"/>
                <w:szCs w:val="20"/>
                <w:lang w:eastAsia="sl-SI"/>
              </w:rPr>
            </w:pPr>
            <w:r>
              <w:rPr>
                <w:rFonts w:ascii="Arial Narrow" w:hAnsi="Arial Narrow" w:cs="Arial"/>
                <w:b/>
                <w:bCs/>
                <w:color w:val="000000"/>
                <w:sz w:val="20"/>
                <w:szCs w:val="20"/>
                <w:lang w:eastAsia="sl-SI"/>
              </w:rPr>
              <w:t xml:space="preserve">na </w:t>
            </w:r>
            <w:r w:rsidRPr="00703F5C">
              <w:rPr>
                <w:rFonts w:ascii="Arial Narrow" w:hAnsi="Arial Narrow" w:cs="Arial"/>
                <w:b/>
                <w:bCs/>
                <w:color w:val="000000"/>
                <w:sz w:val="20"/>
                <w:szCs w:val="20"/>
                <w:lang w:eastAsia="sl-SI"/>
              </w:rPr>
              <w:t>projekt</w:t>
            </w:r>
          </w:p>
        </w:tc>
      </w:tr>
      <w:tr w:rsidR="00827F09" w:rsidRPr="005C375A" w14:paraId="4D19A3EE" w14:textId="77777777" w:rsidTr="004D4559">
        <w:trPr>
          <w:gridAfter w:val="3"/>
          <w:wAfter w:w="16691" w:type="dxa"/>
          <w:cantSplit/>
          <w:trHeight w:hRule="exact" w:val="1913"/>
        </w:trPr>
        <w:tc>
          <w:tcPr>
            <w:tcW w:w="350" w:type="dxa"/>
            <w:vMerge/>
            <w:tcBorders>
              <w:left w:val="double" w:sz="6" w:space="0" w:color="auto"/>
              <w:bottom w:val="single" w:sz="8" w:space="0" w:color="000000"/>
              <w:right w:val="single" w:sz="8" w:space="0" w:color="auto"/>
            </w:tcBorders>
            <w:shd w:val="clear" w:color="auto" w:fill="auto"/>
            <w:noWrap/>
          </w:tcPr>
          <w:p w14:paraId="0FEF35F4" w14:textId="77777777" w:rsidR="00827F09" w:rsidRPr="005C375A" w:rsidRDefault="00827F09" w:rsidP="004D4559">
            <w:pPr>
              <w:suppressAutoHyphens w:val="0"/>
              <w:jc w:val="both"/>
              <w:rPr>
                <w:rFonts w:ascii="Arial Narrow" w:hAnsi="Arial Narrow" w:cs="Arial"/>
                <w:color w:val="333333"/>
                <w:sz w:val="20"/>
                <w:szCs w:val="20"/>
                <w:lang w:eastAsia="sl-SI"/>
              </w:rPr>
            </w:pPr>
          </w:p>
        </w:tc>
        <w:tc>
          <w:tcPr>
            <w:tcW w:w="2735" w:type="dxa"/>
            <w:vMerge/>
            <w:tcBorders>
              <w:left w:val="single" w:sz="8" w:space="0" w:color="auto"/>
              <w:bottom w:val="single" w:sz="8" w:space="0" w:color="000000"/>
              <w:right w:val="single" w:sz="8" w:space="0" w:color="auto"/>
            </w:tcBorders>
            <w:shd w:val="clear" w:color="auto" w:fill="auto"/>
            <w:noWrap/>
          </w:tcPr>
          <w:p w14:paraId="66F59872" w14:textId="77777777" w:rsidR="00827F09" w:rsidRPr="005C375A" w:rsidRDefault="00827F09" w:rsidP="004D4559">
            <w:pPr>
              <w:suppressAutoHyphens w:val="0"/>
              <w:rPr>
                <w:rFonts w:ascii="Arial Narrow" w:hAnsi="Arial Narrow" w:cs="Arial"/>
                <w:b/>
                <w:bCs/>
                <w:color w:val="333333"/>
                <w:sz w:val="20"/>
                <w:szCs w:val="20"/>
                <w:lang w:eastAsia="sl-SI"/>
              </w:rPr>
            </w:pPr>
          </w:p>
        </w:tc>
        <w:tc>
          <w:tcPr>
            <w:tcW w:w="5600" w:type="dxa"/>
            <w:tcBorders>
              <w:top w:val="nil"/>
              <w:left w:val="nil"/>
              <w:bottom w:val="single" w:sz="8" w:space="0" w:color="auto"/>
              <w:right w:val="single" w:sz="8" w:space="0" w:color="auto"/>
            </w:tcBorders>
            <w:shd w:val="clear" w:color="auto" w:fill="auto"/>
          </w:tcPr>
          <w:p w14:paraId="76E64034" w14:textId="77777777" w:rsidR="00827F09" w:rsidRDefault="00827F09" w:rsidP="004D4559">
            <w:pPr>
              <w:numPr>
                <w:ilvl w:val="0"/>
                <w:numId w:val="22"/>
              </w:numPr>
              <w:suppressAutoHyphens w:val="0"/>
              <w:rPr>
                <w:rFonts w:ascii="Arial Narrow" w:hAnsi="Arial Narrow" w:cs="Arial"/>
                <w:color w:val="000000"/>
                <w:sz w:val="22"/>
                <w:szCs w:val="22"/>
                <w:lang w:eastAsia="sl-SI"/>
              </w:rPr>
            </w:pPr>
            <w:r>
              <w:rPr>
                <w:rFonts w:ascii="Arial Narrow" w:hAnsi="Arial Narrow" w:cs="Arial"/>
                <w:color w:val="000000"/>
                <w:sz w:val="22"/>
                <w:szCs w:val="22"/>
                <w:lang w:eastAsia="sl-SI"/>
              </w:rPr>
              <w:t>Trajnostni vidik pri projektu:</w:t>
            </w:r>
          </w:p>
          <w:p w14:paraId="7A39EF37"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prostor dogodka</w:t>
            </w:r>
          </w:p>
          <w:p w14:paraId="1B9B1994"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xml:space="preserve">- preprečevanje oz. zmanjšanje odpadkov </w:t>
            </w:r>
          </w:p>
          <w:p w14:paraId="2830FB57"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mobilnost</w:t>
            </w:r>
          </w:p>
          <w:p w14:paraId="7A26F166"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kulinarična ponudba</w:t>
            </w:r>
          </w:p>
          <w:p w14:paraId="4307CA1E" w14:textId="77777777" w:rsidR="00827F09"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poraba energije</w:t>
            </w:r>
          </w:p>
          <w:p w14:paraId="1CE1C8AD" w14:textId="77777777" w:rsidR="00827F09" w:rsidRPr="00966236" w:rsidRDefault="00827F09" w:rsidP="004D4559">
            <w:pPr>
              <w:suppressAutoHyphens w:val="0"/>
              <w:ind w:left="720"/>
              <w:rPr>
                <w:rFonts w:ascii="Arial Narrow" w:hAnsi="Arial Narrow" w:cs="Arial"/>
                <w:color w:val="000000"/>
                <w:sz w:val="22"/>
                <w:szCs w:val="22"/>
                <w:lang w:eastAsia="sl-SI"/>
              </w:rPr>
            </w:pPr>
            <w:r>
              <w:rPr>
                <w:rFonts w:ascii="Arial Narrow" w:hAnsi="Arial Narrow" w:cs="Arial"/>
                <w:color w:val="000000"/>
                <w:sz w:val="22"/>
                <w:szCs w:val="22"/>
                <w:lang w:eastAsia="sl-SI"/>
              </w:rPr>
              <w:t>- promocija trajnosti</w:t>
            </w:r>
          </w:p>
        </w:tc>
        <w:tc>
          <w:tcPr>
            <w:tcW w:w="1225" w:type="dxa"/>
            <w:tcBorders>
              <w:top w:val="nil"/>
              <w:left w:val="nil"/>
              <w:bottom w:val="single" w:sz="8" w:space="0" w:color="auto"/>
              <w:right w:val="double" w:sz="6" w:space="0" w:color="auto"/>
            </w:tcBorders>
            <w:shd w:val="clear" w:color="auto" w:fill="C0C0C0"/>
            <w:noWrap/>
          </w:tcPr>
          <w:p w14:paraId="1CDC5E48" w14:textId="77777777" w:rsidR="00827F09" w:rsidRDefault="00827F09" w:rsidP="004D4559">
            <w:pPr>
              <w:suppressAutoHyphens w:val="0"/>
              <w:rPr>
                <w:rFonts w:ascii="Arial Narrow" w:hAnsi="Arial Narrow" w:cs="Arial"/>
                <w:b/>
                <w:bCs/>
                <w:color w:val="000000"/>
                <w:sz w:val="20"/>
                <w:szCs w:val="20"/>
                <w:lang w:eastAsia="sl-SI"/>
              </w:rPr>
            </w:pPr>
            <w:r>
              <w:rPr>
                <w:rFonts w:ascii="Arial Narrow" w:hAnsi="Arial Narrow" w:cs="Arial"/>
                <w:b/>
                <w:bCs/>
                <w:color w:val="000000"/>
                <w:sz w:val="20"/>
                <w:szCs w:val="20"/>
                <w:lang w:eastAsia="sl-SI"/>
              </w:rPr>
              <w:t>0,5 točke  / za izpolnjevanje posameznega vidika</w:t>
            </w:r>
          </w:p>
        </w:tc>
      </w:tr>
      <w:tr w:rsidR="00832ECF" w:rsidRPr="005C375A" w14:paraId="0C6C02B5" w14:textId="77777777" w:rsidTr="00E44399">
        <w:trPr>
          <w:gridAfter w:val="3"/>
          <w:wAfter w:w="16691" w:type="dxa"/>
          <w:cantSplit/>
          <w:trHeight w:hRule="exact" w:val="525"/>
        </w:trPr>
        <w:tc>
          <w:tcPr>
            <w:tcW w:w="350" w:type="dxa"/>
            <w:vMerge w:val="restart"/>
            <w:tcBorders>
              <w:top w:val="nil"/>
              <w:left w:val="double" w:sz="6" w:space="0" w:color="auto"/>
              <w:bottom w:val="single" w:sz="4" w:space="0" w:color="auto"/>
              <w:right w:val="single" w:sz="8" w:space="0" w:color="auto"/>
            </w:tcBorders>
            <w:shd w:val="clear" w:color="auto" w:fill="auto"/>
            <w:noWrap/>
          </w:tcPr>
          <w:p w14:paraId="6BB2CF01" w14:textId="77777777" w:rsidR="00832ECF" w:rsidRPr="005C375A" w:rsidRDefault="00832ECF" w:rsidP="004D4559">
            <w:pPr>
              <w:suppressAutoHyphens w:val="0"/>
              <w:rPr>
                <w:rFonts w:ascii="Arial Narrow" w:hAnsi="Arial Narrow" w:cs="Arial"/>
                <w:color w:val="333333"/>
                <w:sz w:val="20"/>
                <w:szCs w:val="20"/>
                <w:lang w:eastAsia="sl-SI"/>
              </w:rPr>
            </w:pPr>
            <w:r w:rsidRPr="005C375A">
              <w:rPr>
                <w:rFonts w:ascii="Arial Narrow" w:hAnsi="Arial Narrow" w:cs="Arial"/>
                <w:color w:val="333333"/>
                <w:sz w:val="20"/>
                <w:szCs w:val="20"/>
                <w:lang w:eastAsia="sl-SI"/>
              </w:rPr>
              <w:t>5.</w:t>
            </w:r>
          </w:p>
        </w:tc>
        <w:tc>
          <w:tcPr>
            <w:tcW w:w="2735" w:type="dxa"/>
            <w:vMerge w:val="restart"/>
            <w:tcBorders>
              <w:top w:val="nil"/>
              <w:left w:val="single" w:sz="8" w:space="0" w:color="auto"/>
              <w:bottom w:val="single" w:sz="4" w:space="0" w:color="auto"/>
              <w:right w:val="single" w:sz="8" w:space="0" w:color="auto"/>
            </w:tcBorders>
            <w:shd w:val="clear" w:color="auto" w:fill="auto"/>
            <w:noWrap/>
          </w:tcPr>
          <w:p w14:paraId="45BC48A2" w14:textId="77777777" w:rsidR="00832ECF" w:rsidRDefault="00832ECF" w:rsidP="004D4559">
            <w:pPr>
              <w:suppressAutoHyphens w:val="0"/>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 xml:space="preserve">Promocijski materiali </w:t>
            </w:r>
            <w:r>
              <w:rPr>
                <w:rFonts w:ascii="Arial Narrow" w:hAnsi="Arial Narrow" w:cs="Arial"/>
                <w:b/>
                <w:bCs/>
                <w:color w:val="333333"/>
                <w:sz w:val="20"/>
                <w:szCs w:val="20"/>
                <w:lang w:eastAsia="sl-SI"/>
              </w:rPr>
              <w:t>s turistično vsebino</w:t>
            </w:r>
          </w:p>
          <w:p w14:paraId="633B3EA6" w14:textId="77777777" w:rsidR="00832ECF" w:rsidRPr="004F35ED" w:rsidRDefault="00832ECF" w:rsidP="004D4559">
            <w:pPr>
              <w:suppressAutoHyphens w:val="0"/>
              <w:rPr>
                <w:rFonts w:ascii="Arial Narrow" w:hAnsi="Arial Narrow" w:cs="Arial"/>
                <w:b/>
                <w:bCs/>
                <w:i/>
                <w:color w:val="333333"/>
                <w:sz w:val="20"/>
                <w:szCs w:val="20"/>
                <w:highlight w:val="yellow"/>
                <w:lang w:eastAsia="sl-SI"/>
              </w:rPr>
            </w:pPr>
            <w:r>
              <w:rPr>
                <w:rFonts w:ascii="Arial Narrow" w:hAnsi="Arial Narrow" w:cs="Arial"/>
                <w:b/>
                <w:bCs/>
                <w:i/>
                <w:color w:val="333333"/>
                <w:sz w:val="20"/>
                <w:szCs w:val="20"/>
                <w:lang w:eastAsia="sl-SI"/>
              </w:rPr>
              <w:t>(</w:t>
            </w:r>
            <w:r w:rsidRPr="00296927">
              <w:rPr>
                <w:rFonts w:ascii="Arial Narrow" w:hAnsi="Arial Narrow" w:cs="Arial"/>
                <w:b/>
                <w:bCs/>
                <w:i/>
                <w:color w:val="333333"/>
                <w:sz w:val="20"/>
                <w:szCs w:val="20"/>
                <w:lang w:eastAsia="sl-SI"/>
              </w:rPr>
              <w:t xml:space="preserve">Promocijsko gradivo mora vsebovati obvezno turistično vsebino. Najkasneje ob zahtevku bo moral biti predložen za vsako vrsto promocijskega  izvod promocijskega materiala ali njegova fotografija.) </w:t>
            </w:r>
          </w:p>
          <w:p w14:paraId="72DF514D" w14:textId="77777777" w:rsidR="00832ECF" w:rsidRPr="005C375A" w:rsidRDefault="00832ECF" w:rsidP="004D4559">
            <w:pPr>
              <w:suppressAutoHyphens w:val="0"/>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(največ 2 različna)</w:t>
            </w:r>
          </w:p>
        </w:tc>
        <w:tc>
          <w:tcPr>
            <w:tcW w:w="5600" w:type="dxa"/>
            <w:tcBorders>
              <w:top w:val="nil"/>
              <w:left w:val="nil"/>
              <w:bottom w:val="single" w:sz="4" w:space="0" w:color="auto"/>
              <w:right w:val="single" w:sz="8" w:space="0" w:color="auto"/>
            </w:tcBorders>
            <w:shd w:val="clear" w:color="auto" w:fill="auto"/>
          </w:tcPr>
          <w:p w14:paraId="7C3EDF7F" w14:textId="77777777" w:rsidR="00832ECF" w:rsidRPr="00966236" w:rsidRDefault="00832ECF" w:rsidP="004D4559">
            <w:pPr>
              <w:numPr>
                <w:ilvl w:val="0"/>
                <w:numId w:val="22"/>
              </w:numPr>
              <w:suppressAutoHyphens w:val="0"/>
              <w:rPr>
                <w:rFonts w:ascii="Arial Narrow" w:hAnsi="Arial Narrow" w:cs="Arial"/>
                <w:color w:val="333333"/>
                <w:sz w:val="22"/>
                <w:szCs w:val="22"/>
                <w:lang w:eastAsia="sl-SI"/>
              </w:rPr>
            </w:pPr>
            <w:r w:rsidRPr="00966236">
              <w:rPr>
                <w:rFonts w:ascii="Arial Narrow" w:hAnsi="Arial Narrow" w:cs="Arial"/>
                <w:color w:val="333333"/>
                <w:sz w:val="22"/>
                <w:szCs w:val="22"/>
                <w:lang w:eastAsia="sl-SI"/>
              </w:rPr>
              <w:t>izdaja obsežnejšega promocijskega materiala</w:t>
            </w:r>
            <w:r>
              <w:rPr>
                <w:rFonts w:ascii="Arial Narrow" w:hAnsi="Arial Narrow" w:cs="Arial"/>
                <w:color w:val="333333"/>
                <w:sz w:val="22"/>
                <w:szCs w:val="22"/>
                <w:lang w:eastAsia="sl-SI"/>
              </w:rPr>
              <w:t xml:space="preserve"> s turistično vsebino</w:t>
            </w:r>
            <w:r w:rsidRPr="00966236">
              <w:rPr>
                <w:rFonts w:ascii="Arial Narrow" w:hAnsi="Arial Narrow" w:cs="Arial"/>
                <w:color w:val="333333"/>
                <w:sz w:val="22"/>
                <w:szCs w:val="22"/>
                <w:lang w:eastAsia="sl-SI"/>
              </w:rPr>
              <w:t xml:space="preserve"> – </w:t>
            </w:r>
            <w:r>
              <w:rPr>
                <w:rFonts w:ascii="Arial Narrow" w:hAnsi="Arial Narrow" w:cs="Arial"/>
                <w:color w:val="333333"/>
                <w:sz w:val="22"/>
                <w:szCs w:val="22"/>
                <w:lang w:eastAsia="sl-SI"/>
              </w:rPr>
              <w:t>jumbo plakat</w:t>
            </w:r>
          </w:p>
        </w:tc>
        <w:tc>
          <w:tcPr>
            <w:tcW w:w="1225" w:type="dxa"/>
            <w:tcBorders>
              <w:top w:val="nil"/>
              <w:left w:val="nil"/>
              <w:bottom w:val="single" w:sz="8" w:space="0" w:color="auto"/>
              <w:right w:val="double" w:sz="6" w:space="0" w:color="auto"/>
            </w:tcBorders>
            <w:shd w:val="clear" w:color="auto" w:fill="C0C0C0"/>
            <w:noWrap/>
          </w:tcPr>
          <w:p w14:paraId="1310F3F7" w14:textId="77777777" w:rsidR="00832ECF" w:rsidRPr="005C375A" w:rsidRDefault="00832ECF" w:rsidP="004D4559">
            <w:pPr>
              <w:suppressAutoHyphens w:val="0"/>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2 točki</w:t>
            </w:r>
          </w:p>
        </w:tc>
      </w:tr>
      <w:tr w:rsidR="00832ECF" w:rsidRPr="005C375A" w14:paraId="5DA537A0" w14:textId="77777777" w:rsidTr="00E44399">
        <w:trPr>
          <w:gridAfter w:val="3"/>
          <w:wAfter w:w="16691" w:type="dxa"/>
          <w:trHeight w:val="1824"/>
        </w:trPr>
        <w:tc>
          <w:tcPr>
            <w:tcW w:w="350" w:type="dxa"/>
            <w:vMerge/>
            <w:tcBorders>
              <w:top w:val="single" w:sz="4" w:space="0" w:color="auto"/>
              <w:left w:val="double" w:sz="6" w:space="0" w:color="auto"/>
              <w:bottom w:val="single" w:sz="4" w:space="0" w:color="auto"/>
              <w:right w:val="single" w:sz="8" w:space="0" w:color="auto"/>
            </w:tcBorders>
            <w:vAlign w:val="center"/>
          </w:tcPr>
          <w:p w14:paraId="26B0812B" w14:textId="77777777" w:rsidR="00832ECF" w:rsidRPr="005C375A" w:rsidRDefault="00832ECF" w:rsidP="004D4559">
            <w:pPr>
              <w:suppressAutoHyphens w:val="0"/>
              <w:rPr>
                <w:rFonts w:ascii="Arial Narrow" w:hAnsi="Arial Narrow" w:cs="Arial"/>
                <w:color w:val="333333"/>
                <w:sz w:val="20"/>
                <w:szCs w:val="20"/>
                <w:lang w:eastAsia="sl-SI"/>
              </w:rPr>
            </w:pPr>
          </w:p>
        </w:tc>
        <w:tc>
          <w:tcPr>
            <w:tcW w:w="2735" w:type="dxa"/>
            <w:vMerge/>
            <w:tcBorders>
              <w:top w:val="single" w:sz="4" w:space="0" w:color="auto"/>
              <w:left w:val="single" w:sz="8" w:space="0" w:color="auto"/>
              <w:bottom w:val="single" w:sz="4" w:space="0" w:color="auto"/>
              <w:right w:val="single" w:sz="8" w:space="0" w:color="auto"/>
            </w:tcBorders>
            <w:vAlign w:val="center"/>
          </w:tcPr>
          <w:p w14:paraId="5C5816ED" w14:textId="77777777" w:rsidR="00832ECF" w:rsidRPr="005C375A" w:rsidRDefault="00832ECF" w:rsidP="004D4559">
            <w:pPr>
              <w:suppressAutoHyphens w:val="0"/>
              <w:rPr>
                <w:rFonts w:ascii="Arial Narrow" w:hAnsi="Arial Narrow" w:cs="Arial"/>
                <w:b/>
                <w:bCs/>
                <w:color w:val="333333"/>
                <w:sz w:val="20"/>
                <w:szCs w:val="20"/>
                <w:lang w:eastAsia="sl-SI"/>
              </w:rPr>
            </w:pPr>
          </w:p>
        </w:tc>
        <w:tc>
          <w:tcPr>
            <w:tcW w:w="5600" w:type="dxa"/>
            <w:tcBorders>
              <w:top w:val="single" w:sz="4" w:space="0" w:color="auto"/>
              <w:left w:val="nil"/>
              <w:bottom w:val="single" w:sz="4" w:space="0" w:color="auto"/>
              <w:right w:val="single" w:sz="8" w:space="0" w:color="auto"/>
            </w:tcBorders>
            <w:shd w:val="clear" w:color="auto" w:fill="auto"/>
          </w:tcPr>
          <w:p w14:paraId="3A7466CD" w14:textId="77777777" w:rsidR="00832ECF" w:rsidRPr="00966236" w:rsidRDefault="00832ECF" w:rsidP="004D4559">
            <w:pPr>
              <w:suppressAutoHyphens w:val="0"/>
              <w:rPr>
                <w:rFonts w:ascii="Arial Narrow" w:hAnsi="Arial Narrow" w:cs="Arial"/>
                <w:color w:val="333333"/>
                <w:sz w:val="22"/>
                <w:szCs w:val="22"/>
                <w:lang w:eastAsia="sl-SI"/>
              </w:rPr>
            </w:pPr>
          </w:p>
          <w:p w14:paraId="1E98A51C" w14:textId="77777777" w:rsidR="00832ECF" w:rsidRPr="003F3153" w:rsidRDefault="00832ECF" w:rsidP="004D4559">
            <w:pPr>
              <w:suppressAutoHyphens w:val="0"/>
              <w:rPr>
                <w:rFonts w:ascii="Arial Narrow" w:hAnsi="Arial Narrow" w:cs="Arial"/>
                <w:color w:val="333333"/>
                <w:sz w:val="20"/>
                <w:szCs w:val="20"/>
                <w:lang w:eastAsia="sl-SI"/>
              </w:rPr>
            </w:pPr>
          </w:p>
          <w:p w14:paraId="6102E675" w14:textId="77777777" w:rsidR="00832ECF" w:rsidRPr="003F3153" w:rsidRDefault="00832ECF" w:rsidP="004D4559">
            <w:pPr>
              <w:suppressAutoHyphens w:val="0"/>
              <w:rPr>
                <w:rFonts w:ascii="Arial Narrow" w:hAnsi="Arial Narrow" w:cs="Arial"/>
                <w:color w:val="333333"/>
                <w:sz w:val="20"/>
                <w:szCs w:val="20"/>
                <w:lang w:eastAsia="sl-SI"/>
              </w:rPr>
            </w:pPr>
          </w:p>
          <w:p w14:paraId="45A9D08C" w14:textId="5B154436" w:rsidR="00832ECF" w:rsidRPr="006F31EB" w:rsidRDefault="00832ECF" w:rsidP="004D4559">
            <w:pPr>
              <w:numPr>
                <w:ilvl w:val="0"/>
                <w:numId w:val="22"/>
              </w:numPr>
              <w:suppressAutoHyphens w:val="0"/>
              <w:rPr>
                <w:rFonts w:ascii="Arial Narrow" w:hAnsi="Arial Narrow" w:cs="Arial"/>
                <w:color w:val="333333"/>
                <w:sz w:val="20"/>
                <w:szCs w:val="20"/>
                <w:lang w:eastAsia="sl-SI"/>
              </w:rPr>
            </w:pPr>
            <w:r w:rsidRPr="00966236">
              <w:rPr>
                <w:rFonts w:ascii="Arial Narrow" w:hAnsi="Arial Narrow" w:cs="Arial"/>
                <w:color w:val="333333"/>
                <w:sz w:val="22"/>
                <w:szCs w:val="22"/>
                <w:lang w:eastAsia="sl-SI"/>
              </w:rPr>
              <w:t xml:space="preserve">izdaja promocijskega materiala </w:t>
            </w:r>
            <w:r>
              <w:rPr>
                <w:rFonts w:ascii="Arial Narrow" w:hAnsi="Arial Narrow" w:cs="Arial"/>
                <w:color w:val="333333"/>
                <w:sz w:val="22"/>
                <w:szCs w:val="22"/>
                <w:lang w:eastAsia="sl-SI"/>
              </w:rPr>
              <w:t xml:space="preserve">s turistično vsebino </w:t>
            </w:r>
            <w:r w:rsidRPr="00966236">
              <w:rPr>
                <w:rFonts w:ascii="Arial Narrow" w:hAnsi="Arial Narrow" w:cs="Arial"/>
                <w:color w:val="333333"/>
                <w:sz w:val="22"/>
                <w:szCs w:val="22"/>
                <w:lang w:eastAsia="sl-SI"/>
              </w:rPr>
              <w:t>–razglednice;</w:t>
            </w:r>
          </w:p>
          <w:p w14:paraId="7AB70A5B" w14:textId="77777777" w:rsidR="006F31EB" w:rsidRPr="00A87498" w:rsidRDefault="006F31EB" w:rsidP="00C2010C">
            <w:pPr>
              <w:suppressAutoHyphens w:val="0"/>
              <w:ind w:left="720"/>
              <w:rPr>
                <w:rFonts w:ascii="Arial Narrow" w:hAnsi="Arial Narrow" w:cs="Arial"/>
                <w:color w:val="333333"/>
                <w:sz w:val="20"/>
                <w:szCs w:val="20"/>
                <w:lang w:eastAsia="sl-SI"/>
              </w:rPr>
            </w:pPr>
          </w:p>
          <w:p w14:paraId="474FF4B0" w14:textId="77777777" w:rsidR="00A87498" w:rsidRPr="005C375A" w:rsidRDefault="00A87498" w:rsidP="00A87498">
            <w:pPr>
              <w:suppressAutoHyphens w:val="0"/>
              <w:rPr>
                <w:rFonts w:ascii="Arial Narrow" w:hAnsi="Arial Narrow" w:cs="Arial"/>
                <w:color w:val="333333"/>
                <w:sz w:val="20"/>
                <w:szCs w:val="20"/>
                <w:lang w:eastAsia="sl-SI"/>
              </w:rPr>
            </w:pPr>
          </w:p>
        </w:tc>
        <w:tc>
          <w:tcPr>
            <w:tcW w:w="1225" w:type="dxa"/>
            <w:tcBorders>
              <w:top w:val="nil"/>
              <w:left w:val="nil"/>
              <w:bottom w:val="single" w:sz="4" w:space="0" w:color="auto"/>
              <w:right w:val="double" w:sz="6" w:space="0" w:color="auto"/>
            </w:tcBorders>
            <w:shd w:val="clear" w:color="auto" w:fill="C0C0C0"/>
            <w:noWrap/>
          </w:tcPr>
          <w:p w14:paraId="616AEA23" w14:textId="77777777" w:rsidR="00832ECF" w:rsidRPr="005C375A" w:rsidRDefault="00832ECF" w:rsidP="004D4559">
            <w:pPr>
              <w:suppressAutoHyphens w:val="0"/>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1 točka</w:t>
            </w:r>
          </w:p>
        </w:tc>
      </w:tr>
      <w:tr w:rsidR="00827F09" w:rsidRPr="005C375A" w14:paraId="57FF6537" w14:textId="77777777" w:rsidTr="004D4559">
        <w:trPr>
          <w:gridAfter w:val="3"/>
          <w:wAfter w:w="16691" w:type="dxa"/>
          <w:cantSplit/>
          <w:trHeight w:val="1367"/>
        </w:trPr>
        <w:tc>
          <w:tcPr>
            <w:tcW w:w="350" w:type="dxa"/>
            <w:tcBorders>
              <w:top w:val="nil"/>
              <w:left w:val="double" w:sz="6" w:space="0" w:color="auto"/>
              <w:bottom w:val="single" w:sz="8" w:space="0" w:color="000000"/>
              <w:right w:val="single" w:sz="8" w:space="0" w:color="auto"/>
            </w:tcBorders>
            <w:shd w:val="clear" w:color="auto" w:fill="auto"/>
            <w:noWrap/>
          </w:tcPr>
          <w:p w14:paraId="2653D915" w14:textId="77777777" w:rsidR="00827F09" w:rsidRPr="005C375A" w:rsidRDefault="00827F09" w:rsidP="004D4559">
            <w:pPr>
              <w:suppressAutoHyphens w:val="0"/>
              <w:rPr>
                <w:rFonts w:ascii="Arial Narrow" w:hAnsi="Arial Narrow" w:cs="Arial"/>
                <w:color w:val="333333"/>
                <w:sz w:val="20"/>
                <w:szCs w:val="20"/>
                <w:lang w:eastAsia="sl-SI"/>
              </w:rPr>
            </w:pPr>
            <w:r w:rsidRPr="005C375A">
              <w:rPr>
                <w:rFonts w:ascii="Arial Narrow" w:hAnsi="Arial Narrow" w:cs="Arial"/>
                <w:color w:val="333333"/>
                <w:sz w:val="20"/>
                <w:szCs w:val="20"/>
                <w:lang w:eastAsia="sl-SI"/>
              </w:rPr>
              <w:lastRenderedPageBreak/>
              <w:t>6.</w:t>
            </w:r>
          </w:p>
        </w:tc>
        <w:tc>
          <w:tcPr>
            <w:tcW w:w="2735" w:type="dxa"/>
            <w:tcBorders>
              <w:top w:val="nil"/>
              <w:left w:val="single" w:sz="8" w:space="0" w:color="auto"/>
              <w:bottom w:val="single" w:sz="8" w:space="0" w:color="000000"/>
              <w:right w:val="single" w:sz="4" w:space="0" w:color="auto"/>
            </w:tcBorders>
            <w:shd w:val="clear" w:color="auto" w:fill="auto"/>
          </w:tcPr>
          <w:p w14:paraId="79BBB9F1" w14:textId="77777777" w:rsidR="00827F09" w:rsidRDefault="00827F09" w:rsidP="004D4559">
            <w:pPr>
              <w:suppressAutoHyphens w:val="0"/>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 xml:space="preserve">Izobraževanje </w:t>
            </w:r>
            <w:r>
              <w:rPr>
                <w:rFonts w:ascii="Arial Narrow" w:hAnsi="Arial Narrow" w:cs="Arial"/>
                <w:b/>
                <w:bCs/>
                <w:color w:val="333333"/>
                <w:sz w:val="20"/>
                <w:szCs w:val="20"/>
                <w:lang w:eastAsia="sl-SI"/>
              </w:rPr>
              <w:t xml:space="preserve">lokalnega prebivalstva za aktivnosti na področju </w:t>
            </w:r>
            <w:r w:rsidRPr="005C375A">
              <w:rPr>
                <w:rFonts w:ascii="Arial Narrow" w:hAnsi="Arial Narrow" w:cs="Arial"/>
                <w:b/>
                <w:bCs/>
                <w:color w:val="333333"/>
                <w:sz w:val="20"/>
                <w:szCs w:val="20"/>
                <w:lang w:eastAsia="sl-SI"/>
              </w:rPr>
              <w:t>turizma</w:t>
            </w:r>
          </w:p>
          <w:p w14:paraId="31D93F0C" w14:textId="77777777" w:rsidR="00827F09" w:rsidRPr="005C375A" w:rsidRDefault="00827F09" w:rsidP="004D4559">
            <w:pPr>
              <w:suppressAutoHyphens w:val="0"/>
              <w:rPr>
                <w:rFonts w:ascii="Arial Narrow" w:hAnsi="Arial Narrow" w:cs="Arial"/>
                <w:b/>
                <w:bCs/>
                <w:color w:val="333333"/>
                <w:sz w:val="20"/>
                <w:szCs w:val="20"/>
                <w:lang w:eastAsia="sl-SI"/>
              </w:rPr>
            </w:pPr>
            <w:r w:rsidRPr="00296927">
              <w:rPr>
                <w:rFonts w:ascii="Arial Narrow" w:hAnsi="Arial Narrow" w:cs="Arial"/>
                <w:b/>
                <w:bCs/>
                <w:i/>
                <w:color w:val="333333"/>
                <w:sz w:val="20"/>
                <w:szCs w:val="20"/>
                <w:lang w:eastAsia="sl-SI"/>
              </w:rPr>
              <w:t xml:space="preserve">(Najkasneje ob zahtevku </w:t>
            </w:r>
            <w:r>
              <w:rPr>
                <w:rFonts w:ascii="Arial Narrow" w:hAnsi="Arial Narrow" w:cs="Arial"/>
                <w:b/>
                <w:bCs/>
                <w:i/>
                <w:color w:val="333333"/>
                <w:sz w:val="20"/>
                <w:szCs w:val="20"/>
                <w:lang w:eastAsia="sl-SI"/>
              </w:rPr>
              <w:t>se pr</w:t>
            </w:r>
            <w:r w:rsidRPr="00296927">
              <w:rPr>
                <w:rFonts w:ascii="Arial Narrow" w:hAnsi="Arial Narrow" w:cs="Arial"/>
                <w:b/>
                <w:bCs/>
                <w:i/>
                <w:color w:val="333333"/>
                <w:sz w:val="20"/>
                <w:szCs w:val="20"/>
                <w:lang w:eastAsia="sl-SI"/>
              </w:rPr>
              <w:t>edlož</w:t>
            </w:r>
            <w:r>
              <w:rPr>
                <w:rFonts w:ascii="Arial Narrow" w:hAnsi="Arial Narrow" w:cs="Arial"/>
                <w:b/>
                <w:bCs/>
                <w:i/>
                <w:color w:val="333333"/>
                <w:sz w:val="20"/>
                <w:szCs w:val="20"/>
                <w:lang w:eastAsia="sl-SI"/>
              </w:rPr>
              <w:t>i</w:t>
            </w:r>
            <w:r w:rsidRPr="00296927">
              <w:rPr>
                <w:rFonts w:ascii="Arial Narrow" w:hAnsi="Arial Narrow" w:cs="Arial"/>
                <w:b/>
                <w:bCs/>
                <w:i/>
                <w:color w:val="333333"/>
                <w:sz w:val="20"/>
                <w:szCs w:val="20"/>
                <w:lang w:eastAsia="sl-SI"/>
              </w:rPr>
              <w:t xml:space="preserve"> </w:t>
            </w:r>
            <w:r w:rsidRPr="00296927">
              <w:rPr>
                <w:rFonts w:ascii="Arial Narrow" w:hAnsi="Arial Narrow" w:cs="Arial"/>
                <w:b/>
                <w:bCs/>
                <w:color w:val="333333"/>
                <w:sz w:val="20"/>
                <w:szCs w:val="20"/>
                <w:lang w:eastAsia="sl-SI"/>
              </w:rPr>
              <w:t xml:space="preserve">dokazilo </w:t>
            </w:r>
            <w:r>
              <w:rPr>
                <w:rFonts w:ascii="Arial Narrow" w:hAnsi="Arial Narrow" w:cs="Arial"/>
                <w:b/>
                <w:bCs/>
                <w:color w:val="333333"/>
                <w:sz w:val="20"/>
                <w:szCs w:val="20"/>
                <w:lang w:eastAsia="sl-SI"/>
              </w:rPr>
              <w:t>– lista prisotn</w:t>
            </w:r>
            <w:r w:rsidRPr="00296927">
              <w:rPr>
                <w:rFonts w:ascii="Arial Narrow" w:hAnsi="Arial Narrow" w:cs="Arial"/>
                <w:b/>
                <w:bCs/>
                <w:color w:val="333333"/>
                <w:sz w:val="20"/>
                <w:szCs w:val="20"/>
                <w:lang w:eastAsia="sl-SI"/>
              </w:rPr>
              <w:t>osti.)</w:t>
            </w:r>
          </w:p>
        </w:tc>
        <w:tc>
          <w:tcPr>
            <w:tcW w:w="5600" w:type="dxa"/>
            <w:tcBorders>
              <w:top w:val="single" w:sz="4" w:space="0" w:color="auto"/>
              <w:left w:val="single" w:sz="4" w:space="0" w:color="auto"/>
              <w:bottom w:val="single" w:sz="4" w:space="0" w:color="auto"/>
              <w:right w:val="single" w:sz="4" w:space="0" w:color="auto"/>
            </w:tcBorders>
            <w:shd w:val="clear" w:color="auto" w:fill="auto"/>
          </w:tcPr>
          <w:p w14:paraId="765489CB" w14:textId="77777777" w:rsidR="00827F09" w:rsidRPr="00966236" w:rsidRDefault="00827F09" w:rsidP="004D4559">
            <w:pPr>
              <w:numPr>
                <w:ilvl w:val="0"/>
                <w:numId w:val="22"/>
              </w:numPr>
              <w:suppressAutoHyphens w:val="0"/>
              <w:rPr>
                <w:rFonts w:ascii="Arial Narrow" w:hAnsi="Arial Narrow" w:cs="Arial"/>
                <w:color w:val="333333"/>
                <w:sz w:val="22"/>
                <w:szCs w:val="22"/>
                <w:lang w:eastAsia="sl-SI"/>
              </w:rPr>
            </w:pPr>
            <w:r w:rsidRPr="00966236">
              <w:rPr>
                <w:rFonts w:ascii="Arial Narrow" w:hAnsi="Arial Narrow" w:cs="Arial"/>
                <w:color w:val="333333"/>
                <w:sz w:val="22"/>
                <w:szCs w:val="22"/>
                <w:lang w:eastAsia="sl-SI"/>
              </w:rPr>
              <w:t>organizacija in izvedba delavnice, seminarja, tečaja</w:t>
            </w:r>
          </w:p>
          <w:p w14:paraId="24373A2B" w14:textId="77777777" w:rsidR="00827F09" w:rsidRPr="00966236" w:rsidRDefault="00827F09" w:rsidP="004D4559">
            <w:pPr>
              <w:suppressAutoHyphens w:val="0"/>
              <w:rPr>
                <w:rFonts w:ascii="Arial Narrow" w:hAnsi="Arial Narrow" w:cs="Arial"/>
                <w:color w:val="333333"/>
                <w:sz w:val="22"/>
                <w:szCs w:val="22"/>
                <w:lang w:eastAsia="sl-SI"/>
              </w:rPr>
            </w:pPr>
            <w:r w:rsidRPr="00966236">
              <w:rPr>
                <w:rFonts w:ascii="Arial Narrow" w:hAnsi="Arial Narrow" w:cs="Arial"/>
                <w:color w:val="333333"/>
                <w:sz w:val="22"/>
                <w:szCs w:val="22"/>
                <w:lang w:eastAsia="sl-SI"/>
              </w:rPr>
              <w:t xml:space="preserve">               (največ </w:t>
            </w:r>
            <w:r>
              <w:rPr>
                <w:rFonts w:ascii="Arial Narrow" w:hAnsi="Arial Narrow" w:cs="Arial"/>
                <w:color w:val="333333"/>
                <w:sz w:val="22"/>
                <w:szCs w:val="22"/>
                <w:lang w:eastAsia="sl-SI"/>
              </w:rPr>
              <w:t>2</w:t>
            </w:r>
            <w:r w:rsidRPr="00966236">
              <w:rPr>
                <w:rFonts w:ascii="Arial Narrow" w:hAnsi="Arial Narrow" w:cs="Arial"/>
                <w:color w:val="333333"/>
                <w:sz w:val="22"/>
                <w:szCs w:val="22"/>
                <w:lang w:eastAsia="sl-SI"/>
              </w:rPr>
              <w:t xml:space="preserve"> dogodk</w:t>
            </w:r>
            <w:r>
              <w:rPr>
                <w:rFonts w:ascii="Arial Narrow" w:hAnsi="Arial Narrow" w:cs="Arial"/>
                <w:color w:val="333333"/>
                <w:sz w:val="22"/>
                <w:szCs w:val="22"/>
                <w:lang w:eastAsia="sl-SI"/>
              </w:rPr>
              <w:t>a</w:t>
            </w:r>
            <w:r w:rsidRPr="00966236">
              <w:rPr>
                <w:rFonts w:ascii="Arial Narrow" w:hAnsi="Arial Narrow" w:cs="Arial"/>
                <w:color w:val="333333"/>
                <w:sz w:val="22"/>
                <w:szCs w:val="22"/>
                <w:lang w:eastAsia="sl-SI"/>
              </w:rPr>
              <w:t>)</w:t>
            </w:r>
          </w:p>
          <w:p w14:paraId="75BF3C30" w14:textId="77777777" w:rsidR="00827F09" w:rsidRPr="005C375A" w:rsidRDefault="00827F09" w:rsidP="004D4559">
            <w:pPr>
              <w:suppressAutoHyphens w:val="0"/>
              <w:rPr>
                <w:rFonts w:ascii="Arial Narrow" w:hAnsi="Arial Narrow" w:cs="Arial"/>
                <w:color w:val="333333"/>
                <w:sz w:val="20"/>
                <w:szCs w:val="20"/>
                <w:lang w:eastAsia="sl-SI"/>
              </w:rPr>
            </w:pPr>
          </w:p>
        </w:tc>
        <w:tc>
          <w:tcPr>
            <w:tcW w:w="1225" w:type="dxa"/>
            <w:tcBorders>
              <w:top w:val="single" w:sz="8" w:space="0" w:color="auto"/>
              <w:left w:val="single" w:sz="4" w:space="0" w:color="auto"/>
              <w:bottom w:val="single" w:sz="4" w:space="0" w:color="auto"/>
              <w:right w:val="double" w:sz="6" w:space="0" w:color="auto"/>
            </w:tcBorders>
            <w:shd w:val="clear" w:color="auto" w:fill="C0C0C0"/>
            <w:noWrap/>
          </w:tcPr>
          <w:p w14:paraId="447502F6" w14:textId="77777777" w:rsidR="00827F09" w:rsidRPr="005C375A" w:rsidRDefault="00827F09" w:rsidP="004D4559">
            <w:pPr>
              <w:suppressAutoHyphens w:val="0"/>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 xml:space="preserve"> 1 točka / na delavnico, seminar ali tečaj</w:t>
            </w:r>
          </w:p>
        </w:tc>
      </w:tr>
      <w:tr w:rsidR="00827F09" w:rsidRPr="005C375A" w14:paraId="015D47EF" w14:textId="77777777" w:rsidTr="004D4559">
        <w:trPr>
          <w:gridAfter w:val="3"/>
          <w:wAfter w:w="16691" w:type="dxa"/>
          <w:cantSplit/>
          <w:trHeight w:val="800"/>
        </w:trPr>
        <w:tc>
          <w:tcPr>
            <w:tcW w:w="350" w:type="dxa"/>
            <w:tcBorders>
              <w:top w:val="nil"/>
              <w:left w:val="double" w:sz="6" w:space="0" w:color="auto"/>
              <w:bottom w:val="single" w:sz="8" w:space="0" w:color="000000"/>
              <w:right w:val="single" w:sz="8" w:space="0" w:color="auto"/>
            </w:tcBorders>
            <w:shd w:val="clear" w:color="auto" w:fill="auto"/>
            <w:noWrap/>
          </w:tcPr>
          <w:p w14:paraId="7BDAE49D" w14:textId="77777777" w:rsidR="00827F09" w:rsidRPr="005C375A" w:rsidRDefault="00827F09" w:rsidP="004D4559">
            <w:pPr>
              <w:suppressAutoHyphens w:val="0"/>
              <w:rPr>
                <w:rFonts w:ascii="Arial Narrow" w:hAnsi="Arial Narrow" w:cs="Arial"/>
                <w:color w:val="333333"/>
                <w:sz w:val="20"/>
                <w:szCs w:val="20"/>
                <w:lang w:eastAsia="sl-SI"/>
              </w:rPr>
            </w:pPr>
            <w:r w:rsidRPr="005C375A">
              <w:rPr>
                <w:rFonts w:ascii="Arial Narrow" w:hAnsi="Arial Narrow" w:cs="Arial"/>
                <w:color w:val="333333"/>
                <w:sz w:val="20"/>
                <w:szCs w:val="20"/>
                <w:lang w:eastAsia="sl-SI"/>
              </w:rPr>
              <w:t>7.</w:t>
            </w:r>
          </w:p>
        </w:tc>
        <w:tc>
          <w:tcPr>
            <w:tcW w:w="2735" w:type="dxa"/>
            <w:tcBorders>
              <w:top w:val="nil"/>
              <w:left w:val="single" w:sz="8" w:space="0" w:color="auto"/>
              <w:bottom w:val="single" w:sz="8" w:space="0" w:color="000000"/>
              <w:right w:val="single" w:sz="4" w:space="0" w:color="auto"/>
            </w:tcBorders>
            <w:shd w:val="clear" w:color="auto" w:fill="auto"/>
            <w:noWrap/>
          </w:tcPr>
          <w:p w14:paraId="178161FC" w14:textId="77777777" w:rsidR="00827F09" w:rsidRPr="005C375A" w:rsidRDefault="00827F09" w:rsidP="004D4559">
            <w:pPr>
              <w:suppressAutoHyphens w:val="0"/>
              <w:rPr>
                <w:rFonts w:ascii="Arial Narrow" w:hAnsi="Arial Narrow" w:cs="Arial"/>
                <w:b/>
                <w:bCs/>
                <w:color w:val="333333"/>
                <w:sz w:val="20"/>
                <w:szCs w:val="20"/>
                <w:lang w:eastAsia="sl-SI"/>
              </w:rPr>
            </w:pPr>
            <w:r w:rsidRPr="005C375A">
              <w:rPr>
                <w:rFonts w:ascii="Arial Narrow" w:hAnsi="Arial Narrow" w:cs="Arial"/>
                <w:b/>
                <w:bCs/>
                <w:color w:val="333333"/>
                <w:sz w:val="20"/>
                <w:szCs w:val="20"/>
                <w:lang w:eastAsia="sl-SI"/>
              </w:rPr>
              <w:t>Projekti</w:t>
            </w:r>
            <w:r>
              <w:rPr>
                <w:rFonts w:ascii="Arial Narrow" w:hAnsi="Arial Narrow" w:cs="Arial"/>
                <w:b/>
                <w:bCs/>
                <w:color w:val="333333"/>
                <w:sz w:val="20"/>
                <w:szCs w:val="20"/>
                <w:lang w:eastAsia="sl-SI"/>
              </w:rPr>
              <w:t xml:space="preserve"> promocije in informiranja lokalnega in širšega prebivalstva</w:t>
            </w:r>
          </w:p>
        </w:tc>
        <w:tc>
          <w:tcPr>
            <w:tcW w:w="5600" w:type="dxa"/>
            <w:tcBorders>
              <w:top w:val="single" w:sz="4" w:space="0" w:color="auto"/>
              <w:left w:val="single" w:sz="4" w:space="0" w:color="auto"/>
              <w:bottom w:val="single" w:sz="4" w:space="0" w:color="auto"/>
              <w:right w:val="double" w:sz="6" w:space="0" w:color="auto"/>
            </w:tcBorders>
            <w:shd w:val="clear" w:color="auto" w:fill="auto"/>
            <w:noWrap/>
          </w:tcPr>
          <w:p w14:paraId="2BDBA478" w14:textId="77777777" w:rsidR="00827F09" w:rsidRDefault="00827F09" w:rsidP="004D4559">
            <w:pPr>
              <w:numPr>
                <w:ilvl w:val="0"/>
                <w:numId w:val="22"/>
              </w:numPr>
              <w:suppressAutoHyphens w:val="0"/>
              <w:rPr>
                <w:rFonts w:ascii="Arial Narrow" w:hAnsi="Arial Narrow" w:cs="Arial"/>
                <w:bCs/>
                <w:color w:val="333333"/>
                <w:sz w:val="22"/>
                <w:szCs w:val="22"/>
                <w:lang w:eastAsia="sl-SI"/>
              </w:rPr>
            </w:pPr>
            <w:r w:rsidRPr="00966236">
              <w:rPr>
                <w:rFonts w:ascii="Arial Narrow" w:hAnsi="Arial Narrow" w:cs="Arial"/>
                <w:bCs/>
                <w:color w:val="333333"/>
                <w:sz w:val="22"/>
                <w:szCs w:val="22"/>
                <w:lang w:eastAsia="sl-SI"/>
              </w:rPr>
              <w:t>aktivne objave na spletnih medijih</w:t>
            </w:r>
            <w:r>
              <w:rPr>
                <w:rFonts w:ascii="Arial Narrow" w:hAnsi="Arial Narrow" w:cs="Arial"/>
                <w:bCs/>
                <w:color w:val="333333"/>
                <w:sz w:val="22"/>
                <w:szCs w:val="22"/>
                <w:lang w:eastAsia="sl-SI"/>
              </w:rPr>
              <w:t xml:space="preserve"> (spletna stran, facebook, instagram)</w:t>
            </w:r>
          </w:p>
          <w:p w14:paraId="5998B944" w14:textId="54BB28CE" w:rsidR="006B7451" w:rsidRPr="00966236" w:rsidRDefault="0000084B" w:rsidP="004D4559">
            <w:pPr>
              <w:numPr>
                <w:ilvl w:val="0"/>
                <w:numId w:val="22"/>
              </w:numPr>
              <w:suppressAutoHyphens w:val="0"/>
              <w:rPr>
                <w:rFonts w:ascii="Arial Narrow" w:hAnsi="Arial Narrow" w:cs="Arial"/>
                <w:bCs/>
                <w:color w:val="333333"/>
                <w:sz w:val="22"/>
                <w:szCs w:val="22"/>
                <w:lang w:eastAsia="sl-SI"/>
              </w:rPr>
            </w:pPr>
            <w:r>
              <w:rPr>
                <w:rFonts w:ascii="Arial Narrow" w:hAnsi="Arial Narrow" w:cs="Arial"/>
                <w:bCs/>
                <w:color w:val="333333"/>
                <w:sz w:val="22"/>
                <w:szCs w:val="22"/>
                <w:lang w:eastAsia="sl-SI"/>
              </w:rPr>
              <w:t xml:space="preserve">vsaj 5 </w:t>
            </w:r>
            <w:r w:rsidR="006A216A">
              <w:rPr>
                <w:rFonts w:ascii="Arial Narrow" w:hAnsi="Arial Narrow" w:cs="Arial"/>
                <w:bCs/>
                <w:color w:val="333333"/>
                <w:sz w:val="22"/>
                <w:szCs w:val="22"/>
                <w:lang w:eastAsia="sl-SI"/>
              </w:rPr>
              <w:t xml:space="preserve">različnih </w:t>
            </w:r>
            <w:r>
              <w:rPr>
                <w:rFonts w:ascii="Arial Narrow" w:hAnsi="Arial Narrow" w:cs="Arial"/>
                <w:bCs/>
                <w:color w:val="333333"/>
                <w:sz w:val="22"/>
                <w:szCs w:val="22"/>
                <w:lang w:eastAsia="sl-SI"/>
              </w:rPr>
              <w:t xml:space="preserve">objav na </w:t>
            </w:r>
            <w:r w:rsidR="00283E6E">
              <w:rPr>
                <w:rFonts w:ascii="Arial Narrow" w:hAnsi="Arial Narrow" w:cs="Arial"/>
                <w:bCs/>
                <w:color w:val="333333"/>
                <w:sz w:val="22"/>
                <w:szCs w:val="22"/>
                <w:lang w:eastAsia="sl-SI"/>
              </w:rPr>
              <w:t xml:space="preserve">spletnih medijih na </w:t>
            </w:r>
            <w:r>
              <w:rPr>
                <w:rFonts w:ascii="Arial Narrow" w:hAnsi="Arial Narrow" w:cs="Arial"/>
                <w:bCs/>
                <w:color w:val="333333"/>
                <w:sz w:val="22"/>
                <w:szCs w:val="22"/>
                <w:lang w:eastAsia="sl-SI"/>
              </w:rPr>
              <w:t xml:space="preserve">temo </w:t>
            </w:r>
            <w:r w:rsidR="006A216A">
              <w:rPr>
                <w:rFonts w:ascii="Arial Narrow" w:hAnsi="Arial Narrow" w:cs="Arial"/>
                <w:bCs/>
                <w:color w:val="333333"/>
                <w:sz w:val="22"/>
                <w:szCs w:val="22"/>
                <w:lang w:eastAsia="sl-SI"/>
              </w:rPr>
              <w:t xml:space="preserve">posamezne </w:t>
            </w:r>
            <w:r>
              <w:rPr>
                <w:rFonts w:ascii="Arial Narrow" w:hAnsi="Arial Narrow" w:cs="Arial"/>
                <w:bCs/>
                <w:color w:val="333333"/>
                <w:sz w:val="22"/>
                <w:szCs w:val="22"/>
                <w:lang w:eastAsia="sl-SI"/>
              </w:rPr>
              <w:t xml:space="preserve">turistične prireditve ali </w:t>
            </w:r>
            <w:r w:rsidR="006A216A">
              <w:rPr>
                <w:rFonts w:ascii="Arial Narrow" w:hAnsi="Arial Narrow" w:cs="Arial"/>
                <w:bCs/>
                <w:color w:val="333333"/>
                <w:sz w:val="22"/>
                <w:szCs w:val="22"/>
                <w:lang w:eastAsia="sl-SI"/>
              </w:rPr>
              <w:t xml:space="preserve">posameznega </w:t>
            </w:r>
            <w:r>
              <w:rPr>
                <w:rFonts w:ascii="Arial Narrow" w:hAnsi="Arial Narrow" w:cs="Arial"/>
                <w:bCs/>
                <w:color w:val="333333"/>
                <w:sz w:val="22"/>
                <w:szCs w:val="22"/>
                <w:lang w:eastAsia="sl-SI"/>
              </w:rPr>
              <w:t xml:space="preserve">projekta </w:t>
            </w:r>
          </w:p>
        </w:tc>
        <w:tc>
          <w:tcPr>
            <w:tcW w:w="1225" w:type="dxa"/>
            <w:tcBorders>
              <w:top w:val="single" w:sz="4" w:space="0" w:color="auto"/>
              <w:left w:val="single" w:sz="4" w:space="0" w:color="auto"/>
              <w:bottom w:val="single" w:sz="4" w:space="0" w:color="auto"/>
              <w:right w:val="double" w:sz="6" w:space="0" w:color="auto"/>
            </w:tcBorders>
            <w:shd w:val="clear" w:color="auto" w:fill="BFBFBF"/>
          </w:tcPr>
          <w:p w14:paraId="035178D5" w14:textId="77777777" w:rsidR="00283E6E" w:rsidRDefault="00827F09" w:rsidP="004D4559">
            <w:pPr>
              <w:suppressAutoHyphens w:val="0"/>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0,5 točke / za medij</w:t>
            </w:r>
          </w:p>
          <w:p w14:paraId="63E76FE7" w14:textId="6DA1E3E9" w:rsidR="00283E6E" w:rsidRDefault="00044367" w:rsidP="004D4559">
            <w:pPr>
              <w:suppressAutoHyphens w:val="0"/>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0,5 točke/ na sklop objav</w:t>
            </w:r>
          </w:p>
          <w:p w14:paraId="530852CC" w14:textId="679540E5" w:rsidR="00827F09" w:rsidRPr="00966236" w:rsidRDefault="00827F09" w:rsidP="004D4559">
            <w:pPr>
              <w:suppressAutoHyphens w:val="0"/>
              <w:rPr>
                <w:rFonts w:ascii="Arial Narrow" w:hAnsi="Arial Narrow" w:cs="Arial"/>
                <w:b/>
                <w:bCs/>
                <w:color w:val="333333"/>
                <w:sz w:val="20"/>
                <w:szCs w:val="20"/>
                <w:lang w:eastAsia="sl-SI"/>
              </w:rPr>
            </w:pPr>
            <w:r>
              <w:rPr>
                <w:rFonts w:ascii="Arial Narrow" w:hAnsi="Arial Narrow" w:cs="Arial"/>
                <w:b/>
                <w:bCs/>
                <w:color w:val="333333"/>
                <w:sz w:val="20"/>
                <w:szCs w:val="20"/>
                <w:lang w:eastAsia="sl-SI"/>
              </w:rPr>
              <w:t xml:space="preserve"> </w:t>
            </w:r>
          </w:p>
        </w:tc>
      </w:tr>
    </w:tbl>
    <w:p w14:paraId="729D5DE9" w14:textId="77777777" w:rsidR="00827F09" w:rsidRDefault="00827F09" w:rsidP="00827F09"/>
    <w:p w14:paraId="1A28956E" w14:textId="77777777" w:rsidR="00827F09" w:rsidRDefault="00827F09" w:rsidP="00827F09"/>
    <w:p w14:paraId="21F95DA0" w14:textId="77777777" w:rsidR="00827F09" w:rsidRDefault="00827F09" w:rsidP="00827F09"/>
    <w:p w14:paraId="76899398" w14:textId="77777777" w:rsidR="00827F09" w:rsidRDefault="00827F09" w:rsidP="00827F09">
      <w:pPr>
        <w:rPr>
          <w:rFonts w:ascii="Arial Narrow" w:hAnsi="Arial Narrow"/>
        </w:rPr>
      </w:pPr>
      <w:r>
        <w:rPr>
          <w:rFonts w:ascii="Arial Narrow" w:hAnsi="Arial Narrow"/>
        </w:rPr>
        <w:t xml:space="preserve">                                                                                                           </w:t>
      </w:r>
      <w:r w:rsidRPr="00EC1074">
        <w:rPr>
          <w:rFonts w:ascii="Arial Narrow" w:hAnsi="Arial Narrow"/>
        </w:rPr>
        <w:t>Občina Ribnica</w:t>
      </w:r>
    </w:p>
    <w:p w14:paraId="16F03192" w14:textId="77777777" w:rsidR="00827F09" w:rsidRPr="00EC1074" w:rsidRDefault="00827F09" w:rsidP="00827F09">
      <w:pPr>
        <w:rPr>
          <w:rFonts w:ascii="Arial Narrow" w:hAnsi="Arial Narrow"/>
        </w:rPr>
      </w:pPr>
      <w:r>
        <w:rPr>
          <w:rFonts w:ascii="Arial Narrow" w:hAnsi="Arial Narrow"/>
        </w:rPr>
        <w:t xml:space="preserve">                                                                                                      Samo Pogorelc, župan           </w:t>
      </w:r>
    </w:p>
    <w:p w14:paraId="17AA718D" w14:textId="77777777" w:rsidR="00827F09" w:rsidRDefault="00827F09" w:rsidP="00827F09"/>
    <w:p w14:paraId="00D2FAF4" w14:textId="77777777" w:rsidR="00827F09" w:rsidRPr="003601DA" w:rsidRDefault="00827F09" w:rsidP="00827F09">
      <w:pPr>
        <w:pageBreakBefore/>
        <w:rPr>
          <w:rFonts w:ascii="Arial Narrow" w:hAnsi="Arial Narrow" w:cs="Microsoft Sans Serif"/>
          <w:b/>
          <w:sz w:val="6"/>
          <w:szCs w:val="6"/>
        </w:rPr>
      </w:pPr>
    </w:p>
    <w:p w14:paraId="38F2161E" w14:textId="77777777" w:rsidR="00827F09" w:rsidRPr="003601DA" w:rsidRDefault="00827F09" w:rsidP="00827F09">
      <w:pPr>
        <w:pStyle w:val="Naslov1"/>
        <w:pBdr>
          <w:top w:val="single" w:sz="4" w:space="1" w:color="000000"/>
          <w:left w:val="single" w:sz="4" w:space="4" w:color="000000"/>
          <w:bottom w:val="single" w:sz="4" w:space="1" w:color="000000"/>
          <w:right w:val="single" w:sz="4" w:space="4" w:color="000000"/>
        </w:pBdr>
        <w:jc w:val="center"/>
        <w:rPr>
          <w:rFonts w:ascii="Arial Narrow" w:hAnsi="Arial Narrow" w:cs="Microsoft Sans Serif"/>
        </w:rPr>
      </w:pPr>
      <w:bookmarkStart w:id="2" w:name="_Toc223743672"/>
      <w:r w:rsidRPr="003601DA">
        <w:rPr>
          <w:rFonts w:ascii="Arial Narrow" w:hAnsi="Arial Narrow" w:cs="Microsoft Sans Serif"/>
        </w:rPr>
        <w:t>OBRAZEC</w:t>
      </w:r>
      <w:bookmarkEnd w:id="2"/>
    </w:p>
    <w:p w14:paraId="3A474E92" w14:textId="77777777" w:rsidR="00827F09" w:rsidRPr="003601DA" w:rsidRDefault="00827F09" w:rsidP="00827F09">
      <w:pPr>
        <w:rPr>
          <w:rFonts w:ascii="Arial Narrow" w:hAnsi="Arial Narrow"/>
        </w:rPr>
      </w:pPr>
    </w:p>
    <w:p w14:paraId="5C9E1BE4" w14:textId="77777777" w:rsidR="00827F09" w:rsidRPr="003601DA" w:rsidRDefault="00827F09" w:rsidP="00827F09">
      <w:pPr>
        <w:rPr>
          <w:rFonts w:ascii="Arial Narrow" w:hAnsi="Arial Narrow"/>
        </w:rPr>
      </w:pPr>
    </w:p>
    <w:p w14:paraId="38A0E666" w14:textId="77777777" w:rsidR="00827F09" w:rsidRPr="00ED1D31" w:rsidRDefault="00827F09" w:rsidP="00827F09">
      <w:pPr>
        <w:pStyle w:val="Naslov"/>
        <w:numPr>
          <w:ilvl w:val="0"/>
          <w:numId w:val="5"/>
        </w:numPr>
        <w:tabs>
          <w:tab w:val="left" w:pos="720"/>
        </w:tabs>
        <w:spacing w:after="0" w:line="360" w:lineRule="auto"/>
        <w:contextualSpacing w:val="0"/>
        <w:rPr>
          <w:rFonts w:ascii="Arial Narrow" w:hAnsi="Arial Narrow" w:cs="Microsoft Sans Serif"/>
          <w:b/>
          <w:bCs/>
          <w:sz w:val="26"/>
          <w:szCs w:val="26"/>
        </w:rPr>
      </w:pPr>
      <w:r w:rsidRPr="00ED1D31">
        <w:rPr>
          <w:rFonts w:ascii="Arial Narrow" w:hAnsi="Arial Narrow" w:cs="Microsoft Sans Serif"/>
          <w:b/>
          <w:bCs/>
          <w:sz w:val="26"/>
          <w:szCs w:val="26"/>
        </w:rPr>
        <w:t>OSNOVNI PODATKI O VLAGATELJU</w:t>
      </w:r>
    </w:p>
    <w:p w14:paraId="0FB3B877" w14:textId="77777777" w:rsidR="00827F09" w:rsidRPr="00ED1D31" w:rsidRDefault="00827F09" w:rsidP="00827F09">
      <w:pPr>
        <w:pStyle w:val="Naslov"/>
        <w:numPr>
          <w:ilvl w:val="0"/>
          <w:numId w:val="5"/>
        </w:numPr>
        <w:tabs>
          <w:tab w:val="left" w:pos="720"/>
        </w:tabs>
        <w:spacing w:after="0" w:line="360" w:lineRule="auto"/>
        <w:contextualSpacing w:val="0"/>
        <w:rPr>
          <w:rFonts w:ascii="Arial Narrow" w:hAnsi="Arial Narrow" w:cs="Microsoft Sans Serif"/>
          <w:b/>
          <w:bCs/>
          <w:sz w:val="26"/>
          <w:szCs w:val="26"/>
        </w:rPr>
      </w:pPr>
      <w:r w:rsidRPr="00ED1D31">
        <w:rPr>
          <w:rFonts w:ascii="Arial Narrow" w:hAnsi="Arial Narrow" w:cs="Microsoft Sans Serif"/>
          <w:b/>
          <w:bCs/>
          <w:sz w:val="26"/>
          <w:szCs w:val="26"/>
        </w:rPr>
        <w:t>IZJAVA O SPREJEMANJU POGOJEV JAVNEGA  RAZPISA</w:t>
      </w:r>
    </w:p>
    <w:p w14:paraId="492648A2" w14:textId="77777777" w:rsidR="00827F09" w:rsidRPr="00ED1D31" w:rsidRDefault="00827F09" w:rsidP="00827F09">
      <w:pPr>
        <w:pStyle w:val="Naslov"/>
        <w:numPr>
          <w:ilvl w:val="0"/>
          <w:numId w:val="5"/>
        </w:numPr>
        <w:tabs>
          <w:tab w:val="left" w:pos="720"/>
        </w:tabs>
        <w:spacing w:after="0"/>
        <w:contextualSpacing w:val="0"/>
        <w:rPr>
          <w:rFonts w:ascii="Arial Narrow" w:hAnsi="Arial Narrow" w:cs="Microsoft Sans Serif"/>
          <w:b/>
          <w:bCs/>
          <w:sz w:val="26"/>
          <w:szCs w:val="26"/>
        </w:rPr>
      </w:pPr>
      <w:r w:rsidRPr="00ED1D31">
        <w:rPr>
          <w:rFonts w:ascii="Arial Narrow" w:hAnsi="Arial Narrow" w:cs="Microsoft Sans Serif"/>
          <w:b/>
          <w:bCs/>
          <w:sz w:val="26"/>
          <w:szCs w:val="26"/>
        </w:rPr>
        <w:t>DOKAZILO O REGISTRACIJI DEJAVNOSTI</w:t>
      </w:r>
    </w:p>
    <w:p w14:paraId="5CBD3CB3" w14:textId="77777777" w:rsidR="00827F09" w:rsidRPr="00ED1D31" w:rsidRDefault="00827F09" w:rsidP="00827F09">
      <w:pPr>
        <w:pStyle w:val="Naslov"/>
        <w:rPr>
          <w:rFonts w:ascii="Arial Narrow" w:hAnsi="Arial Narrow" w:cs="Microsoft Sans Serif"/>
          <w:b/>
          <w:bCs/>
          <w:sz w:val="26"/>
          <w:szCs w:val="26"/>
        </w:rPr>
      </w:pPr>
    </w:p>
    <w:p w14:paraId="62CE94AA" w14:textId="77777777" w:rsidR="00827F09" w:rsidRPr="00ED1D31" w:rsidRDefault="00827F09" w:rsidP="00827F09">
      <w:pPr>
        <w:pStyle w:val="Naslov"/>
        <w:numPr>
          <w:ilvl w:val="0"/>
          <w:numId w:val="5"/>
        </w:numPr>
        <w:tabs>
          <w:tab w:val="left" w:pos="720"/>
        </w:tabs>
        <w:spacing w:after="0"/>
        <w:contextualSpacing w:val="0"/>
        <w:rPr>
          <w:rFonts w:ascii="Arial Narrow" w:hAnsi="Arial Narrow" w:cs="Microsoft Sans Serif"/>
          <w:b/>
          <w:bCs/>
          <w:sz w:val="26"/>
          <w:szCs w:val="26"/>
        </w:rPr>
      </w:pPr>
      <w:r w:rsidRPr="00ED1D31">
        <w:rPr>
          <w:rFonts w:ascii="Arial Narrow" w:hAnsi="Arial Narrow" w:cs="Microsoft Sans Serif"/>
          <w:b/>
          <w:bCs/>
          <w:sz w:val="26"/>
          <w:szCs w:val="26"/>
        </w:rPr>
        <w:t>VSEBINE</w:t>
      </w:r>
    </w:p>
    <w:p w14:paraId="2A2A1E58" w14:textId="77777777" w:rsidR="00827F09" w:rsidRPr="003601DA" w:rsidRDefault="00827F09" w:rsidP="00827F09">
      <w:pPr>
        <w:pStyle w:val="Telobesedila"/>
        <w:tabs>
          <w:tab w:val="left" w:pos="790"/>
        </w:tabs>
        <w:rPr>
          <w:rFonts w:ascii="Arial Narrow" w:hAnsi="Arial Narrow" w:cs="Microsoft Sans Serif"/>
          <w:sz w:val="10"/>
        </w:rPr>
      </w:pPr>
      <w:r w:rsidRPr="003601DA">
        <w:rPr>
          <w:rFonts w:ascii="Arial Narrow" w:hAnsi="Arial Narrow" w:cs="Microsoft Sans Serif"/>
          <w:sz w:val="10"/>
        </w:rPr>
        <w:tab/>
      </w:r>
    </w:p>
    <w:p w14:paraId="2CDACE9E" w14:textId="77777777" w:rsidR="00827F09" w:rsidRPr="003601DA" w:rsidRDefault="00827F09" w:rsidP="00827F09">
      <w:pPr>
        <w:pStyle w:val="Telobesedila"/>
        <w:tabs>
          <w:tab w:val="left" w:pos="790"/>
        </w:tabs>
        <w:ind w:left="708"/>
        <w:rPr>
          <w:rFonts w:ascii="Arial Narrow" w:hAnsi="Arial Narrow" w:cs="Microsoft Sans Serif"/>
          <w:b/>
          <w:sz w:val="26"/>
          <w:szCs w:val="26"/>
        </w:rPr>
      </w:pPr>
      <w:r w:rsidRPr="003601DA">
        <w:rPr>
          <w:rFonts w:ascii="Arial Narrow" w:hAnsi="Arial Narrow" w:cs="Microsoft Sans Serif"/>
          <w:b/>
          <w:sz w:val="26"/>
          <w:szCs w:val="26"/>
        </w:rPr>
        <w:t>4.1</w:t>
      </w:r>
      <w:r w:rsidRPr="003601DA">
        <w:rPr>
          <w:rFonts w:ascii="Arial Narrow" w:hAnsi="Arial Narrow" w:cs="Microsoft Sans Serif"/>
          <w:b/>
          <w:sz w:val="26"/>
          <w:szCs w:val="26"/>
        </w:rPr>
        <w:tab/>
        <w:t xml:space="preserve">REDNA DEJAVNOST VLAGATELJA </w:t>
      </w:r>
    </w:p>
    <w:p w14:paraId="61354329" w14:textId="77777777" w:rsidR="00827F09" w:rsidRPr="003601DA" w:rsidRDefault="00827F09" w:rsidP="00827F09">
      <w:pPr>
        <w:pStyle w:val="Telobesedila"/>
        <w:ind w:left="708"/>
        <w:rPr>
          <w:rFonts w:ascii="Arial Narrow" w:hAnsi="Arial Narrow" w:cs="Microsoft Sans Serif"/>
          <w:sz w:val="26"/>
          <w:szCs w:val="26"/>
        </w:rPr>
      </w:pPr>
      <w:r w:rsidRPr="003601DA">
        <w:rPr>
          <w:rFonts w:ascii="Arial Narrow" w:hAnsi="Arial Narrow" w:cs="Microsoft Sans Serif"/>
          <w:sz w:val="26"/>
          <w:szCs w:val="26"/>
        </w:rPr>
        <w:tab/>
      </w:r>
    </w:p>
    <w:p w14:paraId="535E6BD6" w14:textId="77777777" w:rsidR="00827F09" w:rsidRPr="003601DA" w:rsidRDefault="00827F09" w:rsidP="00827F09">
      <w:pPr>
        <w:pStyle w:val="Telobesedila"/>
        <w:tabs>
          <w:tab w:val="left" w:pos="790"/>
        </w:tabs>
        <w:ind w:left="708"/>
        <w:rPr>
          <w:rFonts w:ascii="Arial Narrow" w:hAnsi="Arial Narrow" w:cs="Microsoft Sans Serif"/>
          <w:b/>
          <w:sz w:val="26"/>
          <w:szCs w:val="26"/>
          <w:u w:val="single"/>
        </w:rPr>
      </w:pPr>
      <w:r w:rsidRPr="003601DA">
        <w:rPr>
          <w:rFonts w:ascii="Arial Narrow" w:hAnsi="Arial Narrow" w:cs="Microsoft Sans Serif"/>
          <w:b/>
          <w:sz w:val="26"/>
          <w:szCs w:val="26"/>
          <w:u w:val="single"/>
        </w:rPr>
        <w:t>PROGRAMI:</w:t>
      </w:r>
    </w:p>
    <w:p w14:paraId="685BD8D1" w14:textId="77777777" w:rsidR="00827F09" w:rsidRPr="003601DA" w:rsidRDefault="00827F09" w:rsidP="00827F09">
      <w:pPr>
        <w:pStyle w:val="Telobesedila"/>
        <w:tabs>
          <w:tab w:val="left" w:pos="790"/>
        </w:tabs>
        <w:spacing w:line="360" w:lineRule="auto"/>
        <w:ind w:left="708"/>
        <w:rPr>
          <w:rFonts w:ascii="Arial Narrow" w:hAnsi="Arial Narrow" w:cs="Microsoft Sans Serif"/>
          <w:b/>
          <w:sz w:val="26"/>
          <w:szCs w:val="26"/>
        </w:rPr>
      </w:pPr>
      <w:r w:rsidRPr="003601DA">
        <w:rPr>
          <w:rFonts w:ascii="Arial Narrow" w:hAnsi="Arial Narrow" w:cs="Microsoft Sans Serif"/>
          <w:b/>
          <w:sz w:val="26"/>
          <w:szCs w:val="26"/>
        </w:rPr>
        <w:t>4.2</w:t>
      </w:r>
      <w:r w:rsidRPr="003601DA">
        <w:rPr>
          <w:rFonts w:ascii="Arial Narrow" w:hAnsi="Arial Narrow" w:cs="Microsoft Sans Serif"/>
          <w:b/>
          <w:sz w:val="26"/>
          <w:szCs w:val="26"/>
        </w:rPr>
        <w:tab/>
        <w:t>ČISTILNE AKCIJE</w:t>
      </w:r>
    </w:p>
    <w:p w14:paraId="2699AF3B" w14:textId="77777777" w:rsidR="00827F09" w:rsidRPr="003601DA" w:rsidRDefault="00827F09" w:rsidP="00827F09">
      <w:pPr>
        <w:pStyle w:val="Telobesedila"/>
        <w:tabs>
          <w:tab w:val="left" w:pos="790"/>
        </w:tabs>
        <w:spacing w:line="360" w:lineRule="auto"/>
        <w:ind w:left="708"/>
        <w:rPr>
          <w:rFonts w:ascii="Arial Narrow" w:hAnsi="Arial Narrow" w:cs="Microsoft Sans Serif"/>
          <w:b/>
          <w:sz w:val="26"/>
          <w:szCs w:val="26"/>
        </w:rPr>
      </w:pPr>
      <w:r w:rsidRPr="003601DA">
        <w:rPr>
          <w:rFonts w:ascii="Arial Narrow" w:hAnsi="Arial Narrow" w:cs="Microsoft Sans Serif"/>
          <w:b/>
          <w:sz w:val="26"/>
          <w:szCs w:val="26"/>
        </w:rPr>
        <w:t>4.3</w:t>
      </w:r>
      <w:r w:rsidRPr="003601DA">
        <w:rPr>
          <w:rFonts w:ascii="Arial Narrow" w:hAnsi="Arial Narrow" w:cs="Microsoft Sans Serif"/>
          <w:b/>
          <w:sz w:val="26"/>
          <w:szCs w:val="26"/>
        </w:rPr>
        <w:tab/>
        <w:t>ORGANIZACIJA PRIREDITEV</w:t>
      </w:r>
    </w:p>
    <w:p w14:paraId="70E43416" w14:textId="77777777" w:rsidR="00827F09" w:rsidRDefault="00827F09" w:rsidP="00827F09">
      <w:pPr>
        <w:pStyle w:val="Telobesedila"/>
        <w:tabs>
          <w:tab w:val="left" w:pos="790"/>
        </w:tabs>
        <w:spacing w:line="360" w:lineRule="auto"/>
        <w:ind w:left="708"/>
        <w:rPr>
          <w:rFonts w:ascii="Arial Narrow" w:hAnsi="Arial Narrow" w:cs="Microsoft Sans Serif"/>
          <w:b/>
          <w:sz w:val="26"/>
          <w:szCs w:val="26"/>
        </w:rPr>
      </w:pPr>
      <w:r w:rsidRPr="003601DA">
        <w:rPr>
          <w:rFonts w:ascii="Arial Narrow" w:hAnsi="Arial Narrow" w:cs="Microsoft Sans Serif"/>
          <w:b/>
          <w:sz w:val="26"/>
          <w:szCs w:val="26"/>
        </w:rPr>
        <w:t>4.4</w:t>
      </w:r>
      <w:r w:rsidRPr="003601DA">
        <w:rPr>
          <w:rFonts w:ascii="Arial Narrow" w:hAnsi="Arial Narrow" w:cs="Microsoft Sans Serif"/>
          <w:b/>
          <w:sz w:val="26"/>
          <w:szCs w:val="26"/>
        </w:rPr>
        <w:tab/>
      </w:r>
      <w:r>
        <w:rPr>
          <w:rFonts w:ascii="Arial Narrow" w:hAnsi="Arial Narrow" w:cs="Microsoft Sans Serif"/>
          <w:b/>
          <w:sz w:val="26"/>
          <w:szCs w:val="26"/>
        </w:rPr>
        <w:t>PROJEKTI, KI PRISPEVAJO K OHRANJANJU</w:t>
      </w:r>
      <w:r w:rsidRPr="003601DA">
        <w:rPr>
          <w:rFonts w:ascii="Arial Narrow" w:hAnsi="Arial Narrow" w:cs="Microsoft Sans Serif"/>
          <w:b/>
          <w:sz w:val="26"/>
          <w:szCs w:val="26"/>
        </w:rPr>
        <w:t xml:space="preserve"> KULTURNE, TEHNIČNE IN </w:t>
      </w:r>
    </w:p>
    <w:p w14:paraId="7DAF1F08" w14:textId="77777777" w:rsidR="00827F09" w:rsidRPr="003601DA" w:rsidRDefault="00827F09" w:rsidP="00827F09">
      <w:pPr>
        <w:pStyle w:val="Telobesedila"/>
        <w:tabs>
          <w:tab w:val="left" w:pos="790"/>
        </w:tabs>
        <w:spacing w:line="360" w:lineRule="auto"/>
        <w:ind w:left="708"/>
        <w:rPr>
          <w:rFonts w:ascii="Arial Narrow" w:hAnsi="Arial Narrow" w:cs="Microsoft Sans Serif"/>
          <w:b/>
          <w:sz w:val="26"/>
          <w:szCs w:val="26"/>
        </w:rPr>
      </w:pPr>
      <w:r>
        <w:rPr>
          <w:rFonts w:ascii="Arial Narrow" w:hAnsi="Arial Narrow" w:cs="Microsoft Sans Serif"/>
          <w:b/>
          <w:sz w:val="26"/>
          <w:szCs w:val="26"/>
        </w:rPr>
        <w:t xml:space="preserve">            </w:t>
      </w:r>
      <w:r w:rsidRPr="003601DA">
        <w:rPr>
          <w:rFonts w:ascii="Arial Narrow" w:hAnsi="Arial Narrow" w:cs="Microsoft Sans Serif"/>
          <w:b/>
          <w:sz w:val="26"/>
          <w:szCs w:val="26"/>
        </w:rPr>
        <w:t>NARAVNE DEDIŠČINE</w:t>
      </w:r>
    </w:p>
    <w:p w14:paraId="42467D9A" w14:textId="77777777" w:rsidR="00827F09" w:rsidRPr="003601DA" w:rsidRDefault="00827F09" w:rsidP="00827F09">
      <w:pPr>
        <w:pStyle w:val="Telobesedila"/>
        <w:tabs>
          <w:tab w:val="left" w:pos="790"/>
        </w:tabs>
        <w:spacing w:line="360" w:lineRule="auto"/>
        <w:ind w:left="708"/>
        <w:rPr>
          <w:rFonts w:ascii="Arial Narrow" w:hAnsi="Arial Narrow" w:cs="Microsoft Sans Serif"/>
          <w:b/>
          <w:sz w:val="26"/>
          <w:szCs w:val="26"/>
        </w:rPr>
      </w:pPr>
      <w:r w:rsidRPr="003601DA">
        <w:rPr>
          <w:rFonts w:ascii="Arial Narrow" w:hAnsi="Arial Narrow" w:cs="Microsoft Sans Serif"/>
          <w:b/>
          <w:sz w:val="26"/>
          <w:szCs w:val="26"/>
        </w:rPr>
        <w:t>4.5</w:t>
      </w:r>
      <w:r w:rsidRPr="003601DA">
        <w:rPr>
          <w:rFonts w:ascii="Arial Narrow" w:hAnsi="Arial Narrow" w:cs="Microsoft Sans Serif"/>
          <w:b/>
          <w:sz w:val="26"/>
          <w:szCs w:val="26"/>
        </w:rPr>
        <w:tab/>
        <w:t>PROMOCIJSKI MATERIAL</w:t>
      </w:r>
    </w:p>
    <w:p w14:paraId="254D54FD" w14:textId="77777777" w:rsidR="00827F09" w:rsidRPr="00797012" w:rsidRDefault="00827F09" w:rsidP="00827F09">
      <w:pPr>
        <w:pStyle w:val="Naslov"/>
        <w:tabs>
          <w:tab w:val="left" w:pos="790"/>
        </w:tabs>
        <w:spacing w:line="360" w:lineRule="auto"/>
        <w:ind w:left="708"/>
        <w:rPr>
          <w:rFonts w:ascii="Arial Narrow" w:hAnsi="Arial Narrow" w:cs="Microsoft Sans Serif"/>
          <w:b/>
          <w:bCs/>
          <w:sz w:val="26"/>
          <w:szCs w:val="26"/>
        </w:rPr>
      </w:pPr>
      <w:r w:rsidRPr="00797012">
        <w:rPr>
          <w:rFonts w:ascii="Arial Narrow" w:hAnsi="Arial Narrow" w:cs="Microsoft Sans Serif"/>
          <w:b/>
          <w:bCs/>
          <w:sz w:val="26"/>
          <w:szCs w:val="26"/>
        </w:rPr>
        <w:t>4.6</w:t>
      </w:r>
      <w:r w:rsidRPr="00797012">
        <w:rPr>
          <w:rFonts w:ascii="Arial Narrow" w:hAnsi="Arial Narrow" w:cs="Microsoft Sans Serif"/>
          <w:b/>
          <w:bCs/>
          <w:sz w:val="26"/>
          <w:szCs w:val="26"/>
        </w:rPr>
        <w:tab/>
        <w:t>IZOBRAŽEVANJE</w:t>
      </w:r>
    </w:p>
    <w:p w14:paraId="22C231CC" w14:textId="77777777" w:rsidR="00827F09" w:rsidRPr="00797012" w:rsidRDefault="00827F09" w:rsidP="00827F09">
      <w:pPr>
        <w:pStyle w:val="Naslov"/>
        <w:tabs>
          <w:tab w:val="left" w:pos="790"/>
        </w:tabs>
        <w:spacing w:line="360" w:lineRule="auto"/>
        <w:ind w:left="708"/>
        <w:rPr>
          <w:rFonts w:ascii="Arial Narrow" w:hAnsi="Arial Narrow" w:cs="Microsoft Sans Serif"/>
          <w:b/>
          <w:bCs/>
          <w:sz w:val="26"/>
          <w:szCs w:val="26"/>
        </w:rPr>
      </w:pPr>
      <w:r w:rsidRPr="00797012">
        <w:rPr>
          <w:rFonts w:ascii="Arial Narrow" w:hAnsi="Arial Narrow" w:cs="Microsoft Sans Serif"/>
          <w:b/>
          <w:bCs/>
          <w:sz w:val="26"/>
          <w:szCs w:val="26"/>
        </w:rPr>
        <w:t>4.7</w:t>
      </w:r>
      <w:r w:rsidRPr="00797012">
        <w:rPr>
          <w:rFonts w:ascii="Arial Narrow" w:hAnsi="Arial Narrow" w:cs="Microsoft Sans Serif"/>
          <w:b/>
          <w:bCs/>
          <w:sz w:val="26"/>
          <w:szCs w:val="26"/>
        </w:rPr>
        <w:tab/>
        <w:t xml:space="preserve">PROJEKTI PROMOCIJE IN INFORMIRANJA LOKALNEGA IN ŠIRŠEGA </w:t>
      </w:r>
    </w:p>
    <w:p w14:paraId="0EFD2851" w14:textId="77777777" w:rsidR="00827F09" w:rsidRPr="00797012" w:rsidRDefault="00827F09" w:rsidP="00827F09">
      <w:pPr>
        <w:pStyle w:val="Naslov"/>
        <w:tabs>
          <w:tab w:val="left" w:pos="790"/>
        </w:tabs>
        <w:spacing w:line="360" w:lineRule="auto"/>
        <w:ind w:left="708"/>
        <w:rPr>
          <w:rFonts w:ascii="Arial Narrow" w:hAnsi="Arial Narrow" w:cs="Microsoft Sans Serif"/>
          <w:b/>
          <w:bCs/>
          <w:sz w:val="26"/>
          <w:szCs w:val="26"/>
        </w:rPr>
      </w:pPr>
      <w:r w:rsidRPr="00797012">
        <w:rPr>
          <w:rFonts w:ascii="Arial Narrow" w:hAnsi="Arial Narrow" w:cs="Microsoft Sans Serif"/>
          <w:b/>
          <w:bCs/>
          <w:sz w:val="26"/>
          <w:szCs w:val="26"/>
        </w:rPr>
        <w:t xml:space="preserve">            PREBIVALSTVA</w:t>
      </w:r>
    </w:p>
    <w:p w14:paraId="210070A9" w14:textId="77777777" w:rsidR="00827F09" w:rsidRPr="00797012" w:rsidRDefault="00827F09" w:rsidP="00827F09">
      <w:pPr>
        <w:pStyle w:val="Naslov"/>
        <w:jc w:val="both"/>
        <w:rPr>
          <w:rFonts w:ascii="Arial Narrow" w:hAnsi="Arial Narrow" w:cs="Microsoft Sans Serif"/>
          <w:b/>
          <w:bCs/>
          <w:szCs w:val="28"/>
        </w:rPr>
      </w:pPr>
    </w:p>
    <w:p w14:paraId="28EED6F1" w14:textId="77777777" w:rsidR="00827F09" w:rsidRPr="00797012" w:rsidRDefault="00827F09" w:rsidP="00827F09">
      <w:pPr>
        <w:pStyle w:val="Naslov"/>
        <w:tabs>
          <w:tab w:val="left" w:pos="790"/>
        </w:tabs>
        <w:rPr>
          <w:rFonts w:ascii="Arial Narrow" w:hAnsi="Arial Narrow" w:cs="Microsoft Sans Serif"/>
          <w:b/>
          <w:bCs/>
          <w:sz w:val="10"/>
        </w:rPr>
      </w:pPr>
      <w:r w:rsidRPr="00797012">
        <w:rPr>
          <w:rFonts w:ascii="Arial Narrow" w:hAnsi="Arial Narrow" w:cs="Microsoft Sans Serif"/>
          <w:b/>
          <w:bCs/>
          <w:sz w:val="10"/>
        </w:rPr>
        <w:tab/>
      </w:r>
    </w:p>
    <w:p w14:paraId="6DB8A354" w14:textId="77777777" w:rsidR="00827F09" w:rsidRPr="00797012" w:rsidRDefault="00827F09" w:rsidP="00827F09">
      <w:pPr>
        <w:pStyle w:val="Telobesedila21"/>
        <w:jc w:val="left"/>
        <w:rPr>
          <w:rFonts w:ascii="Arial Narrow" w:hAnsi="Arial Narrow"/>
          <w:b/>
          <w:bCs/>
          <w:i/>
          <w:sz w:val="28"/>
        </w:rPr>
      </w:pPr>
    </w:p>
    <w:p w14:paraId="5F5ECE2A" w14:textId="77777777" w:rsidR="00827F09" w:rsidRPr="003601DA" w:rsidRDefault="00827F09" w:rsidP="00827F09">
      <w:pPr>
        <w:pStyle w:val="Telobesedila21"/>
        <w:jc w:val="left"/>
        <w:rPr>
          <w:rFonts w:ascii="Arial Narrow" w:hAnsi="Arial Narrow"/>
          <w:i/>
          <w:sz w:val="28"/>
        </w:rPr>
      </w:pPr>
    </w:p>
    <w:p w14:paraId="53181CD0" w14:textId="77777777" w:rsidR="00827F09" w:rsidRPr="003601DA" w:rsidRDefault="00827F09" w:rsidP="00827F09">
      <w:pPr>
        <w:rPr>
          <w:rFonts w:ascii="Arial Narrow" w:hAnsi="Arial Narrow" w:cs="Microsoft Sans Serif"/>
          <w:b/>
        </w:rPr>
      </w:pPr>
    </w:p>
    <w:p w14:paraId="5F16458E" w14:textId="77777777" w:rsidR="00827F09" w:rsidRPr="003601DA" w:rsidRDefault="00827F09" w:rsidP="00827F09">
      <w:pPr>
        <w:rPr>
          <w:rFonts w:ascii="Arial Narrow" w:hAnsi="Arial Narrow" w:cs="Microsoft Sans Serif"/>
          <w:b/>
        </w:rPr>
      </w:pPr>
    </w:p>
    <w:p w14:paraId="74774B4C" w14:textId="77777777" w:rsidR="00827F09" w:rsidRPr="003601DA" w:rsidRDefault="00827F09" w:rsidP="00827F09">
      <w:pPr>
        <w:rPr>
          <w:rFonts w:ascii="Arial Narrow" w:hAnsi="Arial Narrow" w:cs="Microsoft Sans Serif"/>
          <w:b/>
        </w:rPr>
      </w:pPr>
    </w:p>
    <w:p w14:paraId="1F90A656" w14:textId="77777777" w:rsidR="00827F09" w:rsidRPr="003601DA" w:rsidRDefault="00827F09" w:rsidP="00827F09">
      <w:pPr>
        <w:rPr>
          <w:rFonts w:ascii="Arial Narrow" w:hAnsi="Arial Narrow" w:cs="Microsoft Sans Serif"/>
          <w:b/>
        </w:rPr>
      </w:pPr>
    </w:p>
    <w:p w14:paraId="0B49F14F" w14:textId="77777777" w:rsidR="00827F09" w:rsidRPr="003601DA" w:rsidRDefault="00827F09" w:rsidP="00827F09">
      <w:pPr>
        <w:rPr>
          <w:rFonts w:ascii="Arial Narrow" w:hAnsi="Arial Narrow" w:cs="Microsoft Sans Serif"/>
          <w:b/>
        </w:rPr>
      </w:pPr>
    </w:p>
    <w:p w14:paraId="2EBB22CA" w14:textId="77777777" w:rsidR="00827F09" w:rsidRPr="003601DA" w:rsidRDefault="00827F09" w:rsidP="00827F09">
      <w:pPr>
        <w:rPr>
          <w:rFonts w:ascii="Arial Narrow" w:hAnsi="Arial Narrow" w:cs="Microsoft Sans Serif"/>
          <w:b/>
        </w:rPr>
      </w:pPr>
    </w:p>
    <w:p w14:paraId="5C3276F9" w14:textId="77777777" w:rsidR="00827F09" w:rsidRPr="003601DA" w:rsidRDefault="00827F09" w:rsidP="00827F09">
      <w:pPr>
        <w:rPr>
          <w:rFonts w:ascii="Arial Narrow" w:hAnsi="Arial Narrow" w:cs="Microsoft Sans Serif"/>
          <w:b/>
        </w:rPr>
      </w:pPr>
    </w:p>
    <w:p w14:paraId="170B1543" w14:textId="77777777" w:rsidR="00827F09" w:rsidRPr="003601DA" w:rsidRDefault="00827F09" w:rsidP="00827F09">
      <w:pPr>
        <w:rPr>
          <w:rFonts w:ascii="Arial Narrow" w:hAnsi="Arial Narrow" w:cs="Microsoft Sans Serif"/>
          <w:b/>
        </w:rPr>
      </w:pPr>
    </w:p>
    <w:p w14:paraId="1F3B66E9" w14:textId="77777777" w:rsidR="00827F09" w:rsidRPr="003601DA" w:rsidRDefault="00827F09" w:rsidP="00827F09">
      <w:pPr>
        <w:rPr>
          <w:rFonts w:ascii="Arial Narrow" w:hAnsi="Arial Narrow" w:cs="Microsoft Sans Serif"/>
          <w:b/>
        </w:rPr>
      </w:pPr>
    </w:p>
    <w:p w14:paraId="44E7BBA1" w14:textId="77777777" w:rsidR="00827F09" w:rsidRPr="003601DA" w:rsidRDefault="00827F09" w:rsidP="00827F09">
      <w:pPr>
        <w:rPr>
          <w:rFonts w:ascii="Arial Narrow" w:hAnsi="Arial Narrow" w:cs="Microsoft Sans Serif"/>
          <w:b/>
        </w:rPr>
      </w:pPr>
    </w:p>
    <w:p w14:paraId="0915F82B" w14:textId="77777777" w:rsidR="00827F09" w:rsidRDefault="00827F09" w:rsidP="00827F09">
      <w:pPr>
        <w:rPr>
          <w:rFonts w:ascii="Arial Narrow" w:hAnsi="Arial Narrow" w:cs="Microsoft Sans Serif"/>
          <w:b/>
        </w:rPr>
      </w:pPr>
    </w:p>
    <w:p w14:paraId="2ADE3395" w14:textId="77777777" w:rsidR="00827F09" w:rsidRPr="003601DA" w:rsidRDefault="00827F09" w:rsidP="00827F09">
      <w:pPr>
        <w:rPr>
          <w:rFonts w:ascii="Arial Narrow" w:hAnsi="Arial Narrow" w:cs="Microsoft Sans Serif"/>
          <w:b/>
        </w:rPr>
      </w:pPr>
    </w:p>
    <w:p w14:paraId="296DAA2E" w14:textId="77777777" w:rsidR="00827F09" w:rsidRPr="003601DA" w:rsidRDefault="00827F09" w:rsidP="00827F09">
      <w:pPr>
        <w:rPr>
          <w:rFonts w:ascii="Arial Narrow" w:hAnsi="Arial Narrow" w:cs="Microsoft Sans Serif"/>
          <w:b/>
        </w:rPr>
      </w:pPr>
    </w:p>
    <w:p w14:paraId="6F267263" w14:textId="77777777" w:rsidR="00827F09" w:rsidRPr="003601DA" w:rsidRDefault="00827F09" w:rsidP="00827F09">
      <w:pPr>
        <w:rPr>
          <w:rFonts w:ascii="Arial Narrow" w:hAnsi="Arial Narrow" w:cs="Microsoft Sans Serif"/>
          <w:b/>
        </w:rPr>
      </w:pPr>
    </w:p>
    <w:p w14:paraId="482E6752" w14:textId="77777777" w:rsidR="00827F09" w:rsidRPr="003601DA" w:rsidRDefault="00827F09" w:rsidP="00827F09">
      <w:pPr>
        <w:pStyle w:val="Naslov2"/>
        <w:numPr>
          <w:ilvl w:val="0"/>
          <w:numId w:val="8"/>
        </w:numPr>
        <w:tabs>
          <w:tab w:val="left" w:pos="720"/>
        </w:tabs>
        <w:rPr>
          <w:rFonts w:ascii="Arial Narrow" w:hAnsi="Arial Narrow" w:cs="Microsoft Sans Serif"/>
          <w:sz w:val="36"/>
          <w:szCs w:val="36"/>
        </w:rPr>
      </w:pPr>
      <w:bookmarkStart w:id="3" w:name="_Toc223743673"/>
      <w:r w:rsidRPr="003601DA">
        <w:rPr>
          <w:rFonts w:ascii="Arial Narrow" w:hAnsi="Arial Narrow" w:cs="Microsoft Sans Serif"/>
          <w:sz w:val="36"/>
          <w:szCs w:val="36"/>
        </w:rPr>
        <w:lastRenderedPageBreak/>
        <w:t>OSNOVNI PODATKI O VLAGATELJU</w:t>
      </w:r>
      <w:bookmarkEnd w:id="3"/>
    </w:p>
    <w:p w14:paraId="373E8FE7" w14:textId="77777777" w:rsidR="00827F09" w:rsidRPr="003601DA" w:rsidRDefault="00827F09" w:rsidP="00827F09">
      <w:pPr>
        <w:rPr>
          <w:rFonts w:ascii="Arial Narrow" w:hAnsi="Arial Narrow"/>
        </w:rPr>
      </w:pPr>
    </w:p>
    <w:p w14:paraId="762365F5" w14:textId="77777777" w:rsidR="00827F09" w:rsidRPr="003601DA" w:rsidRDefault="00827F09" w:rsidP="00827F09">
      <w:pPr>
        <w:rPr>
          <w:rFonts w:ascii="Arial Narrow" w:hAnsi="Arial Narrow"/>
        </w:rPr>
      </w:pPr>
    </w:p>
    <w:tbl>
      <w:tblPr>
        <w:tblW w:w="0" w:type="auto"/>
        <w:tblInd w:w="-15" w:type="dxa"/>
        <w:tblLayout w:type="fixed"/>
        <w:tblCellMar>
          <w:left w:w="70" w:type="dxa"/>
          <w:right w:w="70" w:type="dxa"/>
        </w:tblCellMar>
        <w:tblLook w:val="0000" w:firstRow="0" w:lastRow="0" w:firstColumn="0" w:lastColumn="0" w:noHBand="0" w:noVBand="0"/>
      </w:tblPr>
      <w:tblGrid>
        <w:gridCol w:w="9910"/>
      </w:tblGrid>
      <w:tr w:rsidR="00827F09" w:rsidRPr="003601DA" w14:paraId="1C982058" w14:textId="77777777" w:rsidTr="004D4559">
        <w:tc>
          <w:tcPr>
            <w:tcW w:w="9910" w:type="dxa"/>
            <w:tcBorders>
              <w:top w:val="single" w:sz="4" w:space="0" w:color="000000"/>
              <w:left w:val="single" w:sz="4" w:space="0" w:color="000000"/>
              <w:right w:val="single" w:sz="4" w:space="0" w:color="000000"/>
            </w:tcBorders>
            <w:vAlign w:val="bottom"/>
          </w:tcPr>
          <w:p w14:paraId="470B6E6D" w14:textId="77777777" w:rsidR="00827F09" w:rsidRPr="003601DA" w:rsidRDefault="00827F09" w:rsidP="004D4559">
            <w:pPr>
              <w:numPr>
                <w:ilvl w:val="0"/>
                <w:numId w:val="16"/>
              </w:numPr>
              <w:tabs>
                <w:tab w:val="left" w:pos="360"/>
              </w:tabs>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Popolno ime vlagatelja turistično društvo: </w:t>
            </w:r>
          </w:p>
        </w:tc>
      </w:tr>
      <w:tr w:rsidR="00827F09" w:rsidRPr="003601DA" w14:paraId="7D7028FF" w14:textId="77777777" w:rsidTr="004D4559">
        <w:tc>
          <w:tcPr>
            <w:tcW w:w="9910" w:type="dxa"/>
            <w:tcBorders>
              <w:left w:val="single" w:sz="4" w:space="0" w:color="000000"/>
              <w:bottom w:val="single" w:sz="4" w:space="0" w:color="000000"/>
              <w:right w:val="single" w:sz="4" w:space="0" w:color="000000"/>
            </w:tcBorders>
            <w:vAlign w:val="bottom"/>
          </w:tcPr>
          <w:p w14:paraId="131D9428" w14:textId="77777777" w:rsidR="00827F09" w:rsidRPr="003601DA" w:rsidRDefault="00827F09" w:rsidP="004D4559">
            <w:pPr>
              <w:snapToGrid w:val="0"/>
              <w:spacing w:line="360" w:lineRule="auto"/>
              <w:rPr>
                <w:rFonts w:ascii="Arial Narrow" w:hAnsi="Arial Narrow" w:cs="Microsoft Sans Serif"/>
                <w:sz w:val="22"/>
                <w:szCs w:val="22"/>
              </w:rPr>
            </w:pPr>
          </w:p>
          <w:p w14:paraId="70C9813E" w14:textId="77777777" w:rsidR="00827F09" w:rsidRPr="003601DA" w:rsidRDefault="00827F09" w:rsidP="004D4559">
            <w:pPr>
              <w:spacing w:line="360" w:lineRule="auto"/>
              <w:rPr>
                <w:rFonts w:ascii="Arial Narrow" w:hAnsi="Arial Narrow" w:cs="Microsoft Sans Serif"/>
                <w:sz w:val="22"/>
                <w:szCs w:val="22"/>
              </w:rPr>
            </w:pPr>
          </w:p>
        </w:tc>
      </w:tr>
      <w:tr w:rsidR="00827F09" w:rsidRPr="003601DA" w14:paraId="16C9858E" w14:textId="77777777" w:rsidTr="004D4559">
        <w:tc>
          <w:tcPr>
            <w:tcW w:w="9910" w:type="dxa"/>
            <w:tcBorders>
              <w:top w:val="single" w:sz="4" w:space="0" w:color="000000"/>
              <w:left w:val="single" w:sz="4" w:space="0" w:color="000000"/>
              <w:bottom w:val="single" w:sz="4" w:space="0" w:color="000000"/>
              <w:right w:val="single" w:sz="4" w:space="0" w:color="000000"/>
            </w:tcBorders>
            <w:vAlign w:val="bottom"/>
          </w:tcPr>
          <w:p w14:paraId="52E1BA0B" w14:textId="77777777" w:rsidR="00827F09" w:rsidRPr="003601DA" w:rsidRDefault="00827F09" w:rsidP="004D4559">
            <w:pPr>
              <w:numPr>
                <w:ilvl w:val="0"/>
                <w:numId w:val="16"/>
              </w:numPr>
              <w:tabs>
                <w:tab w:val="left" w:pos="360"/>
              </w:tabs>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Naslov vlagatelja: </w:t>
            </w:r>
          </w:p>
          <w:p w14:paraId="38AB1821" w14:textId="77777777" w:rsidR="00827F09" w:rsidRPr="003601DA" w:rsidRDefault="00827F09" w:rsidP="004D4559">
            <w:pPr>
              <w:spacing w:line="360" w:lineRule="auto"/>
              <w:rPr>
                <w:rFonts w:ascii="Arial Narrow" w:hAnsi="Arial Narrow" w:cs="Microsoft Sans Serif"/>
                <w:sz w:val="22"/>
                <w:szCs w:val="22"/>
              </w:rPr>
            </w:pPr>
          </w:p>
        </w:tc>
      </w:tr>
      <w:tr w:rsidR="00827F09" w:rsidRPr="003601DA" w14:paraId="67E015CF" w14:textId="77777777" w:rsidTr="004D4559">
        <w:tc>
          <w:tcPr>
            <w:tcW w:w="9910" w:type="dxa"/>
            <w:tcBorders>
              <w:top w:val="single" w:sz="4" w:space="0" w:color="000000"/>
              <w:left w:val="single" w:sz="4" w:space="0" w:color="000000"/>
              <w:bottom w:val="single" w:sz="4" w:space="0" w:color="000000"/>
              <w:right w:val="single" w:sz="4" w:space="0" w:color="000000"/>
            </w:tcBorders>
            <w:vAlign w:val="bottom"/>
          </w:tcPr>
          <w:p w14:paraId="4C154AB6" w14:textId="77777777" w:rsidR="00827F09" w:rsidRPr="003601DA" w:rsidRDefault="00827F09" w:rsidP="004D4559">
            <w:pPr>
              <w:numPr>
                <w:ilvl w:val="0"/>
                <w:numId w:val="16"/>
              </w:numPr>
              <w:tabs>
                <w:tab w:val="left" w:pos="360"/>
              </w:tabs>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Matična številka: </w:t>
            </w:r>
          </w:p>
        </w:tc>
      </w:tr>
      <w:tr w:rsidR="00827F09" w:rsidRPr="003601DA" w14:paraId="2BD69444" w14:textId="77777777" w:rsidTr="004D4559">
        <w:tc>
          <w:tcPr>
            <w:tcW w:w="9910" w:type="dxa"/>
            <w:tcBorders>
              <w:top w:val="single" w:sz="4" w:space="0" w:color="000000"/>
              <w:left w:val="single" w:sz="4" w:space="0" w:color="000000"/>
              <w:bottom w:val="single" w:sz="4" w:space="0" w:color="000000"/>
              <w:right w:val="single" w:sz="4" w:space="0" w:color="000000"/>
            </w:tcBorders>
            <w:vAlign w:val="bottom"/>
          </w:tcPr>
          <w:p w14:paraId="1AB1A368" w14:textId="77777777" w:rsidR="00827F09" w:rsidRPr="003601DA" w:rsidRDefault="00827F09" w:rsidP="004D4559">
            <w:pPr>
              <w:numPr>
                <w:ilvl w:val="0"/>
                <w:numId w:val="16"/>
              </w:numPr>
              <w:tabs>
                <w:tab w:val="left" w:pos="360"/>
              </w:tabs>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Davčna številka: </w:t>
            </w:r>
          </w:p>
        </w:tc>
      </w:tr>
      <w:tr w:rsidR="00827F09" w:rsidRPr="003601DA" w14:paraId="1C9E6B81" w14:textId="77777777" w:rsidTr="004D4559">
        <w:tc>
          <w:tcPr>
            <w:tcW w:w="9910" w:type="dxa"/>
            <w:tcBorders>
              <w:top w:val="single" w:sz="4" w:space="0" w:color="000000"/>
              <w:left w:val="single" w:sz="4" w:space="0" w:color="000000"/>
              <w:right w:val="single" w:sz="4" w:space="0" w:color="000000"/>
            </w:tcBorders>
            <w:vAlign w:val="bottom"/>
          </w:tcPr>
          <w:p w14:paraId="6202B31E" w14:textId="77777777" w:rsidR="00827F09" w:rsidRPr="003601DA" w:rsidRDefault="00827F09" w:rsidP="004D4559">
            <w:pPr>
              <w:numPr>
                <w:ilvl w:val="0"/>
                <w:numId w:val="16"/>
              </w:numPr>
              <w:tabs>
                <w:tab w:val="left" w:pos="360"/>
              </w:tabs>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Naslov, na katerega naj pošiljamo pošto: </w:t>
            </w:r>
            <w:r>
              <w:rPr>
                <w:rFonts w:ascii="Arial Narrow" w:hAnsi="Arial Narrow" w:cs="Microsoft Sans Serif"/>
                <w:sz w:val="22"/>
                <w:szCs w:val="22"/>
              </w:rPr>
              <w:t xml:space="preserve">                                                       e-naslov:</w:t>
            </w:r>
          </w:p>
        </w:tc>
      </w:tr>
      <w:tr w:rsidR="00827F09" w:rsidRPr="003601DA" w14:paraId="7B0E3219" w14:textId="77777777" w:rsidTr="004D4559">
        <w:tc>
          <w:tcPr>
            <w:tcW w:w="9910" w:type="dxa"/>
            <w:tcBorders>
              <w:left w:val="single" w:sz="4" w:space="0" w:color="000000"/>
              <w:right w:val="single" w:sz="4" w:space="0" w:color="000000"/>
            </w:tcBorders>
            <w:vAlign w:val="bottom"/>
          </w:tcPr>
          <w:p w14:paraId="048EF308" w14:textId="77777777" w:rsidR="00827F09" w:rsidRPr="003601DA" w:rsidRDefault="00827F09" w:rsidP="004D4559">
            <w:pPr>
              <w:snapToGrid w:val="0"/>
              <w:spacing w:line="360" w:lineRule="auto"/>
              <w:rPr>
                <w:rFonts w:ascii="Arial Narrow" w:hAnsi="Arial Narrow" w:cs="Microsoft Sans Serif"/>
                <w:sz w:val="22"/>
                <w:szCs w:val="22"/>
              </w:rPr>
            </w:pPr>
          </w:p>
        </w:tc>
      </w:tr>
      <w:tr w:rsidR="00827F09" w:rsidRPr="003601DA" w14:paraId="54E99801" w14:textId="77777777" w:rsidTr="004D4559">
        <w:tc>
          <w:tcPr>
            <w:tcW w:w="9910" w:type="dxa"/>
            <w:tcBorders>
              <w:left w:val="single" w:sz="4" w:space="0" w:color="000000"/>
              <w:bottom w:val="single" w:sz="4" w:space="0" w:color="000000"/>
              <w:right w:val="single" w:sz="4" w:space="0" w:color="000000"/>
            </w:tcBorders>
            <w:vAlign w:val="bottom"/>
          </w:tcPr>
          <w:p w14:paraId="6AA4F220" w14:textId="77777777" w:rsidR="00827F09" w:rsidRPr="003601DA" w:rsidRDefault="00827F09" w:rsidP="004D4559">
            <w:pPr>
              <w:snapToGrid w:val="0"/>
              <w:spacing w:line="360" w:lineRule="auto"/>
              <w:rPr>
                <w:rFonts w:ascii="Arial Narrow" w:hAnsi="Arial Narrow" w:cs="Microsoft Sans Serif"/>
                <w:sz w:val="22"/>
                <w:szCs w:val="22"/>
              </w:rPr>
            </w:pPr>
          </w:p>
        </w:tc>
      </w:tr>
      <w:tr w:rsidR="00827F09" w:rsidRPr="003601DA" w14:paraId="684533D7" w14:textId="77777777" w:rsidTr="004D4559">
        <w:tc>
          <w:tcPr>
            <w:tcW w:w="9910" w:type="dxa"/>
            <w:tcBorders>
              <w:top w:val="single" w:sz="4" w:space="0" w:color="000000"/>
              <w:left w:val="single" w:sz="4" w:space="0" w:color="000000"/>
              <w:bottom w:val="single" w:sz="4" w:space="0" w:color="000000"/>
              <w:right w:val="single" w:sz="4" w:space="0" w:color="000000"/>
            </w:tcBorders>
            <w:vAlign w:val="bottom"/>
          </w:tcPr>
          <w:p w14:paraId="20794B29" w14:textId="77777777" w:rsidR="00827F09" w:rsidRPr="003601DA" w:rsidRDefault="00827F09" w:rsidP="004D4559">
            <w:pPr>
              <w:numPr>
                <w:ilvl w:val="0"/>
                <w:numId w:val="16"/>
              </w:numPr>
              <w:tabs>
                <w:tab w:val="left" w:pos="360"/>
              </w:tabs>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Priimek in ime predsednika / odgovorne osebe:  </w:t>
            </w:r>
          </w:p>
        </w:tc>
      </w:tr>
      <w:tr w:rsidR="00827F09" w:rsidRPr="003601DA" w14:paraId="31BB37EB" w14:textId="77777777" w:rsidTr="004D4559">
        <w:tc>
          <w:tcPr>
            <w:tcW w:w="9910" w:type="dxa"/>
            <w:tcBorders>
              <w:top w:val="single" w:sz="4" w:space="0" w:color="000000"/>
              <w:left w:val="single" w:sz="4" w:space="0" w:color="000000"/>
              <w:bottom w:val="single" w:sz="4" w:space="0" w:color="000000"/>
              <w:right w:val="single" w:sz="4" w:space="0" w:color="000000"/>
            </w:tcBorders>
            <w:vAlign w:val="bottom"/>
          </w:tcPr>
          <w:p w14:paraId="41E2B80A" w14:textId="77777777" w:rsidR="00827F09" w:rsidRPr="003601DA" w:rsidRDefault="00827F09" w:rsidP="004D4559">
            <w:pPr>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      Naslov: </w:t>
            </w:r>
          </w:p>
        </w:tc>
      </w:tr>
      <w:tr w:rsidR="00827F09" w:rsidRPr="003601DA" w14:paraId="67434C79" w14:textId="77777777" w:rsidTr="004D4559">
        <w:tc>
          <w:tcPr>
            <w:tcW w:w="9910" w:type="dxa"/>
            <w:tcBorders>
              <w:top w:val="single" w:sz="4" w:space="0" w:color="000000"/>
              <w:left w:val="single" w:sz="4" w:space="0" w:color="000000"/>
              <w:bottom w:val="single" w:sz="4" w:space="0" w:color="000000"/>
              <w:right w:val="single" w:sz="4" w:space="0" w:color="000000"/>
            </w:tcBorders>
            <w:vAlign w:val="bottom"/>
          </w:tcPr>
          <w:p w14:paraId="765CF581" w14:textId="77777777" w:rsidR="00827F09" w:rsidRPr="003601DA" w:rsidRDefault="00827F09" w:rsidP="004D4559">
            <w:pPr>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      Telefon št.:                                     GSM: </w:t>
            </w:r>
          </w:p>
        </w:tc>
      </w:tr>
      <w:tr w:rsidR="00827F09" w:rsidRPr="003601DA" w14:paraId="08BA9B17" w14:textId="77777777" w:rsidTr="004D4559">
        <w:tc>
          <w:tcPr>
            <w:tcW w:w="9910" w:type="dxa"/>
            <w:tcBorders>
              <w:top w:val="single" w:sz="4" w:space="0" w:color="000000"/>
              <w:left w:val="single" w:sz="4" w:space="0" w:color="000000"/>
              <w:bottom w:val="single" w:sz="4" w:space="0" w:color="000000"/>
              <w:right w:val="single" w:sz="4" w:space="0" w:color="000000"/>
            </w:tcBorders>
            <w:vAlign w:val="bottom"/>
          </w:tcPr>
          <w:p w14:paraId="1BD9AC7B" w14:textId="77777777" w:rsidR="00827F09" w:rsidRPr="003601DA" w:rsidRDefault="00827F09" w:rsidP="004D4559">
            <w:pPr>
              <w:numPr>
                <w:ilvl w:val="0"/>
                <w:numId w:val="16"/>
              </w:numPr>
              <w:tabs>
                <w:tab w:val="left" w:pos="360"/>
              </w:tabs>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Številka TRR: </w:t>
            </w:r>
          </w:p>
        </w:tc>
      </w:tr>
      <w:tr w:rsidR="00827F09" w:rsidRPr="003601DA" w14:paraId="1B6F0A8D" w14:textId="77777777" w:rsidTr="004D4559">
        <w:tc>
          <w:tcPr>
            <w:tcW w:w="9910" w:type="dxa"/>
            <w:tcBorders>
              <w:top w:val="single" w:sz="4" w:space="0" w:color="000000"/>
              <w:left w:val="single" w:sz="4" w:space="0" w:color="000000"/>
              <w:bottom w:val="single" w:sz="4" w:space="0" w:color="000000"/>
              <w:right w:val="single" w:sz="4" w:space="0" w:color="000000"/>
            </w:tcBorders>
            <w:vAlign w:val="bottom"/>
          </w:tcPr>
          <w:p w14:paraId="79DC81DE" w14:textId="77777777" w:rsidR="00827F09" w:rsidRPr="003601DA" w:rsidRDefault="00827F09" w:rsidP="004D4559">
            <w:pPr>
              <w:snapToGrid w:val="0"/>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      </w:t>
            </w:r>
            <w:r>
              <w:rPr>
                <w:rFonts w:ascii="Arial Narrow" w:hAnsi="Arial Narrow" w:cs="Microsoft Sans Serif"/>
                <w:sz w:val="22"/>
                <w:szCs w:val="22"/>
              </w:rPr>
              <w:t>T</w:t>
            </w:r>
            <w:r w:rsidRPr="003601DA">
              <w:rPr>
                <w:rFonts w:ascii="Arial Narrow" w:hAnsi="Arial Narrow" w:cs="Microsoft Sans Serif"/>
                <w:sz w:val="22"/>
                <w:szCs w:val="22"/>
              </w:rPr>
              <w:t>ransakcijski račun odprt pri banki:</w:t>
            </w:r>
          </w:p>
        </w:tc>
      </w:tr>
      <w:tr w:rsidR="00827F09" w:rsidRPr="003601DA" w14:paraId="782F6F0A" w14:textId="77777777" w:rsidTr="004D4559">
        <w:tc>
          <w:tcPr>
            <w:tcW w:w="9910" w:type="dxa"/>
            <w:tcBorders>
              <w:top w:val="single" w:sz="4" w:space="0" w:color="000000"/>
              <w:left w:val="single" w:sz="4" w:space="0" w:color="000000"/>
              <w:bottom w:val="single" w:sz="4" w:space="0" w:color="000000"/>
              <w:right w:val="single" w:sz="4" w:space="0" w:color="000000"/>
            </w:tcBorders>
            <w:vAlign w:val="bottom"/>
          </w:tcPr>
          <w:p w14:paraId="0DF48217" w14:textId="77777777" w:rsidR="00827F09" w:rsidRPr="003601DA" w:rsidRDefault="00827F09" w:rsidP="004D4559">
            <w:pPr>
              <w:spacing w:line="360" w:lineRule="auto"/>
              <w:rPr>
                <w:rFonts w:ascii="Arial Narrow" w:hAnsi="Arial Narrow" w:cs="Microsoft Sans Serif"/>
                <w:sz w:val="22"/>
                <w:szCs w:val="22"/>
              </w:rPr>
            </w:pPr>
            <w:r w:rsidRPr="003601DA">
              <w:rPr>
                <w:rFonts w:ascii="Arial Narrow" w:hAnsi="Arial Narrow" w:cs="Microsoft Sans Serif"/>
                <w:sz w:val="22"/>
                <w:szCs w:val="22"/>
              </w:rPr>
              <w:t xml:space="preserve">     </w:t>
            </w:r>
            <w:r>
              <w:rPr>
                <w:rFonts w:ascii="Arial Narrow" w:hAnsi="Arial Narrow" w:cs="Microsoft Sans Serif"/>
                <w:sz w:val="22"/>
                <w:szCs w:val="22"/>
              </w:rPr>
              <w:t xml:space="preserve">  </w:t>
            </w:r>
            <w:r w:rsidRPr="003601DA">
              <w:rPr>
                <w:rFonts w:ascii="Arial Narrow" w:hAnsi="Arial Narrow" w:cs="Microsoft Sans Serif"/>
                <w:sz w:val="22"/>
                <w:szCs w:val="22"/>
              </w:rPr>
              <w:t xml:space="preserve">Kraj in datum: </w:t>
            </w:r>
          </w:p>
        </w:tc>
      </w:tr>
    </w:tbl>
    <w:p w14:paraId="4EC3C5CC" w14:textId="77777777" w:rsidR="00827F09" w:rsidRDefault="00827F09" w:rsidP="00827F09">
      <w:pPr>
        <w:ind w:left="360"/>
      </w:pPr>
    </w:p>
    <w:p w14:paraId="478803FE" w14:textId="3390A0F6" w:rsidR="00827F09" w:rsidRPr="00252B80" w:rsidRDefault="00827F09" w:rsidP="00827F09">
      <w:pPr>
        <w:autoSpaceDE w:val="0"/>
        <w:autoSpaceDN w:val="0"/>
        <w:adjustRightInd w:val="0"/>
        <w:jc w:val="both"/>
        <w:rPr>
          <w:rFonts w:ascii="Arial Narrow" w:hAnsi="Arial Narrow" w:cs="Calibri"/>
          <w:sz w:val="22"/>
          <w:szCs w:val="22"/>
        </w:rPr>
      </w:pPr>
      <w:r w:rsidRPr="00252B80">
        <w:rPr>
          <w:rFonts w:ascii="Arial Narrow" w:hAnsi="Arial Narrow" w:cs="Calibri"/>
          <w:sz w:val="22"/>
          <w:szCs w:val="22"/>
        </w:rPr>
        <w:t>S podpisom soglašam in dajem izrecno privolitev za obdelavo osebnih podatkov za potrebe javnega razpisa za sofinanciranje programov na področju turizma v Občini Ribnica za leto 202</w:t>
      </w:r>
      <w:r w:rsidR="00E44399">
        <w:rPr>
          <w:rFonts w:ascii="Arial Narrow" w:hAnsi="Arial Narrow" w:cs="Calibri"/>
          <w:sz w:val="22"/>
          <w:szCs w:val="22"/>
        </w:rPr>
        <w:t>5</w:t>
      </w:r>
      <w:r w:rsidRPr="00252B80">
        <w:rPr>
          <w:rFonts w:ascii="Arial Narrow" w:hAnsi="Arial Narrow" w:cs="Calibri"/>
          <w:sz w:val="22"/>
          <w:szCs w:val="22"/>
        </w:rPr>
        <w:t>.</w:t>
      </w:r>
    </w:p>
    <w:p w14:paraId="480DFBCB" w14:textId="1BB5D2F3" w:rsidR="00827F09" w:rsidRPr="00252B80" w:rsidRDefault="00827F09" w:rsidP="00827F09">
      <w:pPr>
        <w:spacing w:after="160" w:line="256" w:lineRule="auto"/>
        <w:jc w:val="both"/>
        <w:rPr>
          <w:rFonts w:ascii="Arial Narrow" w:eastAsia="Calibri" w:hAnsi="Arial Narrow" w:cs="Calibri"/>
          <w:sz w:val="22"/>
          <w:szCs w:val="22"/>
          <w:lang w:eastAsia="en-US"/>
        </w:rPr>
      </w:pPr>
      <w:r w:rsidRPr="00252B80">
        <w:rPr>
          <w:rFonts w:ascii="Arial Narrow" w:eastAsia="Calibri" w:hAnsi="Arial Narrow" w:cs="Calibri"/>
          <w:bCs/>
          <w:sz w:val="22"/>
          <w:szCs w:val="22"/>
          <w:lang w:eastAsia="en-US"/>
        </w:rPr>
        <w:t xml:space="preserve">Upravljavec zbirke osebnih podatkov je Občina Ribnica, Gorenjska cesta 3, 1310 Ribnica, elektronski naslov: </w:t>
      </w:r>
      <w:hyperlink r:id="rId7" w:history="1">
        <w:r w:rsidR="008634C9" w:rsidRPr="00081DBF">
          <w:rPr>
            <w:rStyle w:val="Hiperpovezava"/>
            <w:rFonts w:ascii="Arial Narrow" w:eastAsia="Calibri" w:hAnsi="Arial Narrow" w:cs="Calibri"/>
            <w:sz w:val="22"/>
            <w:szCs w:val="22"/>
            <w:lang w:eastAsia="en-US"/>
          </w:rPr>
          <w:t>obcina@ribnica.si</w:t>
        </w:r>
      </w:hyperlink>
      <w:r w:rsidRPr="00252B80">
        <w:rPr>
          <w:rFonts w:ascii="Arial Narrow" w:eastAsia="Calibri" w:hAnsi="Arial Narrow" w:cs="Calibri"/>
          <w:sz w:val="22"/>
          <w:szCs w:val="22"/>
          <w:lang w:eastAsia="en-US"/>
        </w:rPr>
        <w:t xml:space="preserve">. Podatki o pooblaščeni osebi za varstvo osebnih podatkov so dostopni na spletni povezavi: </w:t>
      </w:r>
      <w:hyperlink r:id="rId8" w:history="1">
        <w:r w:rsidRPr="00252B80">
          <w:rPr>
            <w:rFonts w:ascii="Arial Narrow" w:eastAsia="Calibri" w:hAnsi="Arial Narrow" w:cs="Calibri"/>
            <w:color w:val="159BC4"/>
            <w:sz w:val="22"/>
            <w:szCs w:val="22"/>
            <w:lang w:eastAsia="en-US"/>
          </w:rPr>
          <w:t>https://www.ribnica.si/gdpr</w:t>
        </w:r>
      </w:hyperlink>
      <w:r w:rsidRPr="00252B80">
        <w:rPr>
          <w:rFonts w:ascii="Arial Narrow" w:eastAsia="Calibri" w:hAnsi="Arial Narrow" w:cs="Calibri"/>
          <w:sz w:val="22"/>
          <w:szCs w:val="22"/>
          <w:lang w:eastAsia="en-US"/>
        </w:rPr>
        <w:t>. Podatki se zbirajo za namen javnega razpisa za  sofinanciranje programov na področju turizma v Občini Ribnica za leto 202</w:t>
      </w:r>
      <w:r w:rsidR="008634C9">
        <w:rPr>
          <w:rFonts w:ascii="Arial Narrow" w:eastAsia="Calibri" w:hAnsi="Arial Narrow" w:cs="Calibri"/>
          <w:sz w:val="22"/>
          <w:szCs w:val="22"/>
          <w:lang w:eastAsia="en-US"/>
        </w:rPr>
        <w:t>5</w:t>
      </w:r>
      <w:r w:rsidRPr="00252B80">
        <w:rPr>
          <w:rFonts w:ascii="Arial Narrow" w:eastAsia="Calibri" w:hAnsi="Arial Narrow" w:cs="Calibri"/>
          <w:sz w:val="22"/>
          <w:szCs w:val="22"/>
          <w:lang w:eastAsia="en-US"/>
        </w:rPr>
        <w:t xml:space="preserve">. Upravljavec se zavezuje, da bo s pridobljenimi podatki ravnal skrbno, da jih bo obdeloval in varoval skladno z Zakonom o varstvu osebnih podatkov (Uradni list RS, št. 163/2022) in Uredbo EU (Splošna uredba o varstvu podatkov; Uradni list EU, št. 119, 4. 5. 2016, str. 1–88). Upravljavec se zavezuje, da bo zbrane osebne podatke obdeloval zgolj v opredeljene namene. V primeru nastanka potrebe po drugovrstni obdelavi ali po posredovanju podatkov tretjim osebam, bo upravljavec predhodno zaprosil za privolitev. </w:t>
      </w:r>
    </w:p>
    <w:p w14:paraId="5B817063" w14:textId="77777777" w:rsidR="00827F09" w:rsidRPr="00252B80" w:rsidRDefault="00827F09" w:rsidP="00827F09">
      <w:pPr>
        <w:spacing w:after="160" w:line="256" w:lineRule="auto"/>
        <w:jc w:val="both"/>
        <w:rPr>
          <w:rFonts w:ascii="Arial Narrow" w:eastAsia="Calibri" w:hAnsi="Arial Narrow" w:cs="Calibri"/>
          <w:i/>
          <w:color w:val="808080"/>
          <w:sz w:val="22"/>
          <w:szCs w:val="22"/>
          <w:lang w:eastAsia="en-US"/>
        </w:rPr>
      </w:pPr>
      <w:r w:rsidRPr="00252B80">
        <w:rPr>
          <w:rFonts w:ascii="Arial Narrow" w:eastAsia="Calibri" w:hAnsi="Arial Narrow" w:cs="Calibri"/>
          <w:sz w:val="22"/>
          <w:szCs w:val="22"/>
          <w:lang w:eastAsia="en-US"/>
        </w:rPr>
        <w:t xml:space="preserve">Seznanjen sem, da lahko zahtevam dostop do osebnih podatkov in popravek ali izbris osebnih podatkov. </w:t>
      </w:r>
      <w:r w:rsidRPr="00252B80">
        <w:rPr>
          <w:rFonts w:ascii="Arial Narrow" w:eastAsia="Calibri" w:hAnsi="Arial Narrow" w:cs="Calibri"/>
          <w:i/>
          <w:color w:val="808080"/>
          <w:sz w:val="22"/>
          <w:szCs w:val="22"/>
          <w:lang w:eastAsia="en-US"/>
        </w:rPr>
        <w:t xml:space="preserve"> </w:t>
      </w:r>
    </w:p>
    <w:p w14:paraId="0FC17769" w14:textId="77777777" w:rsidR="00827F09" w:rsidRPr="003601DA" w:rsidRDefault="00827F09" w:rsidP="00827F09">
      <w:pPr>
        <w:ind w:left="360"/>
        <w:rPr>
          <w:rFonts w:ascii="Arial Narrow" w:hAnsi="Arial Narrow" w:cs="Microsoft Sans Serif"/>
        </w:rPr>
      </w:pPr>
      <w:r>
        <w:rPr>
          <w:rFonts w:ascii="Arial Narrow" w:hAnsi="Arial Narrow" w:cs="Microsoft Sans Serif"/>
        </w:rPr>
        <w:t xml:space="preserve"> </w:t>
      </w:r>
    </w:p>
    <w:p w14:paraId="0C0EAAC6" w14:textId="77777777" w:rsidR="00827F09" w:rsidRPr="003601DA" w:rsidRDefault="00827F09" w:rsidP="00827F09">
      <w:pPr>
        <w:spacing w:line="480" w:lineRule="auto"/>
        <w:jc w:val="both"/>
        <w:rPr>
          <w:rFonts w:ascii="Arial Narrow" w:hAnsi="Arial Narrow" w:cs="Microsoft Sans Serif"/>
          <w:sz w:val="22"/>
          <w:szCs w:val="22"/>
        </w:rPr>
      </w:pPr>
      <w:r w:rsidRPr="003601DA">
        <w:rPr>
          <w:rFonts w:ascii="Arial Narrow" w:hAnsi="Arial Narrow" w:cs="Microsoft Sans Serif"/>
          <w:sz w:val="22"/>
          <w:szCs w:val="22"/>
        </w:rPr>
        <w:t>Podpis odgovorne osebe:                                                                         Žig:</w:t>
      </w:r>
    </w:p>
    <w:p w14:paraId="29BA272D" w14:textId="77777777" w:rsidR="00827F09" w:rsidRPr="003601DA" w:rsidRDefault="00827F09" w:rsidP="00827F09">
      <w:pPr>
        <w:spacing w:line="480" w:lineRule="auto"/>
        <w:rPr>
          <w:rFonts w:ascii="Arial Narrow" w:hAnsi="Arial Narrow" w:cs="Microsoft Sans Serif"/>
        </w:rPr>
      </w:pPr>
      <w:r w:rsidRPr="003601DA">
        <w:rPr>
          <w:rFonts w:ascii="Arial Narrow" w:hAnsi="Arial Narrow" w:cs="Microsoft Sans Serif"/>
        </w:rPr>
        <w:t>_____________________                                                             ________________</w:t>
      </w:r>
    </w:p>
    <w:p w14:paraId="657DBA7E" w14:textId="77777777" w:rsidR="00827F09" w:rsidRPr="003601DA" w:rsidRDefault="00827F09" w:rsidP="00827F09">
      <w:pPr>
        <w:ind w:left="360"/>
        <w:rPr>
          <w:rFonts w:ascii="Arial Narrow" w:hAnsi="Arial Narrow"/>
        </w:rPr>
      </w:pPr>
    </w:p>
    <w:p w14:paraId="2368691D" w14:textId="77777777" w:rsidR="00827F09" w:rsidRPr="003601DA" w:rsidRDefault="00827F09" w:rsidP="00827F09">
      <w:pPr>
        <w:rPr>
          <w:rFonts w:ascii="Arial Narrow" w:hAnsi="Arial Narrow" w:cs="Microsoft Sans Serif"/>
          <w:b/>
        </w:rPr>
      </w:pPr>
      <w:r w:rsidRPr="003601DA">
        <w:rPr>
          <w:rFonts w:ascii="Arial Narrow" w:hAnsi="Arial Narrow" w:cs="Microsoft Sans Serif"/>
          <w:b/>
        </w:rPr>
        <w:br/>
      </w:r>
    </w:p>
    <w:p w14:paraId="7795423E" w14:textId="77777777" w:rsidR="00827F09" w:rsidRPr="003601DA" w:rsidRDefault="00827F09" w:rsidP="00827F09">
      <w:pPr>
        <w:pageBreakBefore/>
        <w:rPr>
          <w:rFonts w:ascii="Arial Narrow" w:hAnsi="Arial Narrow" w:cs="Microsoft Sans Serif"/>
          <w:b/>
          <w:sz w:val="4"/>
          <w:szCs w:val="4"/>
        </w:rPr>
      </w:pPr>
    </w:p>
    <w:p w14:paraId="341B3405" w14:textId="77777777" w:rsidR="00827F09" w:rsidRPr="003601DA" w:rsidRDefault="00827F09" w:rsidP="00827F09">
      <w:pPr>
        <w:pStyle w:val="Naslov2"/>
        <w:numPr>
          <w:ilvl w:val="0"/>
          <w:numId w:val="8"/>
        </w:numPr>
        <w:tabs>
          <w:tab w:val="left" w:pos="720"/>
        </w:tabs>
        <w:rPr>
          <w:rFonts w:ascii="Arial Narrow" w:hAnsi="Arial Narrow" w:cs="Microsoft Sans Serif"/>
          <w:sz w:val="36"/>
          <w:szCs w:val="36"/>
        </w:rPr>
      </w:pPr>
      <w:bookmarkStart w:id="4" w:name="_Toc223743674"/>
      <w:r w:rsidRPr="003601DA">
        <w:rPr>
          <w:rFonts w:ascii="Arial Narrow" w:hAnsi="Arial Narrow" w:cs="Microsoft Sans Serif"/>
          <w:sz w:val="36"/>
          <w:szCs w:val="36"/>
        </w:rPr>
        <w:t>IZJAVA O SPREJEMANJU POGOJEV JAVNEGA RAZPISA</w:t>
      </w:r>
      <w:bookmarkEnd w:id="4"/>
    </w:p>
    <w:p w14:paraId="12A76216" w14:textId="77777777" w:rsidR="00827F09" w:rsidRPr="003601DA" w:rsidRDefault="00827F09" w:rsidP="00827F09">
      <w:pPr>
        <w:rPr>
          <w:rFonts w:ascii="Arial Narrow" w:hAnsi="Arial Narrow" w:cs="Microsoft Sans Serif"/>
          <w:b/>
        </w:rPr>
      </w:pPr>
    </w:p>
    <w:p w14:paraId="3A6A974C" w14:textId="77777777" w:rsidR="00827F09" w:rsidRPr="003601DA" w:rsidRDefault="00827F09" w:rsidP="00827F09">
      <w:pPr>
        <w:rPr>
          <w:rFonts w:ascii="Arial Narrow" w:hAnsi="Arial Narrow" w:cs="Microsoft Sans Serif"/>
          <w:b/>
        </w:rPr>
      </w:pPr>
    </w:p>
    <w:p w14:paraId="263B0605" w14:textId="77777777" w:rsidR="00827F09" w:rsidRPr="003601DA" w:rsidRDefault="00827F09" w:rsidP="00827F09">
      <w:pPr>
        <w:rPr>
          <w:rFonts w:ascii="Arial Narrow" w:hAnsi="Arial Narrow" w:cs="Microsoft Sans Serif"/>
          <w:b/>
        </w:rPr>
      </w:pPr>
    </w:p>
    <w:p w14:paraId="4162A543" w14:textId="77777777" w:rsidR="00827F09" w:rsidRPr="003601DA" w:rsidRDefault="00827F09" w:rsidP="00827F09">
      <w:pPr>
        <w:rPr>
          <w:rFonts w:ascii="Arial Narrow" w:hAnsi="Arial Narrow" w:cs="Microsoft Sans Serif"/>
          <w:b/>
        </w:rPr>
      </w:pPr>
      <w:r w:rsidRPr="003601DA">
        <w:rPr>
          <w:rFonts w:ascii="Arial Narrow" w:hAnsi="Arial Narrow" w:cs="Microsoft Sans Serif"/>
          <w:b/>
        </w:rPr>
        <w:t xml:space="preserve">           </w:t>
      </w:r>
    </w:p>
    <w:p w14:paraId="006AE511" w14:textId="77777777" w:rsidR="00827F09" w:rsidRPr="003601DA" w:rsidRDefault="00827F09" w:rsidP="00827F09">
      <w:pPr>
        <w:jc w:val="both"/>
        <w:rPr>
          <w:rFonts w:ascii="Arial Narrow" w:hAnsi="Arial Narrow" w:cs="Microsoft Sans Serif"/>
          <w:bCs/>
        </w:rPr>
      </w:pPr>
    </w:p>
    <w:p w14:paraId="1FE27BF8" w14:textId="77777777" w:rsidR="00827F09" w:rsidRPr="003601DA" w:rsidRDefault="00827F09" w:rsidP="00827F09">
      <w:pPr>
        <w:jc w:val="both"/>
        <w:rPr>
          <w:rFonts w:ascii="Arial Narrow" w:hAnsi="Arial Narrow" w:cs="Microsoft Sans Serif"/>
          <w:bCs/>
        </w:rPr>
      </w:pPr>
      <w:r w:rsidRPr="003601DA">
        <w:rPr>
          <w:rFonts w:ascii="Arial Narrow" w:hAnsi="Arial Narrow" w:cs="Microsoft Sans Serif"/>
          <w:bCs/>
        </w:rPr>
        <w:t>IZVAJALEC PROGRAMA</w:t>
      </w:r>
    </w:p>
    <w:p w14:paraId="4EBA94D0" w14:textId="77777777" w:rsidR="00827F09" w:rsidRPr="003601DA" w:rsidRDefault="00827F09" w:rsidP="00827F09">
      <w:pPr>
        <w:jc w:val="both"/>
        <w:rPr>
          <w:rFonts w:ascii="Arial Narrow" w:hAnsi="Arial Narrow" w:cs="Microsoft Sans Serif"/>
          <w:b/>
          <w:bCs/>
        </w:rPr>
      </w:pPr>
    </w:p>
    <w:p w14:paraId="66EBCBFC" w14:textId="77777777" w:rsidR="00827F09" w:rsidRPr="003601DA" w:rsidRDefault="00827F09" w:rsidP="00827F09">
      <w:pPr>
        <w:spacing w:line="360" w:lineRule="auto"/>
        <w:jc w:val="both"/>
        <w:rPr>
          <w:rFonts w:ascii="Arial Narrow" w:hAnsi="Arial Narrow" w:cs="Microsoft Sans Serif"/>
          <w:b/>
          <w:bCs/>
        </w:rPr>
      </w:pPr>
      <w:r w:rsidRPr="003601DA">
        <w:rPr>
          <w:rFonts w:ascii="Arial Narrow" w:hAnsi="Arial Narrow" w:cs="Microsoft Sans Serif"/>
          <w:b/>
          <w:bCs/>
        </w:rPr>
        <w:t>__________________________</w:t>
      </w:r>
    </w:p>
    <w:p w14:paraId="7EFD7196" w14:textId="77777777" w:rsidR="00827F09" w:rsidRPr="003601DA" w:rsidRDefault="00827F09" w:rsidP="00827F09">
      <w:pPr>
        <w:spacing w:line="360" w:lineRule="auto"/>
        <w:jc w:val="both"/>
        <w:rPr>
          <w:rFonts w:ascii="Arial Narrow" w:hAnsi="Arial Narrow" w:cs="Microsoft Sans Serif"/>
          <w:b/>
          <w:bCs/>
        </w:rPr>
      </w:pPr>
      <w:r w:rsidRPr="003601DA">
        <w:rPr>
          <w:rFonts w:ascii="Arial Narrow" w:hAnsi="Arial Narrow" w:cs="Microsoft Sans Serif"/>
          <w:b/>
          <w:bCs/>
        </w:rPr>
        <w:t>__________________________</w:t>
      </w:r>
    </w:p>
    <w:p w14:paraId="5BFB8F09" w14:textId="77777777" w:rsidR="00827F09" w:rsidRPr="003601DA" w:rsidRDefault="00827F09" w:rsidP="00827F09">
      <w:pPr>
        <w:spacing w:line="360" w:lineRule="auto"/>
        <w:jc w:val="both"/>
        <w:rPr>
          <w:rFonts w:ascii="Arial Narrow" w:hAnsi="Arial Narrow" w:cs="Microsoft Sans Serif"/>
          <w:b/>
          <w:bCs/>
        </w:rPr>
      </w:pPr>
      <w:r w:rsidRPr="003601DA">
        <w:rPr>
          <w:rFonts w:ascii="Arial Narrow" w:hAnsi="Arial Narrow" w:cs="Microsoft Sans Serif"/>
          <w:b/>
          <w:bCs/>
        </w:rPr>
        <w:t>__________________________</w:t>
      </w:r>
    </w:p>
    <w:p w14:paraId="5CAB3CBC" w14:textId="77777777" w:rsidR="00827F09" w:rsidRPr="003601DA" w:rsidRDefault="00827F09" w:rsidP="00827F09">
      <w:pPr>
        <w:jc w:val="both"/>
        <w:rPr>
          <w:rFonts w:ascii="Arial Narrow" w:hAnsi="Arial Narrow" w:cs="Microsoft Sans Serif"/>
          <w:b/>
          <w:bCs/>
        </w:rPr>
      </w:pPr>
    </w:p>
    <w:p w14:paraId="3045EACA" w14:textId="77777777" w:rsidR="00827F09" w:rsidRPr="003601DA" w:rsidRDefault="00827F09" w:rsidP="00827F09">
      <w:pPr>
        <w:jc w:val="both"/>
        <w:rPr>
          <w:rFonts w:ascii="Arial Narrow" w:hAnsi="Arial Narrow" w:cs="Microsoft Sans Serif"/>
        </w:rPr>
      </w:pPr>
    </w:p>
    <w:p w14:paraId="054D0FD8" w14:textId="77777777" w:rsidR="00827F09" w:rsidRPr="003601DA" w:rsidRDefault="00827F09" w:rsidP="00827F09">
      <w:pPr>
        <w:jc w:val="both"/>
        <w:rPr>
          <w:rFonts w:ascii="Arial Narrow" w:hAnsi="Arial Narrow" w:cs="Arial"/>
        </w:rPr>
      </w:pPr>
      <w:r w:rsidRPr="003601DA">
        <w:rPr>
          <w:rFonts w:ascii="Arial Narrow" w:hAnsi="Arial Narrow" w:cs="Arial"/>
        </w:rPr>
        <w:t>Izjavljamo:</w:t>
      </w:r>
    </w:p>
    <w:p w14:paraId="78657761" w14:textId="77777777" w:rsidR="00827F09" w:rsidRPr="003601DA" w:rsidRDefault="00827F09" w:rsidP="00827F09">
      <w:pPr>
        <w:pStyle w:val="Telobesedila21"/>
        <w:numPr>
          <w:ilvl w:val="0"/>
          <w:numId w:val="6"/>
        </w:numPr>
        <w:tabs>
          <w:tab w:val="left" w:pos="720"/>
        </w:tabs>
        <w:rPr>
          <w:rFonts w:ascii="Arial Narrow" w:hAnsi="Arial Narrow" w:cs="Arial"/>
          <w:sz w:val="22"/>
          <w:szCs w:val="22"/>
        </w:rPr>
      </w:pPr>
      <w:r w:rsidRPr="003601DA">
        <w:rPr>
          <w:rFonts w:ascii="Arial Narrow" w:hAnsi="Arial Narrow" w:cs="Arial"/>
          <w:sz w:val="22"/>
          <w:szCs w:val="22"/>
        </w:rPr>
        <w:t>da smo registrirani za izvajanje dejavnosti, ki je predmet razpisa;</w:t>
      </w:r>
    </w:p>
    <w:p w14:paraId="67A1C0FE" w14:textId="3A1D4F33" w:rsidR="00827F09" w:rsidRPr="003601DA" w:rsidRDefault="00827F09" w:rsidP="00827F09">
      <w:pPr>
        <w:pStyle w:val="Telobesedila21"/>
        <w:numPr>
          <w:ilvl w:val="0"/>
          <w:numId w:val="6"/>
        </w:numPr>
        <w:tabs>
          <w:tab w:val="left" w:pos="720"/>
        </w:tabs>
        <w:rPr>
          <w:rFonts w:ascii="Arial Narrow" w:hAnsi="Arial Narrow" w:cs="Arial"/>
          <w:sz w:val="22"/>
          <w:szCs w:val="22"/>
        </w:rPr>
      </w:pPr>
      <w:r w:rsidRPr="003601DA">
        <w:rPr>
          <w:rFonts w:ascii="Arial Narrow" w:hAnsi="Arial Narrow" w:cs="Arial"/>
          <w:sz w:val="22"/>
          <w:szCs w:val="22"/>
        </w:rPr>
        <w:t>da sprejemamo pogoje in merila, navedene v</w:t>
      </w:r>
      <w:r>
        <w:rPr>
          <w:rFonts w:ascii="Arial Narrow" w:hAnsi="Arial Narrow" w:cs="Arial"/>
          <w:sz w:val="22"/>
          <w:szCs w:val="22"/>
        </w:rPr>
        <w:t xml:space="preserve"> drugem</w:t>
      </w:r>
      <w:r w:rsidRPr="003601DA">
        <w:rPr>
          <w:rFonts w:ascii="Arial Narrow" w:hAnsi="Arial Narrow" w:cs="Arial"/>
          <w:sz w:val="22"/>
          <w:szCs w:val="22"/>
        </w:rPr>
        <w:t xml:space="preserve"> javnem razpisu za sofinanciranje programov na področju turizma v Občini Ribnica v letu </w:t>
      </w:r>
      <w:r>
        <w:rPr>
          <w:rFonts w:ascii="Arial Narrow" w:hAnsi="Arial Narrow" w:cs="Arial"/>
          <w:sz w:val="22"/>
          <w:szCs w:val="22"/>
        </w:rPr>
        <w:t>202</w:t>
      </w:r>
      <w:r w:rsidR="00797012">
        <w:rPr>
          <w:rFonts w:ascii="Arial Narrow" w:hAnsi="Arial Narrow" w:cs="Arial"/>
          <w:sz w:val="22"/>
          <w:szCs w:val="22"/>
        </w:rPr>
        <w:t>5</w:t>
      </w:r>
      <w:r w:rsidRPr="003601DA">
        <w:rPr>
          <w:rFonts w:ascii="Arial Narrow" w:hAnsi="Arial Narrow" w:cs="Arial"/>
          <w:sz w:val="22"/>
          <w:szCs w:val="22"/>
        </w:rPr>
        <w:t xml:space="preserve"> in se z njimi v celoti strinjamo;</w:t>
      </w:r>
    </w:p>
    <w:p w14:paraId="4375BABF" w14:textId="77777777" w:rsidR="00827F09" w:rsidRPr="003601DA" w:rsidRDefault="00827F09" w:rsidP="00827F09">
      <w:pPr>
        <w:pStyle w:val="Telobesedila21"/>
        <w:numPr>
          <w:ilvl w:val="0"/>
          <w:numId w:val="6"/>
        </w:numPr>
        <w:tabs>
          <w:tab w:val="left" w:pos="720"/>
        </w:tabs>
        <w:rPr>
          <w:rFonts w:ascii="Arial Narrow" w:hAnsi="Arial Narrow" w:cs="Arial"/>
          <w:sz w:val="22"/>
          <w:szCs w:val="22"/>
        </w:rPr>
      </w:pPr>
      <w:r w:rsidRPr="003601DA">
        <w:rPr>
          <w:rFonts w:ascii="Arial Narrow" w:hAnsi="Arial Narrow" w:cs="Arial"/>
          <w:sz w:val="22"/>
          <w:szCs w:val="22"/>
        </w:rPr>
        <w:t>imamo urejeno evidenco o članstvu in ostalo dokumentacijo, kot jo določa zakon o društvih;</w:t>
      </w:r>
    </w:p>
    <w:p w14:paraId="168A0F80" w14:textId="77777777" w:rsidR="00827F09" w:rsidRPr="003601DA" w:rsidRDefault="00827F09" w:rsidP="00827F09">
      <w:pPr>
        <w:pStyle w:val="Telobesedila21"/>
        <w:numPr>
          <w:ilvl w:val="0"/>
          <w:numId w:val="6"/>
        </w:numPr>
        <w:tabs>
          <w:tab w:val="left" w:pos="720"/>
        </w:tabs>
        <w:rPr>
          <w:rFonts w:ascii="Arial Narrow" w:hAnsi="Arial Narrow" w:cs="Arial"/>
          <w:sz w:val="22"/>
          <w:szCs w:val="22"/>
        </w:rPr>
      </w:pPr>
      <w:r w:rsidRPr="003601DA">
        <w:rPr>
          <w:rFonts w:ascii="Arial Narrow" w:hAnsi="Arial Narrow" w:cs="Arial"/>
          <w:sz w:val="22"/>
          <w:szCs w:val="22"/>
        </w:rPr>
        <w:t>imajo zagotovljene osnovne pogoje (materialne, prostorske, kadrovske in organizacijske) za realizacijo načrtovanih programov;</w:t>
      </w:r>
    </w:p>
    <w:p w14:paraId="49815A5F" w14:textId="77777777" w:rsidR="00827F09" w:rsidRPr="003601DA" w:rsidRDefault="00827F09" w:rsidP="00827F09">
      <w:pPr>
        <w:pStyle w:val="Telobesedila21"/>
        <w:numPr>
          <w:ilvl w:val="0"/>
          <w:numId w:val="6"/>
        </w:numPr>
        <w:tabs>
          <w:tab w:val="left" w:pos="720"/>
        </w:tabs>
        <w:rPr>
          <w:rFonts w:ascii="Arial Narrow" w:hAnsi="Arial Narrow" w:cs="Arial"/>
          <w:sz w:val="22"/>
          <w:szCs w:val="22"/>
        </w:rPr>
      </w:pPr>
      <w:r w:rsidRPr="003601DA">
        <w:rPr>
          <w:rFonts w:ascii="Arial Narrow" w:hAnsi="Arial Narrow" w:cs="Arial"/>
          <w:sz w:val="22"/>
          <w:szCs w:val="22"/>
        </w:rPr>
        <w:t>da smo ob prijavi pregledali vso razpoložljivo razpisno dokumentacijo;</w:t>
      </w:r>
    </w:p>
    <w:p w14:paraId="0274C32F" w14:textId="77777777" w:rsidR="00827F09" w:rsidRPr="003601DA" w:rsidRDefault="00827F09" w:rsidP="00827F09">
      <w:pPr>
        <w:pStyle w:val="Telobesedila21"/>
        <w:numPr>
          <w:ilvl w:val="0"/>
          <w:numId w:val="6"/>
        </w:numPr>
        <w:tabs>
          <w:tab w:val="left" w:pos="720"/>
        </w:tabs>
        <w:rPr>
          <w:rFonts w:ascii="Arial Narrow" w:hAnsi="Arial Narrow" w:cs="Arial"/>
          <w:sz w:val="22"/>
          <w:szCs w:val="22"/>
        </w:rPr>
      </w:pPr>
      <w:r w:rsidRPr="003601DA">
        <w:rPr>
          <w:rFonts w:ascii="Arial Narrow" w:hAnsi="Arial Narrow" w:cs="Arial"/>
          <w:sz w:val="22"/>
          <w:szCs w:val="22"/>
        </w:rPr>
        <w:t>da so podatki, ki so podani v prijavi resnični in ustrezajo dejanskemu stanju ter da vse priložene fotokopije priloženih listin ustrezajo originalu;</w:t>
      </w:r>
    </w:p>
    <w:p w14:paraId="54709F4A" w14:textId="77777777" w:rsidR="00827F09" w:rsidRPr="003601DA" w:rsidRDefault="00827F09" w:rsidP="00827F09">
      <w:pPr>
        <w:pStyle w:val="Telobesedila21"/>
        <w:numPr>
          <w:ilvl w:val="0"/>
          <w:numId w:val="6"/>
        </w:numPr>
        <w:tabs>
          <w:tab w:val="left" w:pos="720"/>
        </w:tabs>
        <w:rPr>
          <w:rFonts w:ascii="Arial Narrow" w:hAnsi="Arial Narrow" w:cs="Arial"/>
          <w:sz w:val="22"/>
          <w:szCs w:val="22"/>
        </w:rPr>
      </w:pPr>
      <w:r w:rsidRPr="003601DA">
        <w:rPr>
          <w:rFonts w:ascii="Arial Narrow" w:hAnsi="Arial Narrow" w:cs="Arial"/>
          <w:sz w:val="22"/>
          <w:szCs w:val="22"/>
        </w:rPr>
        <w:t>da za podane podatke, njihovo resničnost in ustreznost fotokopij prevzemamo polno odgovornost;</w:t>
      </w:r>
    </w:p>
    <w:p w14:paraId="7F9BC315" w14:textId="77777777" w:rsidR="00827F09" w:rsidRPr="003601DA" w:rsidRDefault="00827F09" w:rsidP="00827F09">
      <w:pPr>
        <w:pStyle w:val="Telobesedila21"/>
        <w:numPr>
          <w:ilvl w:val="0"/>
          <w:numId w:val="6"/>
        </w:numPr>
        <w:tabs>
          <w:tab w:val="left" w:pos="720"/>
        </w:tabs>
        <w:rPr>
          <w:rFonts w:ascii="Arial Narrow" w:hAnsi="Arial Narrow" w:cs="Arial"/>
          <w:sz w:val="22"/>
          <w:szCs w:val="22"/>
        </w:rPr>
      </w:pPr>
      <w:r w:rsidRPr="003601DA">
        <w:rPr>
          <w:rFonts w:ascii="Arial Narrow" w:hAnsi="Arial Narrow" w:cs="Arial"/>
          <w:sz w:val="22"/>
          <w:szCs w:val="22"/>
        </w:rPr>
        <w:t>da soglašamo s preverjanjem namenske porabe odobrenih proračunskih sredstev s strani Občine Ribnica;</w:t>
      </w:r>
    </w:p>
    <w:p w14:paraId="1597EE5F" w14:textId="77777777" w:rsidR="00827F09" w:rsidRPr="003601DA" w:rsidRDefault="00827F09" w:rsidP="00827F09">
      <w:pPr>
        <w:pStyle w:val="p"/>
        <w:numPr>
          <w:ilvl w:val="0"/>
          <w:numId w:val="6"/>
        </w:numPr>
        <w:tabs>
          <w:tab w:val="left" w:pos="720"/>
        </w:tabs>
        <w:spacing w:before="40" w:after="10"/>
        <w:ind w:right="10"/>
        <w:rPr>
          <w:rFonts w:ascii="Arial Narrow" w:hAnsi="Arial Narrow"/>
          <w:color w:val="auto"/>
        </w:rPr>
      </w:pPr>
      <w:r w:rsidRPr="003601DA">
        <w:rPr>
          <w:rFonts w:ascii="Arial Narrow" w:hAnsi="Arial Narrow"/>
          <w:color w:val="auto"/>
        </w:rPr>
        <w:t>da predmet prijave ni sofinanciran iz proračuna Občine Ribnica ali iz drugih občinskih razpisov (za šport, kulturo</w:t>
      </w:r>
      <w:r>
        <w:rPr>
          <w:rFonts w:ascii="Arial Narrow" w:hAnsi="Arial Narrow"/>
          <w:color w:val="auto"/>
        </w:rPr>
        <w:t>, …</w:t>
      </w:r>
      <w:r w:rsidRPr="003601DA">
        <w:rPr>
          <w:rFonts w:ascii="Arial Narrow" w:hAnsi="Arial Narrow"/>
          <w:color w:val="auto"/>
        </w:rPr>
        <w:t>);</w:t>
      </w:r>
    </w:p>
    <w:p w14:paraId="00A0822A" w14:textId="77777777" w:rsidR="00827F09" w:rsidRPr="003601DA" w:rsidRDefault="00827F09" w:rsidP="00827F09">
      <w:pPr>
        <w:pStyle w:val="Telobesedila21"/>
        <w:numPr>
          <w:ilvl w:val="0"/>
          <w:numId w:val="6"/>
        </w:numPr>
        <w:tabs>
          <w:tab w:val="left" w:pos="720"/>
        </w:tabs>
        <w:rPr>
          <w:rFonts w:ascii="Arial Narrow" w:hAnsi="Arial Narrow" w:cs="Arial"/>
          <w:sz w:val="22"/>
          <w:szCs w:val="22"/>
        </w:rPr>
      </w:pPr>
      <w:r w:rsidRPr="003601DA">
        <w:rPr>
          <w:rFonts w:ascii="Arial Narrow" w:hAnsi="Arial Narrow" w:cs="Arial"/>
          <w:sz w:val="22"/>
          <w:szCs w:val="22"/>
        </w:rPr>
        <w:t>da soglašamo s priloženim vzorcem pogodbe o sofinanciranju programa vlagatelja.</w:t>
      </w:r>
    </w:p>
    <w:p w14:paraId="28AE3BF5" w14:textId="77777777" w:rsidR="00827F09" w:rsidRPr="003601DA" w:rsidRDefault="00827F09" w:rsidP="00827F09">
      <w:pPr>
        <w:jc w:val="both"/>
        <w:rPr>
          <w:rFonts w:ascii="Arial Narrow" w:hAnsi="Arial Narrow" w:cs="Microsoft Sans Serif"/>
        </w:rPr>
      </w:pPr>
    </w:p>
    <w:p w14:paraId="3F3EF069" w14:textId="77777777" w:rsidR="00827F09" w:rsidRPr="003601DA" w:rsidRDefault="00827F09" w:rsidP="00827F09">
      <w:pPr>
        <w:spacing w:line="480" w:lineRule="auto"/>
        <w:jc w:val="both"/>
        <w:rPr>
          <w:rFonts w:ascii="Arial Narrow" w:hAnsi="Arial Narrow" w:cs="Microsoft Sans Serif"/>
        </w:rPr>
      </w:pPr>
    </w:p>
    <w:p w14:paraId="6C99B948" w14:textId="77777777" w:rsidR="00827F09" w:rsidRPr="003601DA" w:rsidRDefault="00827F09" w:rsidP="00827F09">
      <w:pPr>
        <w:spacing w:line="480" w:lineRule="auto"/>
        <w:jc w:val="both"/>
        <w:rPr>
          <w:rFonts w:ascii="Arial Narrow" w:hAnsi="Arial Narrow" w:cs="Microsoft Sans Serif"/>
        </w:rPr>
      </w:pPr>
    </w:p>
    <w:p w14:paraId="6065EC1A" w14:textId="77777777" w:rsidR="00827F09" w:rsidRPr="003601DA" w:rsidRDefault="00827F09" w:rsidP="00827F09">
      <w:pPr>
        <w:spacing w:line="480" w:lineRule="auto"/>
        <w:jc w:val="both"/>
        <w:rPr>
          <w:rFonts w:ascii="Arial Narrow" w:hAnsi="Arial Narrow" w:cs="Microsoft Sans Serif"/>
          <w:sz w:val="22"/>
          <w:szCs w:val="22"/>
        </w:rPr>
      </w:pPr>
      <w:r w:rsidRPr="003601DA">
        <w:rPr>
          <w:rFonts w:ascii="Arial Narrow" w:hAnsi="Arial Narrow" w:cs="Microsoft Sans Serif"/>
          <w:sz w:val="22"/>
          <w:szCs w:val="22"/>
        </w:rPr>
        <w:t xml:space="preserve">               Podpis odgovorne osebe:                                                  Žig:</w:t>
      </w:r>
    </w:p>
    <w:p w14:paraId="411F7F7B" w14:textId="77777777" w:rsidR="00827F09" w:rsidRPr="003601DA" w:rsidRDefault="00827F09" w:rsidP="00827F09">
      <w:pPr>
        <w:spacing w:line="480" w:lineRule="auto"/>
        <w:rPr>
          <w:rFonts w:ascii="Arial Narrow" w:hAnsi="Arial Narrow" w:cs="Microsoft Sans Serif"/>
        </w:rPr>
      </w:pPr>
      <w:r w:rsidRPr="003601DA">
        <w:rPr>
          <w:rFonts w:ascii="Arial Narrow" w:hAnsi="Arial Narrow" w:cs="Microsoft Sans Serif"/>
        </w:rPr>
        <w:t xml:space="preserve">           __________________________                                 __________________</w:t>
      </w:r>
    </w:p>
    <w:p w14:paraId="706A69F2" w14:textId="77777777" w:rsidR="00827F09" w:rsidRPr="003601DA" w:rsidRDefault="00827F09" w:rsidP="00827F09">
      <w:pPr>
        <w:pStyle w:val="Telobesedila21"/>
        <w:pageBreakBefore/>
        <w:jc w:val="center"/>
        <w:rPr>
          <w:rFonts w:ascii="Arial Narrow" w:hAnsi="Arial Narrow"/>
          <w:b/>
          <w:i/>
          <w:sz w:val="28"/>
          <w:szCs w:val="24"/>
          <w:u w:val="single"/>
        </w:rPr>
      </w:pPr>
    </w:p>
    <w:p w14:paraId="3D6F6811" w14:textId="77777777" w:rsidR="00827F09" w:rsidRPr="003601DA" w:rsidRDefault="00827F09" w:rsidP="00827F09">
      <w:pPr>
        <w:pStyle w:val="Naslov2"/>
        <w:numPr>
          <w:ilvl w:val="0"/>
          <w:numId w:val="8"/>
        </w:numPr>
        <w:tabs>
          <w:tab w:val="left" w:pos="720"/>
        </w:tabs>
        <w:rPr>
          <w:rFonts w:ascii="Arial Narrow" w:hAnsi="Arial Narrow" w:cs="Microsoft Sans Serif"/>
          <w:sz w:val="36"/>
          <w:szCs w:val="36"/>
        </w:rPr>
      </w:pPr>
      <w:bookmarkStart w:id="5" w:name="_Toc223743675"/>
      <w:r w:rsidRPr="003601DA">
        <w:rPr>
          <w:rFonts w:ascii="Arial Narrow" w:hAnsi="Arial Narrow" w:cs="Microsoft Sans Serif"/>
          <w:sz w:val="36"/>
          <w:szCs w:val="36"/>
        </w:rPr>
        <w:t>DOKAZILO O REGISTRACIJI DEJAVNOSTI</w:t>
      </w:r>
      <w:bookmarkEnd w:id="5"/>
    </w:p>
    <w:p w14:paraId="75F83774" w14:textId="77777777" w:rsidR="00827F09" w:rsidRPr="003601DA" w:rsidRDefault="00827F09" w:rsidP="00827F09">
      <w:pPr>
        <w:rPr>
          <w:rFonts w:ascii="Arial Narrow" w:hAnsi="Arial Narrow"/>
        </w:rPr>
      </w:pPr>
    </w:p>
    <w:p w14:paraId="4E7450D4" w14:textId="77777777" w:rsidR="00827F09" w:rsidRPr="003601DA" w:rsidRDefault="00827F09" w:rsidP="00827F09">
      <w:pPr>
        <w:rPr>
          <w:rFonts w:ascii="Arial Narrow" w:hAnsi="Arial Narrow"/>
        </w:rPr>
      </w:pPr>
    </w:p>
    <w:p w14:paraId="5F4DC03D" w14:textId="77777777" w:rsidR="00827F09" w:rsidRPr="003601DA" w:rsidRDefault="00827F09" w:rsidP="00827F09">
      <w:pPr>
        <w:rPr>
          <w:rFonts w:ascii="Arial Narrow" w:hAnsi="Arial Narrow"/>
        </w:rPr>
      </w:pPr>
    </w:p>
    <w:p w14:paraId="44D4BB3A" w14:textId="77777777" w:rsidR="00827F09" w:rsidRPr="003601DA" w:rsidRDefault="00827F09" w:rsidP="00827F09">
      <w:pPr>
        <w:rPr>
          <w:rFonts w:ascii="Arial Narrow" w:hAnsi="Arial Narrow"/>
        </w:rPr>
      </w:pPr>
    </w:p>
    <w:p w14:paraId="301F7C75" w14:textId="77777777" w:rsidR="00827F09" w:rsidRPr="003601DA" w:rsidRDefault="00827F09" w:rsidP="00827F09">
      <w:pPr>
        <w:rPr>
          <w:rFonts w:ascii="Arial Narrow" w:hAnsi="Arial Narrow"/>
        </w:rPr>
      </w:pPr>
    </w:p>
    <w:p w14:paraId="42F66CEB" w14:textId="77777777" w:rsidR="00827F09" w:rsidRPr="003601DA" w:rsidRDefault="00827F09" w:rsidP="00827F09">
      <w:pPr>
        <w:rPr>
          <w:rFonts w:ascii="Arial Narrow" w:hAnsi="Arial Narrow"/>
        </w:rPr>
      </w:pPr>
    </w:p>
    <w:p w14:paraId="02BD5A1A" w14:textId="77777777" w:rsidR="00827F09" w:rsidRPr="003601DA" w:rsidRDefault="00827F09" w:rsidP="00827F09">
      <w:pPr>
        <w:rPr>
          <w:rFonts w:ascii="Arial Narrow" w:hAnsi="Arial Narrow"/>
        </w:rPr>
      </w:pPr>
    </w:p>
    <w:p w14:paraId="35364C0C" w14:textId="77777777" w:rsidR="00827F09" w:rsidRPr="003601DA" w:rsidRDefault="00827F09" w:rsidP="00827F09">
      <w:pPr>
        <w:rPr>
          <w:rFonts w:ascii="Arial Narrow" w:hAnsi="Arial Narrow"/>
        </w:rPr>
      </w:pPr>
    </w:p>
    <w:p w14:paraId="7F102F77" w14:textId="77777777" w:rsidR="00827F09" w:rsidRPr="003601DA" w:rsidRDefault="00827F09" w:rsidP="00827F09">
      <w:pPr>
        <w:rPr>
          <w:rFonts w:ascii="Arial Narrow" w:hAnsi="Arial Narrow"/>
        </w:rPr>
      </w:pPr>
    </w:p>
    <w:p w14:paraId="2AF9E789" w14:textId="77777777" w:rsidR="00827F09" w:rsidRPr="003601DA" w:rsidRDefault="00827F09" w:rsidP="00827F09">
      <w:pPr>
        <w:rPr>
          <w:rFonts w:ascii="Arial Narrow" w:hAnsi="Arial Narrow"/>
        </w:rPr>
      </w:pPr>
    </w:p>
    <w:p w14:paraId="50343D9F" w14:textId="77777777" w:rsidR="00827F09" w:rsidRPr="003601DA" w:rsidRDefault="00827F09" w:rsidP="00827F09">
      <w:pPr>
        <w:rPr>
          <w:rFonts w:ascii="Arial Narrow" w:hAnsi="Arial Narrow"/>
        </w:rPr>
      </w:pPr>
    </w:p>
    <w:p w14:paraId="7F2CE835" w14:textId="77777777" w:rsidR="00827F09" w:rsidRPr="003601DA" w:rsidRDefault="00827F09" w:rsidP="00827F09">
      <w:pPr>
        <w:rPr>
          <w:rFonts w:ascii="Arial Narrow" w:hAnsi="Arial Narrow"/>
        </w:rPr>
      </w:pPr>
    </w:p>
    <w:p w14:paraId="78D52539" w14:textId="77777777" w:rsidR="00827F09" w:rsidRPr="003601DA" w:rsidRDefault="00827F09" w:rsidP="00827F09">
      <w:pPr>
        <w:rPr>
          <w:rFonts w:ascii="Arial Narrow" w:hAnsi="Arial Narrow"/>
        </w:rPr>
      </w:pPr>
    </w:p>
    <w:p w14:paraId="2401F22C" w14:textId="77777777" w:rsidR="00827F09" w:rsidRPr="003601DA" w:rsidRDefault="00827F09" w:rsidP="00827F09">
      <w:pPr>
        <w:rPr>
          <w:rFonts w:ascii="Arial Narrow" w:hAnsi="Arial Narrow"/>
        </w:rPr>
      </w:pPr>
    </w:p>
    <w:p w14:paraId="79B43C33" w14:textId="77777777" w:rsidR="00827F09" w:rsidRPr="003601DA" w:rsidRDefault="00827F09" w:rsidP="00827F09">
      <w:pPr>
        <w:rPr>
          <w:rFonts w:ascii="Arial Narrow" w:hAnsi="Arial Narrow"/>
        </w:rPr>
      </w:pPr>
    </w:p>
    <w:p w14:paraId="127675E7" w14:textId="77777777" w:rsidR="00827F09" w:rsidRPr="003601DA" w:rsidRDefault="00827F09" w:rsidP="00827F09">
      <w:pPr>
        <w:rPr>
          <w:rFonts w:ascii="Arial Narrow" w:hAnsi="Arial Narrow"/>
        </w:rPr>
      </w:pPr>
    </w:p>
    <w:p w14:paraId="6595DEAE" w14:textId="77777777" w:rsidR="00827F09" w:rsidRPr="003601DA" w:rsidRDefault="00827F09" w:rsidP="00827F09">
      <w:pPr>
        <w:rPr>
          <w:rFonts w:ascii="Arial Narrow" w:hAnsi="Arial Narrow"/>
        </w:rPr>
      </w:pPr>
    </w:p>
    <w:p w14:paraId="418CA927" w14:textId="77777777" w:rsidR="00827F09" w:rsidRPr="003601DA" w:rsidRDefault="00827F09" w:rsidP="00827F09">
      <w:pPr>
        <w:rPr>
          <w:rFonts w:ascii="Arial Narrow" w:hAnsi="Arial Narrow"/>
        </w:rPr>
      </w:pPr>
    </w:p>
    <w:p w14:paraId="4C42253E" w14:textId="77777777" w:rsidR="00827F09" w:rsidRPr="003601DA" w:rsidRDefault="00827F09" w:rsidP="00827F09">
      <w:pPr>
        <w:rPr>
          <w:rFonts w:ascii="Arial Narrow" w:hAnsi="Arial Narrow"/>
        </w:rPr>
      </w:pPr>
    </w:p>
    <w:p w14:paraId="209BA0D4" w14:textId="77777777" w:rsidR="00827F09" w:rsidRPr="003601DA" w:rsidRDefault="00827F09" w:rsidP="00827F09">
      <w:pPr>
        <w:rPr>
          <w:rFonts w:ascii="Arial Narrow" w:hAnsi="Arial Narrow"/>
        </w:rPr>
      </w:pPr>
    </w:p>
    <w:p w14:paraId="0D75AEAC" w14:textId="77777777" w:rsidR="00827F09" w:rsidRPr="003601DA" w:rsidRDefault="00827F09" w:rsidP="00827F09">
      <w:pPr>
        <w:rPr>
          <w:rFonts w:ascii="Arial Narrow" w:hAnsi="Arial Narrow"/>
        </w:rPr>
      </w:pPr>
    </w:p>
    <w:p w14:paraId="76BAC529" w14:textId="77777777" w:rsidR="00827F09" w:rsidRPr="003601DA" w:rsidRDefault="00827F09" w:rsidP="00827F09">
      <w:pPr>
        <w:rPr>
          <w:rFonts w:ascii="Arial Narrow" w:hAnsi="Arial Narrow"/>
        </w:rPr>
      </w:pPr>
    </w:p>
    <w:p w14:paraId="762ABD70" w14:textId="77777777" w:rsidR="00827F09" w:rsidRPr="003601DA" w:rsidRDefault="00827F09" w:rsidP="00827F09">
      <w:pPr>
        <w:rPr>
          <w:rFonts w:ascii="Arial Narrow" w:hAnsi="Arial Narrow"/>
        </w:rPr>
      </w:pPr>
    </w:p>
    <w:p w14:paraId="60B26227" w14:textId="77777777" w:rsidR="00827F09" w:rsidRPr="003601DA" w:rsidRDefault="00827F09" w:rsidP="00827F09">
      <w:pPr>
        <w:rPr>
          <w:rFonts w:ascii="Arial Narrow" w:hAnsi="Arial Narrow"/>
        </w:rPr>
      </w:pPr>
    </w:p>
    <w:p w14:paraId="366C64BC" w14:textId="77777777" w:rsidR="00827F09" w:rsidRPr="003601DA" w:rsidRDefault="00827F09" w:rsidP="00827F09">
      <w:pPr>
        <w:rPr>
          <w:rFonts w:ascii="Arial Narrow" w:hAnsi="Arial Narrow"/>
        </w:rPr>
      </w:pPr>
    </w:p>
    <w:p w14:paraId="77614FB8" w14:textId="77777777" w:rsidR="00827F09" w:rsidRPr="003601DA" w:rsidRDefault="00827F09" w:rsidP="00827F09">
      <w:pPr>
        <w:rPr>
          <w:rFonts w:ascii="Arial Narrow" w:hAnsi="Arial Narrow"/>
        </w:rPr>
      </w:pPr>
    </w:p>
    <w:p w14:paraId="6B3C345C" w14:textId="77777777" w:rsidR="00827F09" w:rsidRPr="003601DA" w:rsidRDefault="00827F09" w:rsidP="00827F09">
      <w:pPr>
        <w:rPr>
          <w:rFonts w:ascii="Arial Narrow" w:hAnsi="Arial Narrow"/>
        </w:rPr>
      </w:pPr>
    </w:p>
    <w:p w14:paraId="7FB1AAA0" w14:textId="77777777" w:rsidR="00827F09" w:rsidRPr="003601DA" w:rsidRDefault="00827F09" w:rsidP="00827F09">
      <w:pPr>
        <w:rPr>
          <w:rFonts w:ascii="Arial Narrow" w:hAnsi="Arial Narrow"/>
        </w:rPr>
      </w:pPr>
    </w:p>
    <w:p w14:paraId="5DEBAA0B" w14:textId="77777777" w:rsidR="00827F09" w:rsidRPr="003601DA" w:rsidRDefault="00827F09" w:rsidP="00827F09">
      <w:pPr>
        <w:rPr>
          <w:rFonts w:ascii="Arial Narrow" w:hAnsi="Arial Narrow"/>
        </w:rPr>
      </w:pPr>
    </w:p>
    <w:p w14:paraId="34E753D2" w14:textId="77777777" w:rsidR="00827F09" w:rsidRPr="003601DA" w:rsidRDefault="00827F09" w:rsidP="00827F09">
      <w:pPr>
        <w:rPr>
          <w:rFonts w:ascii="Arial Narrow" w:hAnsi="Arial Narrow"/>
        </w:rPr>
      </w:pPr>
    </w:p>
    <w:p w14:paraId="29876161" w14:textId="77777777" w:rsidR="00827F09" w:rsidRPr="003601DA" w:rsidRDefault="00827F09" w:rsidP="00827F09">
      <w:pPr>
        <w:rPr>
          <w:rFonts w:ascii="Arial Narrow" w:hAnsi="Arial Narrow"/>
        </w:rPr>
      </w:pPr>
    </w:p>
    <w:p w14:paraId="49AF81A8" w14:textId="77777777" w:rsidR="00827F09" w:rsidRPr="003601DA" w:rsidRDefault="00827F09" w:rsidP="00827F09">
      <w:pPr>
        <w:rPr>
          <w:rFonts w:ascii="Arial Narrow" w:hAnsi="Arial Narrow"/>
        </w:rPr>
      </w:pPr>
    </w:p>
    <w:p w14:paraId="6D0DE571" w14:textId="77777777" w:rsidR="00827F09" w:rsidRPr="003601DA" w:rsidRDefault="00827F09" w:rsidP="00827F09">
      <w:pPr>
        <w:rPr>
          <w:rFonts w:ascii="Arial Narrow" w:hAnsi="Arial Narrow"/>
        </w:rPr>
      </w:pPr>
    </w:p>
    <w:p w14:paraId="492810F8" w14:textId="77777777" w:rsidR="00827F09" w:rsidRPr="003601DA" w:rsidRDefault="00827F09" w:rsidP="00827F09">
      <w:pPr>
        <w:rPr>
          <w:rFonts w:ascii="Arial Narrow" w:hAnsi="Arial Narrow"/>
        </w:rPr>
      </w:pPr>
    </w:p>
    <w:p w14:paraId="211FC9BF" w14:textId="77777777" w:rsidR="00827F09" w:rsidRPr="003601DA" w:rsidRDefault="00827F09" w:rsidP="00827F09">
      <w:pPr>
        <w:rPr>
          <w:rFonts w:ascii="Arial Narrow" w:hAnsi="Arial Narrow"/>
        </w:rPr>
      </w:pPr>
    </w:p>
    <w:p w14:paraId="5B8B5B15" w14:textId="77777777" w:rsidR="00827F09" w:rsidRPr="003601DA" w:rsidRDefault="00827F09" w:rsidP="00827F09">
      <w:pPr>
        <w:rPr>
          <w:rFonts w:ascii="Arial Narrow" w:hAnsi="Arial Narrow"/>
        </w:rPr>
      </w:pPr>
    </w:p>
    <w:p w14:paraId="0C322566" w14:textId="77777777" w:rsidR="00827F09" w:rsidRPr="003601DA" w:rsidRDefault="00827F09" w:rsidP="00827F09">
      <w:pPr>
        <w:rPr>
          <w:rFonts w:ascii="Arial Narrow" w:hAnsi="Arial Narrow"/>
        </w:rPr>
      </w:pPr>
    </w:p>
    <w:p w14:paraId="7AD17BB0" w14:textId="77777777" w:rsidR="00827F09" w:rsidRPr="003601DA" w:rsidRDefault="00827F09" w:rsidP="00827F09">
      <w:pPr>
        <w:rPr>
          <w:rFonts w:ascii="Arial Narrow" w:hAnsi="Arial Narrow"/>
        </w:rPr>
      </w:pPr>
    </w:p>
    <w:p w14:paraId="518313A2" w14:textId="77777777" w:rsidR="00827F09" w:rsidRPr="003601DA" w:rsidRDefault="00827F09" w:rsidP="00827F09">
      <w:pPr>
        <w:rPr>
          <w:rFonts w:ascii="Arial Narrow" w:hAnsi="Arial Narrow"/>
        </w:rPr>
      </w:pPr>
    </w:p>
    <w:p w14:paraId="2C952211" w14:textId="77777777" w:rsidR="00827F09" w:rsidRPr="003601DA" w:rsidRDefault="00827F09" w:rsidP="00827F09">
      <w:pPr>
        <w:rPr>
          <w:rFonts w:ascii="Arial Narrow" w:hAnsi="Arial Narrow"/>
        </w:rPr>
      </w:pPr>
    </w:p>
    <w:p w14:paraId="7048B573" w14:textId="77777777" w:rsidR="00827F09" w:rsidRPr="003601DA" w:rsidRDefault="00827F09" w:rsidP="00827F09">
      <w:pPr>
        <w:rPr>
          <w:rFonts w:ascii="Arial Narrow" w:hAnsi="Arial Narrow"/>
        </w:rPr>
      </w:pPr>
    </w:p>
    <w:p w14:paraId="3065DD5C" w14:textId="77777777" w:rsidR="00827F09" w:rsidRPr="003601DA" w:rsidRDefault="00827F09" w:rsidP="00827F09">
      <w:pPr>
        <w:rPr>
          <w:rFonts w:ascii="Arial Narrow" w:hAnsi="Arial Narrow"/>
        </w:rPr>
      </w:pPr>
    </w:p>
    <w:p w14:paraId="4EE9F181" w14:textId="77777777" w:rsidR="00827F09" w:rsidRPr="003601DA" w:rsidRDefault="00827F09" w:rsidP="00827F09">
      <w:pPr>
        <w:rPr>
          <w:rFonts w:ascii="Arial Narrow" w:hAnsi="Arial Narrow"/>
        </w:rPr>
      </w:pPr>
    </w:p>
    <w:p w14:paraId="7FE2CEF5" w14:textId="406B5201" w:rsidR="00827F09" w:rsidRPr="003601DA" w:rsidRDefault="00827F09" w:rsidP="00827F09">
      <w:pPr>
        <w:rPr>
          <w:rFonts w:ascii="Arial Narrow" w:hAnsi="Arial Narrow" w:cs="Microsoft Sans Serif"/>
          <w:b/>
          <w:i/>
        </w:rPr>
      </w:pPr>
      <w:r w:rsidRPr="003601DA">
        <w:rPr>
          <w:rFonts w:ascii="Arial Narrow" w:hAnsi="Arial Narrow" w:cs="Microsoft Sans Serif"/>
          <w:b/>
          <w:i/>
        </w:rPr>
        <w:t xml:space="preserve">Za to </w:t>
      </w:r>
      <w:r>
        <w:rPr>
          <w:rFonts w:ascii="Arial Narrow" w:hAnsi="Arial Narrow" w:cs="Microsoft Sans Serif"/>
          <w:b/>
          <w:i/>
        </w:rPr>
        <w:t>stranjo priložite fotokopijo statuta društva (ni potrebno predložiti, če ste ga predložili na razpisu za leto 202</w:t>
      </w:r>
      <w:r w:rsidR="008634C9">
        <w:rPr>
          <w:rFonts w:ascii="Arial Narrow" w:hAnsi="Arial Narrow" w:cs="Microsoft Sans Serif"/>
          <w:b/>
          <w:i/>
        </w:rPr>
        <w:t>4</w:t>
      </w:r>
      <w:r>
        <w:rPr>
          <w:rFonts w:ascii="Arial Narrow" w:hAnsi="Arial Narrow" w:cs="Microsoft Sans Serif"/>
          <w:b/>
          <w:i/>
        </w:rPr>
        <w:t xml:space="preserve"> in se statut od tedaj ni spremenil).</w:t>
      </w:r>
    </w:p>
    <w:p w14:paraId="3B2A78D4" w14:textId="77777777" w:rsidR="00827F09" w:rsidRPr="003601DA" w:rsidRDefault="00827F09" w:rsidP="00827F09">
      <w:pPr>
        <w:rPr>
          <w:rFonts w:ascii="Arial Narrow" w:hAnsi="Arial Narrow"/>
        </w:rPr>
      </w:pPr>
    </w:p>
    <w:p w14:paraId="676A1F2D" w14:textId="77777777" w:rsidR="00827F09" w:rsidRPr="003601DA" w:rsidRDefault="00827F09" w:rsidP="00827F09">
      <w:pPr>
        <w:ind w:firstLine="708"/>
        <w:rPr>
          <w:rFonts w:ascii="Arial Narrow" w:hAnsi="Arial Narrow"/>
          <w:i/>
          <w:sz w:val="10"/>
        </w:rPr>
      </w:pPr>
      <w:r w:rsidRPr="003601DA">
        <w:rPr>
          <w:rFonts w:ascii="Arial Narrow" w:hAnsi="Arial Narrow"/>
          <w:i/>
          <w:sz w:val="10"/>
        </w:rPr>
        <w:t xml:space="preserve">        </w:t>
      </w:r>
    </w:p>
    <w:p w14:paraId="6D3AEA18" w14:textId="77777777" w:rsidR="00827F09" w:rsidRPr="003601DA" w:rsidRDefault="00827F09" w:rsidP="00827F09">
      <w:pPr>
        <w:pStyle w:val="Naslov2"/>
        <w:numPr>
          <w:ilvl w:val="0"/>
          <w:numId w:val="8"/>
        </w:numPr>
        <w:tabs>
          <w:tab w:val="left" w:pos="720"/>
        </w:tabs>
        <w:rPr>
          <w:rFonts w:ascii="Arial Narrow" w:hAnsi="Arial Narrow" w:cs="Microsoft Sans Serif"/>
          <w:sz w:val="36"/>
          <w:szCs w:val="36"/>
        </w:rPr>
      </w:pPr>
      <w:bookmarkStart w:id="6" w:name="_Toc223743676"/>
      <w:r w:rsidRPr="003601DA">
        <w:rPr>
          <w:rFonts w:ascii="Arial Narrow" w:hAnsi="Arial Narrow" w:cs="Microsoft Sans Serif"/>
          <w:sz w:val="36"/>
          <w:szCs w:val="36"/>
        </w:rPr>
        <w:lastRenderedPageBreak/>
        <w:t>VSEBINE</w:t>
      </w:r>
      <w:bookmarkEnd w:id="6"/>
    </w:p>
    <w:p w14:paraId="08339861" w14:textId="77777777" w:rsidR="00827F09" w:rsidRPr="003601DA" w:rsidRDefault="00827F09" w:rsidP="00827F09">
      <w:pPr>
        <w:pStyle w:val="Telobesedila"/>
        <w:rPr>
          <w:rFonts w:ascii="Arial Narrow" w:hAnsi="Arial Narrow"/>
          <w:b/>
        </w:rPr>
      </w:pPr>
    </w:p>
    <w:p w14:paraId="3E6965E1" w14:textId="77777777" w:rsidR="00827F09" w:rsidRPr="003601DA" w:rsidRDefault="00827F09" w:rsidP="00827F09">
      <w:pPr>
        <w:pStyle w:val="Telobesedila"/>
        <w:rPr>
          <w:rFonts w:ascii="Arial Narrow" w:hAnsi="Arial Narrow" w:cs="Microsoft Sans Serif"/>
          <w:b/>
          <w:bCs/>
          <w:sz w:val="28"/>
          <w:szCs w:val="28"/>
        </w:rPr>
      </w:pPr>
      <w:r w:rsidRPr="003601DA">
        <w:rPr>
          <w:rFonts w:ascii="Arial Narrow" w:hAnsi="Arial Narrow" w:cs="Microsoft Sans Serif"/>
          <w:b/>
          <w:bCs/>
          <w:sz w:val="32"/>
        </w:rPr>
        <w:t xml:space="preserve">4.1 </w:t>
      </w:r>
      <w:r w:rsidRPr="003601DA">
        <w:rPr>
          <w:rFonts w:ascii="Arial Narrow" w:hAnsi="Arial Narrow" w:cs="Microsoft Sans Serif"/>
          <w:b/>
          <w:bCs/>
          <w:sz w:val="28"/>
          <w:szCs w:val="28"/>
        </w:rPr>
        <w:t>REDNA DEJAVNOST VLAGATELJA</w:t>
      </w:r>
    </w:p>
    <w:p w14:paraId="6C763BC2" w14:textId="77777777" w:rsidR="00827F09" w:rsidRPr="003601DA" w:rsidRDefault="00827F09" w:rsidP="00827F09">
      <w:pPr>
        <w:rPr>
          <w:rFonts w:ascii="Arial Narrow" w:hAnsi="Arial Narrow" w:cs="Microsoft Sans Serif"/>
          <w:i/>
        </w:rPr>
      </w:pPr>
      <w:r w:rsidRPr="003601DA">
        <w:rPr>
          <w:rFonts w:ascii="Arial Narrow" w:hAnsi="Arial Narrow" w:cs="Microsoft Sans Serif"/>
          <w:i/>
        </w:rPr>
        <w:t xml:space="preserve">         </w:t>
      </w:r>
    </w:p>
    <w:p w14:paraId="0EDF6536" w14:textId="77777777" w:rsidR="00827F09" w:rsidRPr="003601DA" w:rsidRDefault="00827F09" w:rsidP="00827F09">
      <w:pPr>
        <w:rPr>
          <w:rFonts w:ascii="Arial Narrow" w:hAnsi="Arial Narrow" w:cs="Microsoft Sans Serif"/>
          <w:i/>
        </w:rPr>
      </w:pPr>
    </w:p>
    <w:p w14:paraId="2B3A731A" w14:textId="77777777" w:rsidR="00827F09" w:rsidRPr="003601DA" w:rsidRDefault="00827F09" w:rsidP="00827F09">
      <w:pPr>
        <w:rPr>
          <w:rFonts w:ascii="Arial Narrow" w:hAnsi="Arial Narrow" w:cs="Microsoft Sans Serif"/>
          <w:i/>
        </w:rPr>
      </w:pPr>
    </w:p>
    <w:tbl>
      <w:tblPr>
        <w:tblW w:w="0" w:type="auto"/>
        <w:tblInd w:w="-35" w:type="dxa"/>
        <w:tblLayout w:type="fixed"/>
        <w:tblCellMar>
          <w:left w:w="70" w:type="dxa"/>
          <w:right w:w="70" w:type="dxa"/>
        </w:tblCellMar>
        <w:tblLook w:val="0000" w:firstRow="0" w:lastRow="0" w:firstColumn="0" w:lastColumn="0" w:noHBand="0" w:noVBand="0"/>
      </w:tblPr>
      <w:tblGrid>
        <w:gridCol w:w="6750"/>
        <w:gridCol w:w="1830"/>
      </w:tblGrid>
      <w:tr w:rsidR="00827F09" w:rsidRPr="003601DA" w14:paraId="269F31E2" w14:textId="77777777" w:rsidTr="004D4559">
        <w:tc>
          <w:tcPr>
            <w:tcW w:w="6750" w:type="dxa"/>
            <w:tcBorders>
              <w:top w:val="single" w:sz="4" w:space="0" w:color="000000"/>
              <w:left w:val="single" w:sz="4" w:space="0" w:color="000000"/>
              <w:bottom w:val="single" w:sz="4" w:space="0" w:color="000000"/>
            </w:tcBorders>
            <w:shd w:val="clear" w:color="auto" w:fill="E6E6E6"/>
          </w:tcPr>
          <w:p w14:paraId="7C5E85E8"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Opis</w:t>
            </w:r>
          </w:p>
        </w:tc>
        <w:tc>
          <w:tcPr>
            <w:tcW w:w="1830" w:type="dxa"/>
            <w:tcBorders>
              <w:top w:val="single" w:sz="4" w:space="0" w:color="000000"/>
              <w:left w:val="single" w:sz="4" w:space="0" w:color="000000"/>
              <w:bottom w:val="single" w:sz="4" w:space="0" w:color="000000"/>
              <w:right w:val="single" w:sz="4" w:space="0" w:color="000000"/>
            </w:tcBorders>
            <w:shd w:val="clear" w:color="auto" w:fill="E6E6E6"/>
          </w:tcPr>
          <w:p w14:paraId="514410D6"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TOČKE</w:t>
            </w:r>
          </w:p>
          <w:p w14:paraId="3B46CFD0" w14:textId="77777777" w:rsidR="00827F09" w:rsidRPr="003601DA" w:rsidRDefault="00827F09" w:rsidP="004D4559">
            <w:pPr>
              <w:jc w:val="center"/>
              <w:rPr>
                <w:rFonts w:ascii="Arial Narrow" w:hAnsi="Arial Narrow" w:cs="Microsoft Sans Serif"/>
                <w:b/>
                <w:sz w:val="22"/>
                <w:szCs w:val="22"/>
              </w:rPr>
            </w:pPr>
            <w:r w:rsidRPr="003601DA">
              <w:rPr>
                <w:rFonts w:ascii="Arial Narrow" w:hAnsi="Arial Narrow" w:cs="Microsoft Sans Serif"/>
                <w:b/>
                <w:sz w:val="22"/>
                <w:szCs w:val="22"/>
              </w:rPr>
              <w:t>(Izpolni Komisija za turizem: v nadaljevanju KT)</w:t>
            </w:r>
          </w:p>
        </w:tc>
      </w:tr>
      <w:tr w:rsidR="00827F09" w:rsidRPr="003601DA" w14:paraId="5FB99AAF" w14:textId="77777777" w:rsidTr="004D4559">
        <w:tc>
          <w:tcPr>
            <w:tcW w:w="6750" w:type="dxa"/>
            <w:tcBorders>
              <w:top w:val="single" w:sz="4" w:space="0" w:color="000000"/>
              <w:left w:val="single" w:sz="4" w:space="0" w:color="000000"/>
              <w:bottom w:val="single" w:sz="4" w:space="0" w:color="000000"/>
            </w:tcBorders>
          </w:tcPr>
          <w:p w14:paraId="44498457" w14:textId="0D1DDA59" w:rsidR="00827F09" w:rsidRPr="003601DA" w:rsidRDefault="00827F09" w:rsidP="004D4559">
            <w:pPr>
              <w:snapToGrid w:val="0"/>
              <w:rPr>
                <w:rFonts w:ascii="Arial Narrow" w:hAnsi="Arial Narrow" w:cs="Microsoft Sans Serif"/>
                <w:sz w:val="22"/>
                <w:szCs w:val="22"/>
              </w:rPr>
            </w:pPr>
            <w:r>
              <w:rPr>
                <w:rFonts w:ascii="Arial Narrow" w:hAnsi="Arial Narrow" w:cs="Microsoft Sans Serif"/>
                <w:sz w:val="22"/>
                <w:szCs w:val="22"/>
              </w:rPr>
              <w:t>V</w:t>
            </w:r>
            <w:r w:rsidRPr="003601DA">
              <w:rPr>
                <w:rFonts w:ascii="Arial Narrow" w:hAnsi="Arial Narrow" w:cs="Microsoft Sans Serif"/>
                <w:sz w:val="22"/>
                <w:szCs w:val="22"/>
              </w:rPr>
              <w:t>sebinsko in finančno poročilo o</w:t>
            </w:r>
            <w:r>
              <w:rPr>
                <w:rFonts w:ascii="Arial Narrow" w:hAnsi="Arial Narrow" w:cs="Microsoft Sans Serif"/>
                <w:sz w:val="22"/>
                <w:szCs w:val="22"/>
              </w:rPr>
              <w:t xml:space="preserve"> delu in realizaciji programov za leto 202</w:t>
            </w:r>
            <w:r w:rsidR="00797012">
              <w:rPr>
                <w:rFonts w:ascii="Arial Narrow" w:hAnsi="Arial Narrow" w:cs="Microsoft Sans Serif"/>
                <w:sz w:val="22"/>
                <w:szCs w:val="22"/>
              </w:rPr>
              <w:t>4</w:t>
            </w:r>
            <w:r w:rsidRPr="003601DA">
              <w:rPr>
                <w:rFonts w:ascii="Arial Narrow" w:hAnsi="Arial Narrow" w:cs="Microsoft Sans Serif"/>
                <w:sz w:val="22"/>
                <w:szCs w:val="22"/>
              </w:rPr>
              <w:t xml:space="preserve">  </w:t>
            </w:r>
          </w:p>
          <w:p w14:paraId="5366E442" w14:textId="77777777" w:rsidR="00827F09" w:rsidRPr="003601DA" w:rsidRDefault="00827F09" w:rsidP="004D4559">
            <w:pPr>
              <w:rPr>
                <w:rFonts w:ascii="Arial Narrow" w:hAnsi="Arial Narrow" w:cs="Microsoft Sans Serif"/>
                <w:sz w:val="22"/>
                <w:szCs w:val="22"/>
              </w:rPr>
            </w:pPr>
            <w:r w:rsidRPr="003601DA">
              <w:rPr>
                <w:rFonts w:ascii="Arial Narrow" w:hAnsi="Arial Narrow" w:cs="Microsoft Sans Serif"/>
                <w:sz w:val="22"/>
                <w:szCs w:val="22"/>
              </w:rPr>
              <w:t xml:space="preserve">(PRILOGA 4.1.1)       </w:t>
            </w:r>
          </w:p>
        </w:tc>
        <w:tc>
          <w:tcPr>
            <w:tcW w:w="1830" w:type="dxa"/>
            <w:tcBorders>
              <w:top w:val="single" w:sz="4" w:space="0" w:color="000000"/>
              <w:left w:val="single" w:sz="4" w:space="0" w:color="000000"/>
              <w:bottom w:val="single" w:sz="4" w:space="0" w:color="000000"/>
              <w:right w:val="single" w:sz="4" w:space="0" w:color="000000"/>
            </w:tcBorders>
            <w:shd w:val="clear" w:color="auto" w:fill="E6E6E6"/>
          </w:tcPr>
          <w:p w14:paraId="2D4F8BF9" w14:textId="77777777" w:rsidR="00827F09" w:rsidRPr="003601DA" w:rsidRDefault="00827F09" w:rsidP="004D4559">
            <w:pPr>
              <w:snapToGrid w:val="0"/>
              <w:spacing w:line="360" w:lineRule="auto"/>
              <w:rPr>
                <w:rFonts w:ascii="Arial Narrow" w:hAnsi="Arial Narrow" w:cs="Microsoft Sans Serif"/>
                <w:b/>
                <w:sz w:val="22"/>
                <w:szCs w:val="22"/>
              </w:rPr>
            </w:pPr>
          </w:p>
        </w:tc>
      </w:tr>
      <w:tr w:rsidR="00827F09" w:rsidRPr="003601DA" w14:paraId="5D06CC88" w14:textId="77777777" w:rsidTr="004D4559">
        <w:tc>
          <w:tcPr>
            <w:tcW w:w="6750" w:type="dxa"/>
            <w:tcBorders>
              <w:top w:val="single" w:sz="4" w:space="0" w:color="000000"/>
              <w:left w:val="single" w:sz="4" w:space="0" w:color="000000"/>
              <w:bottom w:val="single" w:sz="4" w:space="0" w:color="000000"/>
            </w:tcBorders>
          </w:tcPr>
          <w:p w14:paraId="6E70137F" w14:textId="1029CCF5" w:rsidR="00827F09" w:rsidRPr="006D4CA2" w:rsidRDefault="00827F09" w:rsidP="004D4559">
            <w:pPr>
              <w:snapToGrid w:val="0"/>
              <w:rPr>
                <w:rFonts w:ascii="Arial Narrow" w:hAnsi="Arial Narrow" w:cs="Microsoft Sans Serif"/>
                <w:sz w:val="22"/>
                <w:szCs w:val="22"/>
              </w:rPr>
            </w:pPr>
            <w:r>
              <w:rPr>
                <w:rFonts w:ascii="Arial Narrow" w:hAnsi="Arial Narrow" w:cs="Microsoft Sans Serif"/>
                <w:sz w:val="22"/>
                <w:szCs w:val="22"/>
              </w:rPr>
              <w:t>V</w:t>
            </w:r>
            <w:r w:rsidRPr="006D4CA2">
              <w:rPr>
                <w:rFonts w:ascii="Arial Narrow" w:hAnsi="Arial Narrow" w:cs="Microsoft Sans Serif"/>
                <w:sz w:val="22"/>
                <w:szCs w:val="22"/>
              </w:rPr>
              <w:t>sebinsk</w:t>
            </w:r>
            <w:r>
              <w:rPr>
                <w:rFonts w:ascii="Arial Narrow" w:hAnsi="Arial Narrow" w:cs="Microsoft Sans Serif"/>
                <w:sz w:val="22"/>
                <w:szCs w:val="22"/>
              </w:rPr>
              <w:t>i in finančni program za leto 202</w:t>
            </w:r>
            <w:r w:rsidR="008634C9">
              <w:rPr>
                <w:rFonts w:ascii="Arial Narrow" w:hAnsi="Arial Narrow" w:cs="Microsoft Sans Serif"/>
                <w:sz w:val="22"/>
                <w:szCs w:val="22"/>
              </w:rPr>
              <w:t>5</w:t>
            </w:r>
          </w:p>
          <w:p w14:paraId="5CA8ECDD" w14:textId="77777777" w:rsidR="00827F09" w:rsidRPr="003601DA" w:rsidRDefault="00827F09" w:rsidP="004D4559">
            <w:pPr>
              <w:rPr>
                <w:rFonts w:ascii="Arial Narrow" w:hAnsi="Arial Narrow" w:cs="Microsoft Sans Serif"/>
                <w:sz w:val="22"/>
                <w:szCs w:val="22"/>
              </w:rPr>
            </w:pPr>
            <w:r w:rsidRPr="006D4CA2">
              <w:rPr>
                <w:rFonts w:ascii="Arial Narrow" w:hAnsi="Arial Narrow" w:cs="Microsoft Sans Serif"/>
                <w:sz w:val="22"/>
                <w:szCs w:val="22"/>
              </w:rPr>
              <w:t>(PRILOGA 4.1.2)</w:t>
            </w:r>
          </w:p>
        </w:tc>
        <w:tc>
          <w:tcPr>
            <w:tcW w:w="1830" w:type="dxa"/>
            <w:tcBorders>
              <w:top w:val="single" w:sz="4" w:space="0" w:color="000000"/>
              <w:left w:val="single" w:sz="4" w:space="0" w:color="000000"/>
              <w:bottom w:val="single" w:sz="4" w:space="0" w:color="000000"/>
              <w:right w:val="single" w:sz="4" w:space="0" w:color="000000"/>
            </w:tcBorders>
            <w:shd w:val="clear" w:color="auto" w:fill="E6E6E6"/>
          </w:tcPr>
          <w:p w14:paraId="5793D2B2" w14:textId="77777777" w:rsidR="00827F09" w:rsidRPr="003601DA" w:rsidRDefault="00827F09" w:rsidP="004D4559">
            <w:pPr>
              <w:snapToGrid w:val="0"/>
              <w:spacing w:line="360" w:lineRule="auto"/>
              <w:rPr>
                <w:rFonts w:ascii="Arial Narrow" w:hAnsi="Arial Narrow" w:cs="Microsoft Sans Serif"/>
                <w:b/>
                <w:sz w:val="22"/>
                <w:szCs w:val="22"/>
              </w:rPr>
            </w:pPr>
          </w:p>
        </w:tc>
      </w:tr>
      <w:tr w:rsidR="00827F09" w:rsidRPr="003601DA" w14:paraId="5A1BD875" w14:textId="77777777" w:rsidTr="004D4559">
        <w:tc>
          <w:tcPr>
            <w:tcW w:w="6750" w:type="dxa"/>
            <w:tcBorders>
              <w:top w:val="single" w:sz="4" w:space="0" w:color="000000"/>
              <w:left w:val="single" w:sz="4" w:space="0" w:color="000000"/>
              <w:bottom w:val="single" w:sz="4" w:space="0" w:color="000000"/>
            </w:tcBorders>
          </w:tcPr>
          <w:p w14:paraId="68E15D63" w14:textId="77777777" w:rsidR="00827F09" w:rsidRPr="003601DA" w:rsidRDefault="00827F09" w:rsidP="004D4559">
            <w:pPr>
              <w:snapToGrid w:val="0"/>
              <w:rPr>
                <w:rFonts w:ascii="Arial Narrow" w:hAnsi="Arial Narrow" w:cs="Microsoft Sans Serif"/>
                <w:sz w:val="22"/>
                <w:szCs w:val="22"/>
              </w:rPr>
            </w:pPr>
            <w:r w:rsidRPr="003601DA">
              <w:rPr>
                <w:rFonts w:ascii="Arial Narrow" w:hAnsi="Arial Narrow" w:cs="Microsoft Sans Serif"/>
                <w:sz w:val="22"/>
                <w:szCs w:val="22"/>
              </w:rPr>
              <w:t>Delovanje tur</w:t>
            </w:r>
            <w:r>
              <w:rPr>
                <w:rFonts w:ascii="Arial Narrow" w:hAnsi="Arial Narrow" w:cs="Microsoft Sans Serif"/>
                <w:sz w:val="22"/>
                <w:szCs w:val="22"/>
              </w:rPr>
              <w:t>ističnega podmladka v okviru društva</w:t>
            </w:r>
            <w:r w:rsidRPr="003601DA">
              <w:rPr>
                <w:rFonts w:ascii="Arial Narrow" w:hAnsi="Arial Narrow" w:cs="Microsoft Sans Serif"/>
                <w:sz w:val="22"/>
                <w:szCs w:val="22"/>
              </w:rPr>
              <w:t xml:space="preserve">     </w:t>
            </w:r>
          </w:p>
          <w:p w14:paraId="28C892F5" w14:textId="77777777" w:rsidR="00827F09" w:rsidRPr="003601DA" w:rsidRDefault="00827F09" w:rsidP="004D4559">
            <w:pPr>
              <w:rPr>
                <w:rFonts w:ascii="Arial Narrow" w:hAnsi="Arial Narrow" w:cs="Microsoft Sans Serif"/>
                <w:sz w:val="22"/>
                <w:szCs w:val="22"/>
              </w:rPr>
            </w:pPr>
            <w:r w:rsidRPr="003601DA">
              <w:rPr>
                <w:rFonts w:ascii="Arial Narrow" w:hAnsi="Arial Narrow" w:cs="Microsoft Sans Serif"/>
                <w:sz w:val="22"/>
                <w:szCs w:val="22"/>
              </w:rPr>
              <w:t>(PRILOGA 4.1.</w:t>
            </w:r>
            <w:r>
              <w:rPr>
                <w:rFonts w:ascii="Arial Narrow" w:hAnsi="Arial Narrow" w:cs="Microsoft Sans Serif"/>
                <w:sz w:val="22"/>
                <w:szCs w:val="22"/>
              </w:rPr>
              <w:t>3</w:t>
            </w:r>
            <w:r w:rsidRPr="003601DA">
              <w:rPr>
                <w:rFonts w:ascii="Arial Narrow" w:hAnsi="Arial Narrow" w:cs="Microsoft Sans Serif"/>
                <w:sz w:val="22"/>
                <w:szCs w:val="22"/>
              </w:rPr>
              <w:t xml:space="preserve">)             </w:t>
            </w:r>
          </w:p>
        </w:tc>
        <w:tc>
          <w:tcPr>
            <w:tcW w:w="1830" w:type="dxa"/>
            <w:tcBorders>
              <w:top w:val="single" w:sz="4" w:space="0" w:color="000000"/>
              <w:left w:val="single" w:sz="4" w:space="0" w:color="000000"/>
              <w:bottom w:val="single" w:sz="4" w:space="0" w:color="000000"/>
              <w:right w:val="single" w:sz="4" w:space="0" w:color="000000"/>
            </w:tcBorders>
            <w:shd w:val="clear" w:color="auto" w:fill="E6E6E6"/>
          </w:tcPr>
          <w:p w14:paraId="31BA7B60" w14:textId="77777777" w:rsidR="00827F09" w:rsidRPr="003601DA" w:rsidRDefault="00827F09" w:rsidP="004D4559">
            <w:pPr>
              <w:snapToGrid w:val="0"/>
              <w:spacing w:line="360" w:lineRule="auto"/>
              <w:rPr>
                <w:rFonts w:ascii="Arial Narrow" w:hAnsi="Arial Narrow" w:cs="Microsoft Sans Serif"/>
                <w:b/>
                <w:sz w:val="22"/>
                <w:szCs w:val="22"/>
              </w:rPr>
            </w:pPr>
          </w:p>
        </w:tc>
      </w:tr>
      <w:tr w:rsidR="00827F09" w:rsidRPr="003601DA" w14:paraId="3FDE2A58" w14:textId="77777777" w:rsidTr="004D4559">
        <w:tc>
          <w:tcPr>
            <w:tcW w:w="6750" w:type="dxa"/>
            <w:tcBorders>
              <w:top w:val="single" w:sz="4" w:space="0" w:color="000000"/>
              <w:left w:val="single" w:sz="4" w:space="0" w:color="000000"/>
              <w:bottom w:val="single" w:sz="4" w:space="0" w:color="000000"/>
            </w:tcBorders>
            <w:shd w:val="clear" w:color="auto" w:fill="E6E6E6"/>
          </w:tcPr>
          <w:p w14:paraId="794BDE63" w14:textId="77777777" w:rsidR="00827F09" w:rsidRPr="003601DA" w:rsidRDefault="00827F09" w:rsidP="004D4559">
            <w:pPr>
              <w:snapToGrid w:val="0"/>
              <w:jc w:val="center"/>
              <w:rPr>
                <w:rFonts w:ascii="Arial Narrow" w:hAnsi="Arial Narrow" w:cs="Microsoft Sans Serif"/>
                <w:b/>
                <w:sz w:val="22"/>
                <w:szCs w:val="22"/>
              </w:rPr>
            </w:pPr>
          </w:p>
          <w:p w14:paraId="6E9F6CA8" w14:textId="77777777" w:rsidR="00827F09" w:rsidRPr="003601DA" w:rsidRDefault="00827F09" w:rsidP="004D4559">
            <w:pPr>
              <w:jc w:val="center"/>
              <w:rPr>
                <w:rFonts w:ascii="Arial Narrow" w:hAnsi="Arial Narrow" w:cs="Microsoft Sans Serif"/>
                <w:b/>
                <w:sz w:val="22"/>
                <w:szCs w:val="22"/>
              </w:rPr>
            </w:pPr>
            <w:r w:rsidRPr="003601DA">
              <w:rPr>
                <w:rFonts w:ascii="Arial Narrow" w:hAnsi="Arial Narrow" w:cs="Microsoft Sans Serif"/>
                <w:b/>
                <w:sz w:val="22"/>
                <w:szCs w:val="22"/>
              </w:rPr>
              <w:t>SKUPAJ</w:t>
            </w:r>
          </w:p>
        </w:tc>
        <w:tc>
          <w:tcPr>
            <w:tcW w:w="1830" w:type="dxa"/>
            <w:tcBorders>
              <w:top w:val="single" w:sz="4" w:space="0" w:color="000000"/>
              <w:left w:val="single" w:sz="4" w:space="0" w:color="000000"/>
              <w:bottom w:val="single" w:sz="4" w:space="0" w:color="000000"/>
              <w:right w:val="single" w:sz="4" w:space="0" w:color="000000"/>
            </w:tcBorders>
            <w:shd w:val="clear" w:color="auto" w:fill="E6E6E6"/>
          </w:tcPr>
          <w:p w14:paraId="75184A0F" w14:textId="77777777" w:rsidR="00827F09" w:rsidRPr="003601DA" w:rsidRDefault="00827F09" w:rsidP="004D4559">
            <w:pPr>
              <w:snapToGrid w:val="0"/>
              <w:jc w:val="center"/>
              <w:rPr>
                <w:rFonts w:ascii="Arial Narrow" w:hAnsi="Arial Narrow" w:cs="Microsoft Sans Serif"/>
                <w:b/>
                <w:sz w:val="22"/>
                <w:szCs w:val="22"/>
              </w:rPr>
            </w:pPr>
          </w:p>
        </w:tc>
      </w:tr>
    </w:tbl>
    <w:p w14:paraId="490B466A" w14:textId="77777777" w:rsidR="00827F09" w:rsidRPr="003601DA" w:rsidRDefault="00827F09" w:rsidP="00827F09">
      <w:pPr>
        <w:jc w:val="both"/>
      </w:pPr>
    </w:p>
    <w:p w14:paraId="50991F2F" w14:textId="77777777" w:rsidR="00827F09" w:rsidRPr="003601DA" w:rsidRDefault="00827F09" w:rsidP="00827F09">
      <w:pPr>
        <w:spacing w:line="360" w:lineRule="auto"/>
        <w:jc w:val="both"/>
        <w:rPr>
          <w:rFonts w:ascii="Arial Narrow" w:hAnsi="Arial Narrow" w:cs="Microsoft Sans Serif"/>
          <w:b/>
        </w:rPr>
      </w:pPr>
    </w:p>
    <w:p w14:paraId="1D4E1D47" w14:textId="77777777" w:rsidR="00827F09" w:rsidRPr="003601DA" w:rsidRDefault="00827F09" w:rsidP="00827F09">
      <w:pPr>
        <w:spacing w:line="480" w:lineRule="auto"/>
        <w:jc w:val="both"/>
        <w:rPr>
          <w:rFonts w:ascii="Arial Narrow" w:hAnsi="Arial Narrow" w:cs="Microsoft Sans Serif"/>
        </w:rPr>
      </w:pPr>
    </w:p>
    <w:p w14:paraId="58C5E00B" w14:textId="77777777" w:rsidR="00827F09" w:rsidRPr="003601DA" w:rsidRDefault="00827F09" w:rsidP="00827F09">
      <w:pPr>
        <w:spacing w:line="480" w:lineRule="auto"/>
        <w:jc w:val="both"/>
        <w:rPr>
          <w:rFonts w:ascii="Arial Narrow" w:hAnsi="Arial Narrow" w:cs="Microsoft Sans Serif"/>
          <w:sz w:val="22"/>
          <w:szCs w:val="22"/>
        </w:rPr>
      </w:pPr>
      <w:r w:rsidRPr="003601DA">
        <w:rPr>
          <w:rFonts w:ascii="Arial Narrow" w:hAnsi="Arial Narrow" w:cs="Microsoft Sans Serif"/>
          <w:sz w:val="22"/>
          <w:szCs w:val="22"/>
        </w:rPr>
        <w:t>Podpis odgovorne osebe društva:                                                                 Žig:</w:t>
      </w:r>
    </w:p>
    <w:p w14:paraId="3A30E920" w14:textId="77777777" w:rsidR="00827F09" w:rsidRPr="003601DA" w:rsidRDefault="00827F09" w:rsidP="00827F09">
      <w:pPr>
        <w:spacing w:line="480" w:lineRule="auto"/>
        <w:rPr>
          <w:rFonts w:ascii="Arial Narrow" w:hAnsi="Arial Narrow" w:cs="Microsoft Sans Serif"/>
        </w:rPr>
      </w:pPr>
      <w:r w:rsidRPr="003601DA">
        <w:rPr>
          <w:rFonts w:ascii="Arial Narrow" w:hAnsi="Arial Narrow" w:cs="Microsoft Sans Serif"/>
        </w:rPr>
        <w:t>___________________________                                                __________________</w:t>
      </w:r>
    </w:p>
    <w:p w14:paraId="016C5662" w14:textId="77777777" w:rsidR="00827F09" w:rsidRPr="003601DA" w:rsidRDefault="00827F09" w:rsidP="00827F09">
      <w:pPr>
        <w:rPr>
          <w:rFonts w:ascii="Arial Narrow" w:hAnsi="Arial Narrow" w:cs="Microsoft Sans Serif"/>
          <w:i/>
        </w:rPr>
      </w:pPr>
    </w:p>
    <w:p w14:paraId="343A9457" w14:textId="77777777" w:rsidR="00827F09" w:rsidRPr="003601DA" w:rsidRDefault="00827F09" w:rsidP="00827F09">
      <w:pPr>
        <w:rPr>
          <w:rFonts w:ascii="Arial Narrow" w:hAnsi="Arial Narrow" w:cs="Microsoft Sans Serif"/>
          <w:i/>
        </w:rPr>
      </w:pPr>
    </w:p>
    <w:p w14:paraId="4659A3ED" w14:textId="77777777" w:rsidR="00827F09" w:rsidRPr="003601DA" w:rsidRDefault="00827F09" w:rsidP="00827F09">
      <w:pPr>
        <w:rPr>
          <w:rFonts w:ascii="Arial Narrow" w:hAnsi="Arial Narrow" w:cs="Microsoft Sans Serif"/>
          <w:i/>
        </w:rPr>
      </w:pPr>
    </w:p>
    <w:p w14:paraId="77F283AA" w14:textId="77777777" w:rsidR="00827F09" w:rsidRPr="003601DA" w:rsidRDefault="00827F09" w:rsidP="00827F09">
      <w:pPr>
        <w:rPr>
          <w:rFonts w:ascii="Arial Narrow" w:hAnsi="Arial Narrow" w:cs="Microsoft Sans Serif"/>
          <w:i/>
        </w:rPr>
      </w:pPr>
    </w:p>
    <w:p w14:paraId="2DB1FAB5" w14:textId="77777777" w:rsidR="00827F09" w:rsidRPr="003601DA" w:rsidRDefault="00827F09" w:rsidP="00827F09">
      <w:pPr>
        <w:rPr>
          <w:rFonts w:ascii="Arial Narrow" w:hAnsi="Arial Narrow" w:cs="Microsoft Sans Serif"/>
          <w:i/>
        </w:rPr>
      </w:pPr>
    </w:p>
    <w:p w14:paraId="1FEBC59A" w14:textId="77777777" w:rsidR="00827F09" w:rsidRPr="003601DA" w:rsidRDefault="00827F09" w:rsidP="00827F09">
      <w:pPr>
        <w:rPr>
          <w:rFonts w:ascii="Arial Narrow" w:hAnsi="Arial Narrow" w:cs="Microsoft Sans Serif"/>
          <w:i/>
        </w:rPr>
      </w:pPr>
    </w:p>
    <w:p w14:paraId="3308623D" w14:textId="77777777" w:rsidR="00827F09" w:rsidRPr="003601DA" w:rsidRDefault="00827F09" w:rsidP="00827F09">
      <w:pPr>
        <w:rPr>
          <w:rFonts w:ascii="Arial Narrow" w:hAnsi="Arial Narrow" w:cs="Microsoft Sans Serif"/>
          <w:i/>
        </w:rPr>
      </w:pPr>
    </w:p>
    <w:p w14:paraId="63AD87F6" w14:textId="77777777" w:rsidR="00827F09" w:rsidRPr="003601DA" w:rsidRDefault="00827F09" w:rsidP="00827F09">
      <w:pPr>
        <w:rPr>
          <w:rFonts w:ascii="Arial Narrow" w:hAnsi="Arial Narrow" w:cs="Microsoft Sans Serif"/>
          <w:i/>
        </w:rPr>
      </w:pPr>
    </w:p>
    <w:p w14:paraId="1345E55A" w14:textId="77777777" w:rsidR="00827F09" w:rsidRPr="003601DA" w:rsidRDefault="00827F09" w:rsidP="00827F09">
      <w:pPr>
        <w:rPr>
          <w:rFonts w:ascii="Arial Narrow" w:hAnsi="Arial Narrow" w:cs="Microsoft Sans Serif"/>
          <w:i/>
        </w:rPr>
      </w:pPr>
    </w:p>
    <w:p w14:paraId="7B7C6045" w14:textId="77777777" w:rsidR="00827F09" w:rsidRPr="003601DA" w:rsidRDefault="00827F09" w:rsidP="00827F09">
      <w:pPr>
        <w:rPr>
          <w:rFonts w:ascii="Arial Narrow" w:hAnsi="Arial Narrow" w:cs="Microsoft Sans Serif"/>
          <w:i/>
        </w:rPr>
      </w:pPr>
    </w:p>
    <w:p w14:paraId="6D862835" w14:textId="77777777" w:rsidR="00827F09" w:rsidRPr="003601DA" w:rsidRDefault="00827F09" w:rsidP="00827F09">
      <w:pPr>
        <w:rPr>
          <w:rFonts w:ascii="Arial Narrow" w:hAnsi="Arial Narrow" w:cs="Microsoft Sans Serif"/>
          <w:i/>
        </w:rPr>
      </w:pPr>
    </w:p>
    <w:p w14:paraId="4EC15DE2" w14:textId="77777777" w:rsidR="00827F09" w:rsidRPr="003601DA" w:rsidRDefault="00827F09" w:rsidP="00827F09">
      <w:pPr>
        <w:rPr>
          <w:rFonts w:ascii="Arial Narrow" w:hAnsi="Arial Narrow" w:cs="Microsoft Sans Serif"/>
          <w:i/>
        </w:rPr>
      </w:pPr>
    </w:p>
    <w:p w14:paraId="6B3B7ED7" w14:textId="77777777" w:rsidR="00827F09" w:rsidRPr="003601DA" w:rsidRDefault="00827F09" w:rsidP="00827F09">
      <w:pPr>
        <w:pBdr>
          <w:top w:val="single" w:sz="4" w:space="1" w:color="000000"/>
          <w:left w:val="single" w:sz="4" w:space="4" w:color="000000"/>
          <w:bottom w:val="single" w:sz="4" w:space="1" w:color="000000"/>
          <w:right w:val="single" w:sz="4" w:space="4" w:color="000000"/>
        </w:pBdr>
        <w:rPr>
          <w:rFonts w:ascii="Arial Narrow" w:hAnsi="Arial Narrow" w:cs="Microsoft Sans Serif"/>
          <w:b/>
          <w:i/>
        </w:rPr>
      </w:pPr>
      <w:r w:rsidRPr="003601DA">
        <w:rPr>
          <w:rFonts w:ascii="Arial Narrow" w:hAnsi="Arial Narrow" w:cs="Microsoft Sans Serif"/>
          <w:b/>
          <w:i/>
        </w:rPr>
        <w:t>(Opomba: Priloge vstavite za tem listom)</w:t>
      </w:r>
    </w:p>
    <w:p w14:paraId="647DF2D8" w14:textId="77777777" w:rsidR="00827F09" w:rsidRPr="003601DA" w:rsidRDefault="00827F09" w:rsidP="00827F09">
      <w:pPr>
        <w:rPr>
          <w:rFonts w:ascii="Arial Narrow" w:hAnsi="Arial Narrow"/>
          <w:i/>
        </w:rPr>
      </w:pPr>
    </w:p>
    <w:p w14:paraId="4EDA224F" w14:textId="77777777" w:rsidR="00827F09" w:rsidRPr="003601DA" w:rsidRDefault="00827F09" w:rsidP="00827F09">
      <w:pPr>
        <w:pStyle w:val="Telobesedila21"/>
        <w:rPr>
          <w:rFonts w:ascii="Arial Narrow" w:hAnsi="Arial Narrow"/>
          <w:b/>
          <w:i/>
          <w:sz w:val="28"/>
          <w:szCs w:val="28"/>
          <w:u w:val="single"/>
        </w:rPr>
      </w:pPr>
    </w:p>
    <w:p w14:paraId="21630260" w14:textId="77777777" w:rsidR="00827F09" w:rsidRPr="003601DA" w:rsidRDefault="00827F09" w:rsidP="00827F09">
      <w:pPr>
        <w:pageBreakBefore/>
        <w:jc w:val="right"/>
        <w:rPr>
          <w:rFonts w:ascii="Arial Narrow" w:hAnsi="Arial Narrow" w:cs="Microsoft Sans Serif"/>
          <w:b/>
          <w:i/>
          <w:u w:val="single"/>
        </w:rPr>
      </w:pPr>
      <w:r w:rsidRPr="003601DA">
        <w:rPr>
          <w:rFonts w:ascii="Arial Narrow" w:hAnsi="Arial Narrow" w:cs="Microsoft Sans Serif"/>
          <w:b/>
          <w:i/>
          <w:u w:val="single"/>
        </w:rPr>
        <w:lastRenderedPageBreak/>
        <w:t>PRILOGA 4.1.1</w:t>
      </w:r>
    </w:p>
    <w:p w14:paraId="6E5ECFE6" w14:textId="77777777" w:rsidR="00827F09" w:rsidRPr="003601DA" w:rsidRDefault="00827F09" w:rsidP="00827F09">
      <w:pPr>
        <w:pStyle w:val="Naslov3"/>
        <w:jc w:val="center"/>
        <w:rPr>
          <w:rFonts w:ascii="Arial Narrow" w:hAnsi="Arial Narrow" w:cs="Microsoft Sans Serif"/>
        </w:rPr>
      </w:pPr>
    </w:p>
    <w:p w14:paraId="465A9F25" w14:textId="77777777" w:rsidR="00827F09" w:rsidRPr="003601DA" w:rsidRDefault="00827F09" w:rsidP="00827F09"/>
    <w:p w14:paraId="1D981A32" w14:textId="59842B1B" w:rsidR="00827F09" w:rsidRPr="003601DA" w:rsidRDefault="00827F09" w:rsidP="00827F09">
      <w:pPr>
        <w:pStyle w:val="Naslov3"/>
        <w:jc w:val="center"/>
        <w:rPr>
          <w:rFonts w:ascii="Arial Narrow" w:hAnsi="Arial Narrow" w:cs="Microsoft Sans Serif"/>
        </w:rPr>
      </w:pPr>
      <w:bookmarkStart w:id="7" w:name="_Toc223743677"/>
      <w:r w:rsidRPr="003601DA">
        <w:rPr>
          <w:rFonts w:ascii="Arial Narrow" w:hAnsi="Arial Narrow" w:cs="Microsoft Sans Serif"/>
        </w:rPr>
        <w:t>VSEBINSKO IN FINANČNO POROČILO ZA LETO 20</w:t>
      </w:r>
      <w:r>
        <w:rPr>
          <w:rFonts w:ascii="Arial Narrow" w:hAnsi="Arial Narrow" w:cs="Microsoft Sans Serif"/>
        </w:rPr>
        <w:t>2</w:t>
      </w:r>
      <w:r w:rsidR="008634C9">
        <w:rPr>
          <w:rFonts w:ascii="Arial Narrow" w:hAnsi="Arial Narrow" w:cs="Microsoft Sans Serif"/>
        </w:rPr>
        <w:t>4</w:t>
      </w:r>
      <w:r w:rsidRPr="003601DA">
        <w:rPr>
          <w:rFonts w:ascii="Arial Narrow" w:hAnsi="Arial Narrow" w:cs="Microsoft Sans Serif"/>
        </w:rPr>
        <w:t xml:space="preserve"> Z REALIZACIJO PROGRAMOV</w:t>
      </w:r>
      <w:bookmarkEnd w:id="7"/>
    </w:p>
    <w:p w14:paraId="6F31BC24" w14:textId="77777777" w:rsidR="00827F09" w:rsidRPr="003601DA" w:rsidRDefault="00827F09" w:rsidP="00827F09">
      <w:pPr>
        <w:pStyle w:val="Telobesedila21"/>
        <w:rPr>
          <w:rFonts w:ascii="Arial Narrow" w:hAnsi="Arial Narrow" w:cs="Microsoft Sans Serif"/>
        </w:rPr>
      </w:pPr>
    </w:p>
    <w:p w14:paraId="620B91F5" w14:textId="77777777" w:rsidR="00827F09" w:rsidRPr="003601DA" w:rsidRDefault="00827F09" w:rsidP="00827F09">
      <w:pPr>
        <w:pStyle w:val="Telobesedila21"/>
        <w:rPr>
          <w:rFonts w:ascii="Arial Narrow" w:hAnsi="Arial Narrow" w:cs="Microsoft Sans Serif"/>
        </w:rPr>
      </w:pPr>
    </w:p>
    <w:p w14:paraId="70EB5EF5" w14:textId="1089E1E3" w:rsidR="00827F09" w:rsidRPr="003601DA" w:rsidRDefault="00827F09" w:rsidP="00827F09">
      <w:pPr>
        <w:pStyle w:val="Telobesedila21"/>
        <w:rPr>
          <w:rFonts w:ascii="Arial Narrow" w:hAnsi="Arial Narrow" w:cs="Microsoft Sans Serif"/>
          <w:u w:val="single"/>
        </w:rPr>
      </w:pPr>
      <w:r w:rsidRPr="003601DA">
        <w:rPr>
          <w:rFonts w:ascii="Arial Narrow" w:hAnsi="Arial Narrow" w:cs="Microsoft Sans Serif"/>
        </w:rPr>
        <w:t xml:space="preserve">Priložite opis izvajanja programa </w:t>
      </w:r>
      <w:r w:rsidRPr="003601DA">
        <w:rPr>
          <w:rFonts w:ascii="Arial Narrow" w:hAnsi="Arial Narrow" w:cs="Microsoft Sans Serif"/>
          <w:u w:val="single"/>
        </w:rPr>
        <w:t>po mesecih v letu 20</w:t>
      </w:r>
      <w:r>
        <w:rPr>
          <w:rFonts w:ascii="Arial Narrow" w:hAnsi="Arial Narrow" w:cs="Microsoft Sans Serif"/>
          <w:u w:val="single"/>
        </w:rPr>
        <w:t>2</w:t>
      </w:r>
      <w:r w:rsidR="008634C9">
        <w:rPr>
          <w:rFonts w:ascii="Arial Narrow" w:hAnsi="Arial Narrow" w:cs="Microsoft Sans Serif"/>
          <w:u w:val="single"/>
        </w:rPr>
        <w:t>4</w:t>
      </w:r>
    </w:p>
    <w:p w14:paraId="10A6DFFB" w14:textId="77777777" w:rsidR="00827F09" w:rsidRPr="003601DA" w:rsidRDefault="00827F09" w:rsidP="00827F09">
      <w:pPr>
        <w:pStyle w:val="Telobesedila21"/>
        <w:rPr>
          <w:rFonts w:ascii="Arial Narrow" w:hAnsi="Arial Narrow" w:cs="Microsoft Sans Serif"/>
        </w:rPr>
      </w:pPr>
    </w:p>
    <w:tbl>
      <w:tblPr>
        <w:tblW w:w="0" w:type="auto"/>
        <w:tblInd w:w="-15" w:type="dxa"/>
        <w:tblLayout w:type="fixed"/>
        <w:tblLook w:val="0000" w:firstRow="0" w:lastRow="0" w:firstColumn="0" w:lastColumn="0" w:noHBand="0" w:noVBand="0"/>
      </w:tblPr>
      <w:tblGrid>
        <w:gridCol w:w="1368"/>
        <w:gridCol w:w="3960"/>
        <w:gridCol w:w="1620"/>
        <w:gridCol w:w="1650"/>
      </w:tblGrid>
      <w:tr w:rsidR="00827F09" w:rsidRPr="003601DA" w14:paraId="58FB188A" w14:textId="77777777" w:rsidTr="004D4559">
        <w:tc>
          <w:tcPr>
            <w:tcW w:w="1368" w:type="dxa"/>
            <w:tcBorders>
              <w:top w:val="single" w:sz="4" w:space="0" w:color="000000"/>
              <w:left w:val="single" w:sz="4" w:space="0" w:color="000000"/>
              <w:bottom w:val="single" w:sz="4" w:space="0" w:color="000000"/>
            </w:tcBorders>
            <w:shd w:val="clear" w:color="auto" w:fill="E6E6E6"/>
          </w:tcPr>
          <w:p w14:paraId="6CEB6723"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 xml:space="preserve">Termin  aktivnosti    </w:t>
            </w:r>
          </w:p>
        </w:tc>
        <w:tc>
          <w:tcPr>
            <w:tcW w:w="3960" w:type="dxa"/>
            <w:tcBorders>
              <w:top w:val="single" w:sz="4" w:space="0" w:color="000000"/>
              <w:left w:val="single" w:sz="4" w:space="0" w:color="000000"/>
              <w:bottom w:val="single" w:sz="4" w:space="0" w:color="000000"/>
            </w:tcBorders>
            <w:shd w:val="clear" w:color="auto" w:fill="E6E6E6"/>
          </w:tcPr>
          <w:p w14:paraId="1DE0AA72"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Kratek opis aktivnosti</w:t>
            </w:r>
          </w:p>
        </w:tc>
        <w:tc>
          <w:tcPr>
            <w:tcW w:w="1620" w:type="dxa"/>
            <w:tcBorders>
              <w:top w:val="single" w:sz="4" w:space="0" w:color="000000"/>
              <w:left w:val="single" w:sz="4" w:space="0" w:color="000000"/>
              <w:bottom w:val="single" w:sz="4" w:space="0" w:color="000000"/>
            </w:tcBorders>
            <w:shd w:val="clear" w:color="auto" w:fill="E6E6E6"/>
          </w:tcPr>
          <w:p w14:paraId="4EF78D49"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Odstotek realizacije glede na planirano</w:t>
            </w:r>
          </w:p>
        </w:tc>
        <w:tc>
          <w:tcPr>
            <w:tcW w:w="1650" w:type="dxa"/>
            <w:tcBorders>
              <w:top w:val="single" w:sz="4" w:space="0" w:color="000000"/>
              <w:left w:val="single" w:sz="4" w:space="0" w:color="000000"/>
              <w:bottom w:val="single" w:sz="4" w:space="0" w:color="000000"/>
              <w:right w:val="single" w:sz="4" w:space="0" w:color="000000"/>
            </w:tcBorders>
            <w:shd w:val="clear" w:color="auto" w:fill="E6E6E6"/>
          </w:tcPr>
          <w:p w14:paraId="09F41A5D"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Vrednosti aktivnosti v EUR</w:t>
            </w:r>
          </w:p>
          <w:p w14:paraId="74A42A63" w14:textId="77777777" w:rsidR="00827F09" w:rsidRPr="003601DA" w:rsidRDefault="00827F09" w:rsidP="004D4559">
            <w:pPr>
              <w:jc w:val="center"/>
              <w:rPr>
                <w:rFonts w:ascii="Arial Narrow" w:hAnsi="Arial Narrow" w:cs="Microsoft Sans Serif"/>
                <w:b/>
                <w:sz w:val="22"/>
                <w:szCs w:val="22"/>
              </w:rPr>
            </w:pPr>
            <w:r w:rsidRPr="003601DA">
              <w:rPr>
                <w:rFonts w:ascii="Arial Narrow" w:hAnsi="Arial Narrow" w:cs="Microsoft Sans Serif"/>
                <w:b/>
                <w:sz w:val="22"/>
                <w:szCs w:val="22"/>
              </w:rPr>
              <w:t>(z DDV)</w:t>
            </w:r>
          </w:p>
        </w:tc>
      </w:tr>
      <w:tr w:rsidR="00827F09" w:rsidRPr="003601DA" w14:paraId="1131124A" w14:textId="77777777" w:rsidTr="004D4559">
        <w:trPr>
          <w:trHeight w:val="1130"/>
        </w:trPr>
        <w:tc>
          <w:tcPr>
            <w:tcW w:w="1368" w:type="dxa"/>
            <w:tcBorders>
              <w:top w:val="single" w:sz="4" w:space="0" w:color="000000"/>
              <w:left w:val="single" w:sz="4" w:space="0" w:color="000000"/>
              <w:bottom w:val="single" w:sz="4" w:space="0" w:color="000000"/>
            </w:tcBorders>
          </w:tcPr>
          <w:p w14:paraId="33E95AA6" w14:textId="77777777" w:rsidR="00827F09" w:rsidRPr="003601DA" w:rsidRDefault="00827F09" w:rsidP="004D4559">
            <w:pPr>
              <w:snapToGrid w:val="0"/>
              <w:jc w:val="both"/>
              <w:rPr>
                <w:rFonts w:ascii="Arial Narrow" w:hAnsi="Arial Narrow" w:cs="Microsoft Sans Serif"/>
                <w:b/>
                <w:sz w:val="22"/>
                <w:szCs w:val="22"/>
              </w:rPr>
            </w:pPr>
          </w:p>
          <w:p w14:paraId="1A475717"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januar</w:t>
            </w:r>
          </w:p>
          <w:p w14:paraId="3DE4DD74" w14:textId="77777777" w:rsidR="00827F09" w:rsidRPr="003601DA" w:rsidRDefault="00827F09" w:rsidP="004D4559">
            <w:pPr>
              <w:jc w:val="both"/>
              <w:rPr>
                <w:rFonts w:ascii="Arial Narrow" w:hAnsi="Arial Narrow" w:cs="Microsoft Sans Serif"/>
                <w:sz w:val="22"/>
                <w:szCs w:val="22"/>
              </w:rPr>
            </w:pPr>
          </w:p>
        </w:tc>
        <w:tc>
          <w:tcPr>
            <w:tcW w:w="3960" w:type="dxa"/>
            <w:tcBorders>
              <w:top w:val="single" w:sz="4" w:space="0" w:color="000000"/>
              <w:left w:val="single" w:sz="4" w:space="0" w:color="000000"/>
              <w:bottom w:val="single" w:sz="4" w:space="0" w:color="000000"/>
            </w:tcBorders>
          </w:tcPr>
          <w:p w14:paraId="10108BA7" w14:textId="77777777" w:rsidR="00827F09" w:rsidRPr="003601DA" w:rsidRDefault="00827F09" w:rsidP="004D4559">
            <w:pPr>
              <w:snapToGrid w:val="0"/>
              <w:jc w:val="both"/>
              <w:rPr>
                <w:rFonts w:ascii="Arial Narrow" w:hAnsi="Arial Narrow" w:cs="Microsoft Sans Serif"/>
                <w:sz w:val="22"/>
                <w:szCs w:val="22"/>
              </w:rPr>
            </w:pPr>
          </w:p>
          <w:p w14:paraId="65CA3758" w14:textId="77777777" w:rsidR="00827F09" w:rsidRPr="003601DA" w:rsidRDefault="00827F09" w:rsidP="004D4559">
            <w:pPr>
              <w:jc w:val="both"/>
              <w:rPr>
                <w:rFonts w:ascii="Arial Narrow" w:hAnsi="Arial Narrow" w:cs="Microsoft Sans Serif"/>
                <w:sz w:val="22"/>
                <w:szCs w:val="22"/>
              </w:rPr>
            </w:pPr>
          </w:p>
          <w:p w14:paraId="19BA1538" w14:textId="77777777" w:rsidR="00827F09" w:rsidRPr="003601DA" w:rsidRDefault="00827F09" w:rsidP="004D4559">
            <w:pPr>
              <w:jc w:val="both"/>
              <w:rPr>
                <w:rFonts w:ascii="Arial Narrow" w:hAnsi="Arial Narrow" w:cs="Microsoft Sans Serif"/>
                <w:sz w:val="22"/>
                <w:szCs w:val="22"/>
              </w:rPr>
            </w:pPr>
          </w:p>
          <w:p w14:paraId="12CCCE8D" w14:textId="77777777" w:rsidR="00827F09" w:rsidRPr="003601DA" w:rsidRDefault="00827F09" w:rsidP="004D4559">
            <w:pPr>
              <w:jc w:val="both"/>
              <w:rPr>
                <w:rFonts w:ascii="Arial Narrow" w:hAnsi="Arial Narrow" w:cs="Microsoft Sans Serif"/>
                <w:sz w:val="22"/>
                <w:szCs w:val="22"/>
              </w:rPr>
            </w:pPr>
          </w:p>
          <w:p w14:paraId="561CBC75" w14:textId="77777777" w:rsidR="00827F09" w:rsidRPr="003601DA" w:rsidRDefault="00827F09" w:rsidP="004D4559">
            <w:pPr>
              <w:jc w:val="both"/>
              <w:rPr>
                <w:rFonts w:ascii="Arial Narrow" w:hAnsi="Arial Narrow" w:cs="Microsoft Sans Serif"/>
                <w:sz w:val="22"/>
                <w:szCs w:val="22"/>
              </w:rPr>
            </w:pPr>
          </w:p>
          <w:p w14:paraId="2776A80D"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0E19C282"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0D47A928"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7443D7DA" w14:textId="77777777" w:rsidTr="004D4559">
        <w:tc>
          <w:tcPr>
            <w:tcW w:w="1368" w:type="dxa"/>
            <w:tcBorders>
              <w:top w:val="single" w:sz="4" w:space="0" w:color="000000"/>
              <w:left w:val="single" w:sz="4" w:space="0" w:color="000000"/>
              <w:bottom w:val="single" w:sz="4" w:space="0" w:color="000000"/>
            </w:tcBorders>
          </w:tcPr>
          <w:p w14:paraId="2297618C" w14:textId="77777777" w:rsidR="00827F09" w:rsidRPr="003601DA" w:rsidRDefault="00827F09" w:rsidP="004D4559">
            <w:pPr>
              <w:snapToGrid w:val="0"/>
              <w:jc w:val="both"/>
              <w:rPr>
                <w:rFonts w:ascii="Arial Narrow" w:hAnsi="Arial Narrow" w:cs="Microsoft Sans Serif"/>
                <w:sz w:val="22"/>
                <w:szCs w:val="22"/>
              </w:rPr>
            </w:pPr>
            <w:r w:rsidRPr="003601DA">
              <w:rPr>
                <w:rFonts w:ascii="Arial Narrow" w:hAnsi="Arial Narrow" w:cs="Microsoft Sans Serif"/>
                <w:sz w:val="22"/>
                <w:szCs w:val="22"/>
              </w:rPr>
              <w:t>februar</w:t>
            </w:r>
          </w:p>
          <w:p w14:paraId="24860856"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 xml:space="preserve"> </w:t>
            </w:r>
          </w:p>
          <w:p w14:paraId="44FA81DD" w14:textId="77777777" w:rsidR="00827F09" w:rsidRPr="003601DA" w:rsidRDefault="00827F09" w:rsidP="004D4559">
            <w:pPr>
              <w:jc w:val="both"/>
              <w:rPr>
                <w:rFonts w:ascii="Arial Narrow" w:hAnsi="Arial Narrow" w:cs="Microsoft Sans Serif"/>
                <w:sz w:val="22"/>
                <w:szCs w:val="22"/>
              </w:rPr>
            </w:pPr>
          </w:p>
        </w:tc>
        <w:tc>
          <w:tcPr>
            <w:tcW w:w="3960" w:type="dxa"/>
            <w:tcBorders>
              <w:top w:val="single" w:sz="4" w:space="0" w:color="000000"/>
              <w:left w:val="single" w:sz="4" w:space="0" w:color="000000"/>
              <w:bottom w:val="single" w:sz="4" w:space="0" w:color="000000"/>
            </w:tcBorders>
          </w:tcPr>
          <w:p w14:paraId="5954E515" w14:textId="77777777" w:rsidR="00827F09" w:rsidRPr="003601DA" w:rsidRDefault="00827F09" w:rsidP="004D4559">
            <w:pPr>
              <w:snapToGrid w:val="0"/>
              <w:jc w:val="both"/>
              <w:rPr>
                <w:rFonts w:ascii="Arial Narrow" w:hAnsi="Arial Narrow" w:cs="Microsoft Sans Serif"/>
                <w:sz w:val="22"/>
                <w:szCs w:val="22"/>
              </w:rPr>
            </w:pPr>
          </w:p>
          <w:p w14:paraId="28E542C1" w14:textId="77777777" w:rsidR="00827F09" w:rsidRPr="003601DA" w:rsidRDefault="00827F09" w:rsidP="004D4559">
            <w:pPr>
              <w:jc w:val="both"/>
              <w:rPr>
                <w:rFonts w:ascii="Arial Narrow" w:hAnsi="Arial Narrow" w:cs="Microsoft Sans Serif"/>
                <w:sz w:val="22"/>
                <w:szCs w:val="22"/>
              </w:rPr>
            </w:pPr>
          </w:p>
          <w:p w14:paraId="7E3E9DB5" w14:textId="77777777" w:rsidR="00827F09" w:rsidRPr="003601DA" w:rsidRDefault="00827F09" w:rsidP="004D4559">
            <w:pPr>
              <w:jc w:val="both"/>
              <w:rPr>
                <w:rFonts w:ascii="Arial Narrow" w:hAnsi="Arial Narrow" w:cs="Microsoft Sans Serif"/>
                <w:sz w:val="22"/>
                <w:szCs w:val="22"/>
              </w:rPr>
            </w:pPr>
          </w:p>
          <w:p w14:paraId="4335206A" w14:textId="77777777" w:rsidR="00827F09" w:rsidRPr="003601DA" w:rsidRDefault="00827F09" w:rsidP="004D4559">
            <w:pPr>
              <w:jc w:val="both"/>
              <w:rPr>
                <w:rFonts w:ascii="Arial Narrow" w:hAnsi="Arial Narrow" w:cs="Microsoft Sans Serif"/>
                <w:sz w:val="22"/>
                <w:szCs w:val="22"/>
              </w:rPr>
            </w:pPr>
          </w:p>
          <w:p w14:paraId="68295F7E" w14:textId="77777777" w:rsidR="00827F09" w:rsidRPr="003601DA" w:rsidRDefault="00827F09" w:rsidP="004D4559">
            <w:pPr>
              <w:jc w:val="both"/>
              <w:rPr>
                <w:rFonts w:ascii="Arial Narrow" w:hAnsi="Arial Narrow" w:cs="Microsoft Sans Serif"/>
                <w:sz w:val="22"/>
                <w:szCs w:val="22"/>
              </w:rPr>
            </w:pPr>
          </w:p>
          <w:p w14:paraId="16414E93"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62702329"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0301B9DC"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54F2BACA" w14:textId="77777777" w:rsidTr="004D4559">
        <w:tc>
          <w:tcPr>
            <w:tcW w:w="1368" w:type="dxa"/>
            <w:tcBorders>
              <w:top w:val="single" w:sz="4" w:space="0" w:color="000000"/>
              <w:left w:val="single" w:sz="4" w:space="0" w:color="000000"/>
              <w:bottom w:val="single" w:sz="4" w:space="0" w:color="000000"/>
            </w:tcBorders>
          </w:tcPr>
          <w:p w14:paraId="69BCC978" w14:textId="77777777" w:rsidR="00827F09" w:rsidRPr="003601DA" w:rsidRDefault="00827F09" w:rsidP="004D4559">
            <w:pPr>
              <w:snapToGrid w:val="0"/>
              <w:jc w:val="both"/>
              <w:rPr>
                <w:rFonts w:ascii="Arial Narrow" w:hAnsi="Arial Narrow" w:cs="Microsoft Sans Serif"/>
                <w:sz w:val="22"/>
                <w:szCs w:val="22"/>
              </w:rPr>
            </w:pPr>
            <w:r w:rsidRPr="003601DA">
              <w:rPr>
                <w:rFonts w:ascii="Arial Narrow" w:hAnsi="Arial Narrow" w:cs="Microsoft Sans Serif"/>
                <w:sz w:val="22"/>
                <w:szCs w:val="22"/>
              </w:rPr>
              <w:t>marec</w:t>
            </w:r>
          </w:p>
          <w:p w14:paraId="0A89FA81" w14:textId="77777777" w:rsidR="00827F09" w:rsidRPr="003601DA" w:rsidRDefault="00827F09" w:rsidP="004D4559">
            <w:pPr>
              <w:jc w:val="both"/>
              <w:rPr>
                <w:rFonts w:ascii="Arial Narrow" w:hAnsi="Arial Narrow" w:cs="Microsoft Sans Serif"/>
                <w:sz w:val="22"/>
                <w:szCs w:val="22"/>
              </w:rPr>
            </w:pPr>
          </w:p>
          <w:p w14:paraId="6A5BEEA4" w14:textId="77777777" w:rsidR="00827F09" w:rsidRPr="003601DA" w:rsidRDefault="00827F09" w:rsidP="004D4559">
            <w:pPr>
              <w:jc w:val="both"/>
              <w:rPr>
                <w:rFonts w:ascii="Arial Narrow" w:hAnsi="Arial Narrow" w:cs="Microsoft Sans Serif"/>
                <w:sz w:val="22"/>
                <w:szCs w:val="22"/>
              </w:rPr>
            </w:pPr>
          </w:p>
        </w:tc>
        <w:tc>
          <w:tcPr>
            <w:tcW w:w="3960" w:type="dxa"/>
            <w:tcBorders>
              <w:top w:val="single" w:sz="4" w:space="0" w:color="000000"/>
              <w:left w:val="single" w:sz="4" w:space="0" w:color="000000"/>
              <w:bottom w:val="single" w:sz="4" w:space="0" w:color="000000"/>
            </w:tcBorders>
          </w:tcPr>
          <w:p w14:paraId="63DF0A3A" w14:textId="77777777" w:rsidR="00827F09" w:rsidRPr="003601DA" w:rsidRDefault="00827F09" w:rsidP="004D4559">
            <w:pPr>
              <w:snapToGrid w:val="0"/>
              <w:jc w:val="both"/>
              <w:rPr>
                <w:rFonts w:ascii="Arial Narrow" w:hAnsi="Arial Narrow" w:cs="Microsoft Sans Serif"/>
                <w:sz w:val="22"/>
                <w:szCs w:val="22"/>
              </w:rPr>
            </w:pPr>
          </w:p>
          <w:p w14:paraId="7E984E8C" w14:textId="77777777" w:rsidR="00827F09" w:rsidRPr="003601DA" w:rsidRDefault="00827F09" w:rsidP="004D4559">
            <w:pPr>
              <w:jc w:val="both"/>
              <w:rPr>
                <w:rFonts w:ascii="Arial Narrow" w:hAnsi="Arial Narrow" w:cs="Microsoft Sans Serif"/>
                <w:sz w:val="22"/>
                <w:szCs w:val="22"/>
              </w:rPr>
            </w:pPr>
          </w:p>
          <w:p w14:paraId="340A5E40" w14:textId="77777777" w:rsidR="00827F09" w:rsidRPr="003601DA" w:rsidRDefault="00827F09" w:rsidP="004D4559">
            <w:pPr>
              <w:jc w:val="both"/>
              <w:rPr>
                <w:rFonts w:ascii="Arial Narrow" w:hAnsi="Arial Narrow" w:cs="Microsoft Sans Serif"/>
                <w:sz w:val="22"/>
                <w:szCs w:val="22"/>
              </w:rPr>
            </w:pPr>
          </w:p>
          <w:p w14:paraId="0CCE8DCD" w14:textId="77777777" w:rsidR="00827F09" w:rsidRPr="003601DA" w:rsidRDefault="00827F09" w:rsidP="004D4559">
            <w:pPr>
              <w:jc w:val="both"/>
              <w:rPr>
                <w:rFonts w:ascii="Arial Narrow" w:hAnsi="Arial Narrow" w:cs="Microsoft Sans Serif"/>
                <w:sz w:val="22"/>
                <w:szCs w:val="22"/>
              </w:rPr>
            </w:pPr>
          </w:p>
          <w:p w14:paraId="6B22AF10" w14:textId="77777777" w:rsidR="00827F09" w:rsidRPr="003601DA" w:rsidRDefault="00827F09" w:rsidP="004D4559">
            <w:pPr>
              <w:jc w:val="both"/>
              <w:rPr>
                <w:rFonts w:ascii="Arial Narrow" w:hAnsi="Arial Narrow" w:cs="Microsoft Sans Serif"/>
                <w:sz w:val="22"/>
                <w:szCs w:val="22"/>
              </w:rPr>
            </w:pPr>
          </w:p>
          <w:p w14:paraId="2CA2DE7E"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7F3E4DFA"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14427798"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0BE2F569" w14:textId="77777777" w:rsidTr="004D4559">
        <w:tc>
          <w:tcPr>
            <w:tcW w:w="1368" w:type="dxa"/>
            <w:tcBorders>
              <w:top w:val="single" w:sz="4" w:space="0" w:color="000000"/>
              <w:left w:val="single" w:sz="4" w:space="0" w:color="000000"/>
              <w:bottom w:val="single" w:sz="4" w:space="0" w:color="000000"/>
            </w:tcBorders>
          </w:tcPr>
          <w:p w14:paraId="7EF4B68A" w14:textId="77777777" w:rsidR="00827F09" w:rsidRPr="003601DA" w:rsidRDefault="00827F09" w:rsidP="004D4559">
            <w:pPr>
              <w:snapToGrid w:val="0"/>
              <w:jc w:val="both"/>
              <w:rPr>
                <w:rFonts w:ascii="Arial Narrow" w:hAnsi="Arial Narrow" w:cs="Microsoft Sans Serif"/>
                <w:sz w:val="22"/>
                <w:szCs w:val="22"/>
              </w:rPr>
            </w:pPr>
          </w:p>
          <w:p w14:paraId="0D0BC033"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april</w:t>
            </w:r>
          </w:p>
          <w:p w14:paraId="16D925F1" w14:textId="77777777" w:rsidR="00827F09" w:rsidRPr="003601DA" w:rsidRDefault="00827F09" w:rsidP="004D4559">
            <w:pPr>
              <w:jc w:val="both"/>
              <w:rPr>
                <w:rFonts w:ascii="Arial Narrow" w:hAnsi="Arial Narrow" w:cs="Microsoft Sans Serif"/>
                <w:sz w:val="22"/>
                <w:szCs w:val="22"/>
              </w:rPr>
            </w:pPr>
          </w:p>
        </w:tc>
        <w:tc>
          <w:tcPr>
            <w:tcW w:w="3960" w:type="dxa"/>
            <w:tcBorders>
              <w:top w:val="single" w:sz="4" w:space="0" w:color="000000"/>
              <w:left w:val="single" w:sz="4" w:space="0" w:color="000000"/>
              <w:bottom w:val="single" w:sz="4" w:space="0" w:color="000000"/>
            </w:tcBorders>
          </w:tcPr>
          <w:p w14:paraId="239157FC" w14:textId="77777777" w:rsidR="00827F09" w:rsidRPr="003601DA" w:rsidRDefault="00827F09" w:rsidP="004D4559">
            <w:pPr>
              <w:snapToGrid w:val="0"/>
              <w:jc w:val="both"/>
              <w:rPr>
                <w:rFonts w:ascii="Arial Narrow" w:hAnsi="Arial Narrow" w:cs="Microsoft Sans Serif"/>
                <w:sz w:val="22"/>
                <w:szCs w:val="22"/>
              </w:rPr>
            </w:pPr>
          </w:p>
          <w:p w14:paraId="19E91253" w14:textId="77777777" w:rsidR="00827F09" w:rsidRPr="003601DA" w:rsidRDefault="00827F09" w:rsidP="004D4559">
            <w:pPr>
              <w:jc w:val="both"/>
              <w:rPr>
                <w:rFonts w:ascii="Arial Narrow" w:hAnsi="Arial Narrow" w:cs="Microsoft Sans Serif"/>
                <w:sz w:val="22"/>
                <w:szCs w:val="22"/>
              </w:rPr>
            </w:pPr>
          </w:p>
          <w:p w14:paraId="1D70C156" w14:textId="77777777" w:rsidR="00827F09" w:rsidRPr="003601DA" w:rsidRDefault="00827F09" w:rsidP="004D4559">
            <w:pPr>
              <w:jc w:val="both"/>
              <w:rPr>
                <w:rFonts w:ascii="Arial Narrow" w:hAnsi="Arial Narrow" w:cs="Microsoft Sans Serif"/>
                <w:sz w:val="22"/>
                <w:szCs w:val="22"/>
              </w:rPr>
            </w:pPr>
          </w:p>
          <w:p w14:paraId="09B5C927" w14:textId="77777777" w:rsidR="00827F09" w:rsidRPr="003601DA" w:rsidRDefault="00827F09" w:rsidP="004D4559">
            <w:pPr>
              <w:jc w:val="both"/>
              <w:rPr>
                <w:rFonts w:ascii="Arial Narrow" w:hAnsi="Arial Narrow" w:cs="Microsoft Sans Serif"/>
                <w:sz w:val="22"/>
                <w:szCs w:val="22"/>
              </w:rPr>
            </w:pPr>
          </w:p>
          <w:p w14:paraId="1DF28688" w14:textId="77777777" w:rsidR="00827F09" w:rsidRPr="003601DA" w:rsidRDefault="00827F09" w:rsidP="004D4559">
            <w:pPr>
              <w:jc w:val="both"/>
              <w:rPr>
                <w:rFonts w:ascii="Arial Narrow" w:hAnsi="Arial Narrow" w:cs="Microsoft Sans Serif"/>
                <w:sz w:val="22"/>
                <w:szCs w:val="22"/>
              </w:rPr>
            </w:pPr>
          </w:p>
          <w:p w14:paraId="7C1FCD12"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6B0B182F"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23ABAB9A"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4D623F69" w14:textId="77777777" w:rsidTr="004D4559">
        <w:trPr>
          <w:trHeight w:val="1505"/>
        </w:trPr>
        <w:tc>
          <w:tcPr>
            <w:tcW w:w="1368" w:type="dxa"/>
            <w:tcBorders>
              <w:top w:val="single" w:sz="4" w:space="0" w:color="000000"/>
              <w:left w:val="single" w:sz="4" w:space="0" w:color="000000"/>
              <w:bottom w:val="single" w:sz="4" w:space="0" w:color="000000"/>
            </w:tcBorders>
          </w:tcPr>
          <w:p w14:paraId="1CED750B" w14:textId="77777777" w:rsidR="00827F09" w:rsidRPr="003601DA" w:rsidRDefault="00827F09" w:rsidP="004D4559">
            <w:pPr>
              <w:snapToGrid w:val="0"/>
              <w:jc w:val="both"/>
              <w:rPr>
                <w:rFonts w:ascii="Arial Narrow" w:hAnsi="Arial Narrow" w:cs="Microsoft Sans Serif"/>
                <w:sz w:val="22"/>
                <w:szCs w:val="22"/>
              </w:rPr>
            </w:pPr>
          </w:p>
          <w:p w14:paraId="5CAFEDCD" w14:textId="77777777" w:rsidR="00827F09" w:rsidRPr="003601DA" w:rsidRDefault="00827F09" w:rsidP="004D4559">
            <w:pPr>
              <w:jc w:val="both"/>
              <w:rPr>
                <w:rFonts w:ascii="Arial Narrow" w:hAnsi="Arial Narrow" w:cs="Microsoft Sans Serif"/>
                <w:sz w:val="22"/>
                <w:szCs w:val="22"/>
              </w:rPr>
            </w:pPr>
          </w:p>
          <w:p w14:paraId="6442C443"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maj</w:t>
            </w:r>
          </w:p>
        </w:tc>
        <w:tc>
          <w:tcPr>
            <w:tcW w:w="3960" w:type="dxa"/>
            <w:tcBorders>
              <w:top w:val="single" w:sz="4" w:space="0" w:color="000000"/>
              <w:left w:val="single" w:sz="4" w:space="0" w:color="000000"/>
              <w:bottom w:val="single" w:sz="4" w:space="0" w:color="000000"/>
            </w:tcBorders>
          </w:tcPr>
          <w:p w14:paraId="707022AB" w14:textId="77777777" w:rsidR="00827F09" w:rsidRPr="003601DA" w:rsidRDefault="00827F09" w:rsidP="004D4559">
            <w:pPr>
              <w:snapToGrid w:val="0"/>
              <w:jc w:val="both"/>
              <w:rPr>
                <w:rFonts w:ascii="Arial Narrow" w:hAnsi="Arial Narrow" w:cs="Microsoft Sans Serif"/>
                <w:sz w:val="22"/>
                <w:szCs w:val="22"/>
              </w:rPr>
            </w:pPr>
          </w:p>
          <w:p w14:paraId="18EEDC48" w14:textId="77777777" w:rsidR="00827F09" w:rsidRPr="003601DA" w:rsidRDefault="00827F09" w:rsidP="004D4559">
            <w:pPr>
              <w:jc w:val="both"/>
              <w:rPr>
                <w:rFonts w:ascii="Arial Narrow" w:hAnsi="Arial Narrow" w:cs="Microsoft Sans Serif"/>
                <w:sz w:val="22"/>
                <w:szCs w:val="22"/>
              </w:rPr>
            </w:pPr>
          </w:p>
          <w:p w14:paraId="1E8567D6" w14:textId="77777777" w:rsidR="00827F09" w:rsidRPr="003601DA" w:rsidRDefault="00827F09" w:rsidP="004D4559">
            <w:pPr>
              <w:jc w:val="both"/>
              <w:rPr>
                <w:rFonts w:ascii="Arial Narrow" w:hAnsi="Arial Narrow" w:cs="Microsoft Sans Serif"/>
                <w:sz w:val="22"/>
                <w:szCs w:val="22"/>
              </w:rPr>
            </w:pPr>
          </w:p>
          <w:p w14:paraId="7EED40A0" w14:textId="77777777" w:rsidR="00827F09" w:rsidRPr="003601DA" w:rsidRDefault="00827F09" w:rsidP="004D4559">
            <w:pPr>
              <w:jc w:val="both"/>
              <w:rPr>
                <w:rFonts w:ascii="Arial Narrow" w:hAnsi="Arial Narrow" w:cs="Microsoft Sans Serif"/>
                <w:sz w:val="22"/>
                <w:szCs w:val="22"/>
              </w:rPr>
            </w:pPr>
          </w:p>
          <w:p w14:paraId="6ED529B1" w14:textId="77777777" w:rsidR="00827F09" w:rsidRPr="003601DA" w:rsidRDefault="00827F09" w:rsidP="004D4559">
            <w:pPr>
              <w:jc w:val="both"/>
              <w:rPr>
                <w:rFonts w:ascii="Arial Narrow" w:hAnsi="Arial Narrow" w:cs="Microsoft Sans Serif"/>
                <w:sz w:val="22"/>
                <w:szCs w:val="22"/>
              </w:rPr>
            </w:pPr>
          </w:p>
          <w:p w14:paraId="02AD56FA" w14:textId="77777777" w:rsidR="00827F09" w:rsidRPr="003601DA" w:rsidRDefault="00827F09" w:rsidP="004D4559">
            <w:pPr>
              <w:jc w:val="both"/>
              <w:rPr>
                <w:rFonts w:ascii="Arial Narrow" w:hAnsi="Arial Narrow" w:cs="Microsoft Sans Serif"/>
                <w:sz w:val="22"/>
                <w:szCs w:val="22"/>
              </w:rPr>
            </w:pPr>
          </w:p>
          <w:p w14:paraId="4EEE690B"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2B40BBFE"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6D78C674"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165E995E" w14:textId="77777777" w:rsidTr="004D4559">
        <w:trPr>
          <w:trHeight w:val="1154"/>
        </w:trPr>
        <w:tc>
          <w:tcPr>
            <w:tcW w:w="1368" w:type="dxa"/>
            <w:tcBorders>
              <w:top w:val="single" w:sz="4" w:space="0" w:color="000000"/>
              <w:left w:val="single" w:sz="4" w:space="0" w:color="000000"/>
              <w:bottom w:val="single" w:sz="4" w:space="0" w:color="000000"/>
            </w:tcBorders>
          </w:tcPr>
          <w:p w14:paraId="4D276EF1" w14:textId="77777777" w:rsidR="00827F09" w:rsidRPr="003601DA" w:rsidRDefault="00827F09" w:rsidP="004D4559">
            <w:pPr>
              <w:snapToGrid w:val="0"/>
              <w:jc w:val="both"/>
              <w:rPr>
                <w:rFonts w:ascii="Arial Narrow" w:hAnsi="Arial Narrow" w:cs="Microsoft Sans Serif"/>
                <w:sz w:val="22"/>
                <w:szCs w:val="22"/>
              </w:rPr>
            </w:pPr>
          </w:p>
          <w:p w14:paraId="7CD7FE8C" w14:textId="77777777" w:rsidR="00827F09" w:rsidRPr="003601DA" w:rsidRDefault="00827F09" w:rsidP="004D4559">
            <w:pPr>
              <w:jc w:val="both"/>
              <w:rPr>
                <w:rFonts w:ascii="Arial Narrow" w:hAnsi="Arial Narrow" w:cs="Microsoft Sans Serif"/>
                <w:sz w:val="22"/>
                <w:szCs w:val="22"/>
              </w:rPr>
            </w:pPr>
          </w:p>
          <w:p w14:paraId="054D2963"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junij</w:t>
            </w:r>
          </w:p>
        </w:tc>
        <w:tc>
          <w:tcPr>
            <w:tcW w:w="3960" w:type="dxa"/>
            <w:tcBorders>
              <w:top w:val="single" w:sz="4" w:space="0" w:color="000000"/>
              <w:left w:val="single" w:sz="4" w:space="0" w:color="000000"/>
              <w:bottom w:val="single" w:sz="4" w:space="0" w:color="000000"/>
            </w:tcBorders>
          </w:tcPr>
          <w:p w14:paraId="7C397D6C" w14:textId="77777777" w:rsidR="00827F09" w:rsidRPr="003601DA" w:rsidRDefault="00827F09" w:rsidP="004D4559">
            <w:pPr>
              <w:snapToGrid w:val="0"/>
              <w:jc w:val="both"/>
              <w:rPr>
                <w:rFonts w:ascii="Arial Narrow" w:hAnsi="Arial Narrow" w:cs="Microsoft Sans Serif"/>
                <w:sz w:val="22"/>
                <w:szCs w:val="22"/>
              </w:rPr>
            </w:pPr>
          </w:p>
          <w:p w14:paraId="448D9CDC" w14:textId="77777777" w:rsidR="00827F09" w:rsidRPr="003601DA" w:rsidRDefault="00827F09" w:rsidP="004D4559">
            <w:pPr>
              <w:jc w:val="both"/>
              <w:rPr>
                <w:rFonts w:ascii="Arial Narrow" w:hAnsi="Arial Narrow" w:cs="Microsoft Sans Serif"/>
                <w:sz w:val="22"/>
                <w:szCs w:val="22"/>
              </w:rPr>
            </w:pPr>
          </w:p>
          <w:p w14:paraId="07C76AE2" w14:textId="77777777" w:rsidR="00827F09" w:rsidRPr="003601DA" w:rsidRDefault="00827F09" w:rsidP="004D4559">
            <w:pPr>
              <w:jc w:val="both"/>
              <w:rPr>
                <w:rFonts w:ascii="Arial Narrow" w:hAnsi="Arial Narrow" w:cs="Microsoft Sans Serif"/>
                <w:sz w:val="22"/>
                <w:szCs w:val="22"/>
              </w:rPr>
            </w:pPr>
          </w:p>
          <w:p w14:paraId="085C141B" w14:textId="77777777" w:rsidR="00827F09" w:rsidRPr="003601DA" w:rsidRDefault="00827F09" w:rsidP="004D4559">
            <w:pPr>
              <w:jc w:val="both"/>
              <w:rPr>
                <w:rFonts w:ascii="Arial Narrow" w:hAnsi="Arial Narrow" w:cs="Microsoft Sans Serif"/>
                <w:sz w:val="22"/>
                <w:szCs w:val="22"/>
              </w:rPr>
            </w:pPr>
          </w:p>
          <w:p w14:paraId="4F7C0588" w14:textId="77777777" w:rsidR="00827F09" w:rsidRPr="003601DA" w:rsidRDefault="00827F09" w:rsidP="004D4559">
            <w:pPr>
              <w:jc w:val="both"/>
              <w:rPr>
                <w:rFonts w:ascii="Arial Narrow" w:hAnsi="Arial Narrow" w:cs="Microsoft Sans Serif"/>
                <w:sz w:val="22"/>
                <w:szCs w:val="22"/>
              </w:rPr>
            </w:pPr>
          </w:p>
          <w:p w14:paraId="63ED154F"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19576EEA"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4A46BA1C"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448830BE" w14:textId="77777777" w:rsidTr="004D4559">
        <w:tc>
          <w:tcPr>
            <w:tcW w:w="1368" w:type="dxa"/>
            <w:tcBorders>
              <w:top w:val="single" w:sz="4" w:space="0" w:color="000000"/>
              <w:left w:val="single" w:sz="4" w:space="0" w:color="000000"/>
              <w:bottom w:val="single" w:sz="4" w:space="0" w:color="000000"/>
            </w:tcBorders>
            <w:shd w:val="clear" w:color="auto" w:fill="E6E6E6"/>
          </w:tcPr>
          <w:p w14:paraId="462E72C8"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lastRenderedPageBreak/>
              <w:t xml:space="preserve">Termin  aktivnosti    </w:t>
            </w:r>
          </w:p>
        </w:tc>
        <w:tc>
          <w:tcPr>
            <w:tcW w:w="3960" w:type="dxa"/>
            <w:tcBorders>
              <w:top w:val="single" w:sz="4" w:space="0" w:color="000000"/>
              <w:left w:val="single" w:sz="4" w:space="0" w:color="000000"/>
              <w:bottom w:val="single" w:sz="4" w:space="0" w:color="000000"/>
            </w:tcBorders>
            <w:shd w:val="clear" w:color="auto" w:fill="E6E6E6"/>
          </w:tcPr>
          <w:p w14:paraId="7EF62F01"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Kratek opis aktivnosti</w:t>
            </w:r>
          </w:p>
        </w:tc>
        <w:tc>
          <w:tcPr>
            <w:tcW w:w="1620" w:type="dxa"/>
            <w:tcBorders>
              <w:top w:val="single" w:sz="4" w:space="0" w:color="000000"/>
              <w:left w:val="single" w:sz="4" w:space="0" w:color="000000"/>
              <w:bottom w:val="single" w:sz="4" w:space="0" w:color="000000"/>
            </w:tcBorders>
            <w:shd w:val="clear" w:color="auto" w:fill="E6E6E6"/>
          </w:tcPr>
          <w:p w14:paraId="45763D16"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Odstotek realizacije glede na planirano</w:t>
            </w:r>
          </w:p>
        </w:tc>
        <w:tc>
          <w:tcPr>
            <w:tcW w:w="1650" w:type="dxa"/>
            <w:tcBorders>
              <w:top w:val="single" w:sz="4" w:space="0" w:color="000000"/>
              <w:left w:val="single" w:sz="4" w:space="0" w:color="000000"/>
              <w:bottom w:val="single" w:sz="4" w:space="0" w:color="000000"/>
              <w:right w:val="single" w:sz="4" w:space="0" w:color="000000"/>
            </w:tcBorders>
            <w:shd w:val="clear" w:color="auto" w:fill="E6E6E6"/>
          </w:tcPr>
          <w:p w14:paraId="64125B6B"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Vrednosti aktivnosti v EUR</w:t>
            </w:r>
          </w:p>
          <w:p w14:paraId="2F49FD53" w14:textId="77777777" w:rsidR="00827F09" w:rsidRPr="003601DA" w:rsidRDefault="00827F09" w:rsidP="004D4559">
            <w:pPr>
              <w:jc w:val="center"/>
              <w:rPr>
                <w:rFonts w:ascii="Arial Narrow" w:hAnsi="Arial Narrow" w:cs="Microsoft Sans Serif"/>
                <w:b/>
                <w:sz w:val="22"/>
                <w:szCs w:val="22"/>
              </w:rPr>
            </w:pPr>
            <w:r w:rsidRPr="003601DA">
              <w:rPr>
                <w:rFonts w:ascii="Arial Narrow" w:hAnsi="Arial Narrow" w:cs="Microsoft Sans Serif"/>
                <w:b/>
                <w:sz w:val="22"/>
                <w:szCs w:val="22"/>
              </w:rPr>
              <w:t>(z DDV)</w:t>
            </w:r>
          </w:p>
        </w:tc>
      </w:tr>
      <w:tr w:rsidR="00827F09" w:rsidRPr="003601DA" w14:paraId="3AD48BF7" w14:textId="77777777" w:rsidTr="004D4559">
        <w:tc>
          <w:tcPr>
            <w:tcW w:w="1368" w:type="dxa"/>
            <w:tcBorders>
              <w:top w:val="single" w:sz="4" w:space="0" w:color="000000"/>
              <w:left w:val="single" w:sz="4" w:space="0" w:color="000000"/>
              <w:bottom w:val="single" w:sz="4" w:space="0" w:color="000000"/>
            </w:tcBorders>
          </w:tcPr>
          <w:p w14:paraId="37C2CFD3" w14:textId="77777777" w:rsidR="00827F09" w:rsidRDefault="00827F09" w:rsidP="004D4559">
            <w:pPr>
              <w:snapToGrid w:val="0"/>
              <w:jc w:val="both"/>
              <w:rPr>
                <w:rFonts w:ascii="Arial Narrow" w:hAnsi="Arial Narrow" w:cs="Microsoft Sans Serif"/>
                <w:b/>
                <w:sz w:val="22"/>
                <w:szCs w:val="22"/>
              </w:rPr>
            </w:pPr>
          </w:p>
          <w:p w14:paraId="47ABB395" w14:textId="77777777" w:rsidR="00827F09" w:rsidRPr="004D6C78" w:rsidRDefault="00827F09" w:rsidP="004D4559">
            <w:pPr>
              <w:snapToGrid w:val="0"/>
              <w:jc w:val="both"/>
              <w:rPr>
                <w:rFonts w:ascii="Arial Narrow" w:hAnsi="Arial Narrow" w:cs="Microsoft Sans Serif"/>
                <w:bCs/>
                <w:sz w:val="22"/>
                <w:szCs w:val="22"/>
              </w:rPr>
            </w:pPr>
          </w:p>
          <w:p w14:paraId="2115447B" w14:textId="77777777" w:rsidR="00827F09" w:rsidRPr="004D6C78" w:rsidRDefault="00827F09" w:rsidP="004D4559">
            <w:pPr>
              <w:snapToGrid w:val="0"/>
              <w:jc w:val="both"/>
              <w:rPr>
                <w:rFonts w:ascii="Arial Narrow" w:hAnsi="Arial Narrow" w:cs="Microsoft Sans Serif"/>
                <w:bCs/>
                <w:sz w:val="22"/>
                <w:szCs w:val="22"/>
              </w:rPr>
            </w:pPr>
            <w:r w:rsidRPr="004D6C78">
              <w:rPr>
                <w:rFonts w:ascii="Arial Narrow" w:hAnsi="Arial Narrow" w:cs="Microsoft Sans Serif"/>
                <w:bCs/>
                <w:sz w:val="22"/>
                <w:szCs w:val="22"/>
              </w:rPr>
              <w:t>julij</w:t>
            </w:r>
          </w:p>
          <w:p w14:paraId="47F0E4FF" w14:textId="77777777" w:rsidR="00827F09" w:rsidRDefault="00827F09" w:rsidP="004D4559">
            <w:pPr>
              <w:snapToGrid w:val="0"/>
              <w:jc w:val="both"/>
              <w:rPr>
                <w:rFonts w:ascii="Arial Narrow" w:hAnsi="Arial Narrow" w:cs="Microsoft Sans Serif"/>
                <w:b/>
                <w:sz w:val="22"/>
                <w:szCs w:val="22"/>
              </w:rPr>
            </w:pPr>
          </w:p>
          <w:p w14:paraId="7F8DDAF5" w14:textId="77777777" w:rsidR="00827F09" w:rsidRPr="003601DA" w:rsidRDefault="00827F09" w:rsidP="004D4559">
            <w:pPr>
              <w:snapToGrid w:val="0"/>
              <w:jc w:val="both"/>
              <w:rPr>
                <w:rFonts w:ascii="Arial Narrow" w:hAnsi="Arial Narrow" w:cs="Microsoft Sans Serif"/>
                <w:b/>
                <w:sz w:val="22"/>
                <w:szCs w:val="22"/>
              </w:rPr>
            </w:pPr>
          </w:p>
        </w:tc>
        <w:tc>
          <w:tcPr>
            <w:tcW w:w="3960" w:type="dxa"/>
            <w:tcBorders>
              <w:top w:val="single" w:sz="4" w:space="0" w:color="000000"/>
              <w:left w:val="single" w:sz="4" w:space="0" w:color="000000"/>
              <w:bottom w:val="single" w:sz="4" w:space="0" w:color="000000"/>
            </w:tcBorders>
          </w:tcPr>
          <w:p w14:paraId="0015DE6C" w14:textId="77777777" w:rsidR="00827F09" w:rsidRPr="003601DA" w:rsidRDefault="00827F09" w:rsidP="004D4559">
            <w:pPr>
              <w:snapToGrid w:val="0"/>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62027A9F"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1427181B"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352CEDCB" w14:textId="77777777" w:rsidTr="004D4559">
        <w:tc>
          <w:tcPr>
            <w:tcW w:w="1368" w:type="dxa"/>
            <w:tcBorders>
              <w:top w:val="single" w:sz="4" w:space="0" w:color="000000"/>
              <w:left w:val="single" w:sz="4" w:space="0" w:color="000000"/>
              <w:bottom w:val="single" w:sz="4" w:space="0" w:color="000000"/>
            </w:tcBorders>
          </w:tcPr>
          <w:p w14:paraId="070A5980" w14:textId="77777777" w:rsidR="00827F09" w:rsidRPr="003601DA" w:rsidRDefault="00827F09" w:rsidP="004D4559">
            <w:pPr>
              <w:snapToGrid w:val="0"/>
              <w:jc w:val="both"/>
              <w:rPr>
                <w:rFonts w:ascii="Arial Narrow" w:hAnsi="Arial Narrow" w:cs="Microsoft Sans Serif"/>
                <w:b/>
                <w:sz w:val="22"/>
                <w:szCs w:val="22"/>
              </w:rPr>
            </w:pPr>
          </w:p>
          <w:p w14:paraId="33184404" w14:textId="77777777" w:rsidR="00827F09" w:rsidRPr="003601DA" w:rsidRDefault="00827F09" w:rsidP="004D4559">
            <w:pPr>
              <w:jc w:val="both"/>
              <w:rPr>
                <w:rFonts w:ascii="Arial Narrow" w:hAnsi="Arial Narrow" w:cs="Microsoft Sans Serif"/>
                <w:sz w:val="22"/>
                <w:szCs w:val="22"/>
              </w:rPr>
            </w:pPr>
          </w:p>
          <w:p w14:paraId="44F60FFD"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avgust</w:t>
            </w:r>
          </w:p>
        </w:tc>
        <w:tc>
          <w:tcPr>
            <w:tcW w:w="3960" w:type="dxa"/>
            <w:tcBorders>
              <w:top w:val="single" w:sz="4" w:space="0" w:color="000000"/>
              <w:left w:val="single" w:sz="4" w:space="0" w:color="000000"/>
              <w:bottom w:val="single" w:sz="4" w:space="0" w:color="000000"/>
            </w:tcBorders>
          </w:tcPr>
          <w:p w14:paraId="2ED04224" w14:textId="77777777" w:rsidR="00827F09" w:rsidRPr="003601DA" w:rsidRDefault="00827F09" w:rsidP="004D4559">
            <w:pPr>
              <w:snapToGrid w:val="0"/>
              <w:jc w:val="both"/>
              <w:rPr>
                <w:rFonts w:ascii="Arial Narrow" w:hAnsi="Arial Narrow" w:cs="Microsoft Sans Serif"/>
                <w:sz w:val="22"/>
                <w:szCs w:val="22"/>
              </w:rPr>
            </w:pPr>
          </w:p>
          <w:p w14:paraId="068621C5" w14:textId="77777777" w:rsidR="00827F09" w:rsidRPr="003601DA" w:rsidRDefault="00827F09" w:rsidP="004D4559">
            <w:pPr>
              <w:jc w:val="both"/>
              <w:rPr>
                <w:rFonts w:ascii="Arial Narrow" w:hAnsi="Arial Narrow" w:cs="Microsoft Sans Serif"/>
                <w:sz w:val="22"/>
                <w:szCs w:val="22"/>
              </w:rPr>
            </w:pPr>
          </w:p>
          <w:p w14:paraId="62CA2901" w14:textId="77777777" w:rsidR="00827F09" w:rsidRPr="003601DA" w:rsidRDefault="00827F09" w:rsidP="004D4559">
            <w:pPr>
              <w:jc w:val="both"/>
              <w:rPr>
                <w:rFonts w:ascii="Arial Narrow" w:hAnsi="Arial Narrow" w:cs="Microsoft Sans Serif"/>
                <w:sz w:val="22"/>
                <w:szCs w:val="22"/>
              </w:rPr>
            </w:pPr>
          </w:p>
          <w:p w14:paraId="0093EC2D" w14:textId="77777777" w:rsidR="00827F09" w:rsidRPr="003601DA" w:rsidRDefault="00827F09" w:rsidP="004D4559">
            <w:pPr>
              <w:jc w:val="both"/>
              <w:rPr>
                <w:rFonts w:ascii="Arial Narrow" w:hAnsi="Arial Narrow" w:cs="Microsoft Sans Serif"/>
                <w:sz w:val="22"/>
                <w:szCs w:val="22"/>
              </w:rPr>
            </w:pPr>
          </w:p>
          <w:p w14:paraId="45D82189" w14:textId="77777777" w:rsidR="00827F09" w:rsidRPr="003601DA" w:rsidRDefault="00827F09" w:rsidP="004D4559">
            <w:pPr>
              <w:jc w:val="both"/>
              <w:rPr>
                <w:rFonts w:ascii="Arial Narrow" w:hAnsi="Arial Narrow" w:cs="Microsoft Sans Serif"/>
                <w:sz w:val="22"/>
                <w:szCs w:val="22"/>
              </w:rPr>
            </w:pPr>
          </w:p>
          <w:p w14:paraId="0F8B5E8A"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70B683EF"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24F063AF"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17F1FCA2" w14:textId="77777777" w:rsidTr="004D4559">
        <w:tc>
          <w:tcPr>
            <w:tcW w:w="1368" w:type="dxa"/>
            <w:tcBorders>
              <w:top w:val="single" w:sz="4" w:space="0" w:color="000000"/>
              <w:left w:val="single" w:sz="4" w:space="0" w:color="000000"/>
              <w:bottom w:val="single" w:sz="4" w:space="0" w:color="000000"/>
            </w:tcBorders>
          </w:tcPr>
          <w:p w14:paraId="17AB4796" w14:textId="77777777" w:rsidR="00827F09" w:rsidRPr="003601DA" w:rsidRDefault="00827F09" w:rsidP="004D4559">
            <w:pPr>
              <w:snapToGrid w:val="0"/>
              <w:jc w:val="both"/>
              <w:rPr>
                <w:rFonts w:ascii="Arial Narrow" w:hAnsi="Arial Narrow" w:cs="Microsoft Sans Serif"/>
                <w:sz w:val="22"/>
                <w:szCs w:val="22"/>
              </w:rPr>
            </w:pPr>
          </w:p>
          <w:p w14:paraId="20E5F9DF" w14:textId="77777777" w:rsidR="00827F09" w:rsidRPr="003601DA" w:rsidRDefault="00827F09" w:rsidP="004D4559">
            <w:pPr>
              <w:jc w:val="both"/>
              <w:rPr>
                <w:rFonts w:ascii="Arial Narrow" w:hAnsi="Arial Narrow" w:cs="Microsoft Sans Serif"/>
                <w:sz w:val="22"/>
                <w:szCs w:val="22"/>
              </w:rPr>
            </w:pPr>
          </w:p>
          <w:p w14:paraId="31AF9237"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september</w:t>
            </w:r>
          </w:p>
        </w:tc>
        <w:tc>
          <w:tcPr>
            <w:tcW w:w="3960" w:type="dxa"/>
            <w:tcBorders>
              <w:top w:val="single" w:sz="4" w:space="0" w:color="000000"/>
              <w:left w:val="single" w:sz="4" w:space="0" w:color="000000"/>
              <w:bottom w:val="single" w:sz="4" w:space="0" w:color="000000"/>
            </w:tcBorders>
          </w:tcPr>
          <w:p w14:paraId="37891648" w14:textId="77777777" w:rsidR="00827F09" w:rsidRPr="003601DA" w:rsidRDefault="00827F09" w:rsidP="004D4559">
            <w:pPr>
              <w:snapToGrid w:val="0"/>
              <w:jc w:val="both"/>
              <w:rPr>
                <w:rFonts w:ascii="Arial Narrow" w:hAnsi="Arial Narrow" w:cs="Microsoft Sans Serif"/>
                <w:sz w:val="22"/>
                <w:szCs w:val="22"/>
              </w:rPr>
            </w:pPr>
          </w:p>
          <w:p w14:paraId="21289AE1" w14:textId="77777777" w:rsidR="00827F09" w:rsidRPr="003601DA" w:rsidRDefault="00827F09" w:rsidP="004D4559">
            <w:pPr>
              <w:jc w:val="both"/>
              <w:rPr>
                <w:rFonts w:ascii="Arial Narrow" w:hAnsi="Arial Narrow" w:cs="Microsoft Sans Serif"/>
                <w:sz w:val="22"/>
                <w:szCs w:val="22"/>
              </w:rPr>
            </w:pPr>
          </w:p>
          <w:p w14:paraId="2DCA7199" w14:textId="77777777" w:rsidR="00827F09" w:rsidRPr="003601DA" w:rsidRDefault="00827F09" w:rsidP="004D4559">
            <w:pPr>
              <w:jc w:val="both"/>
              <w:rPr>
                <w:rFonts w:ascii="Arial Narrow" w:hAnsi="Arial Narrow" w:cs="Microsoft Sans Serif"/>
                <w:sz w:val="22"/>
                <w:szCs w:val="22"/>
              </w:rPr>
            </w:pPr>
          </w:p>
          <w:p w14:paraId="4A74B57A" w14:textId="77777777" w:rsidR="00827F09" w:rsidRPr="003601DA" w:rsidRDefault="00827F09" w:rsidP="004D4559">
            <w:pPr>
              <w:jc w:val="both"/>
              <w:rPr>
                <w:rFonts w:ascii="Arial Narrow" w:hAnsi="Arial Narrow" w:cs="Microsoft Sans Serif"/>
                <w:sz w:val="22"/>
                <w:szCs w:val="22"/>
              </w:rPr>
            </w:pPr>
          </w:p>
          <w:p w14:paraId="7A62DA51" w14:textId="77777777" w:rsidR="00827F09" w:rsidRPr="003601DA" w:rsidRDefault="00827F09" w:rsidP="004D4559">
            <w:pPr>
              <w:jc w:val="both"/>
              <w:rPr>
                <w:rFonts w:ascii="Arial Narrow" w:hAnsi="Arial Narrow" w:cs="Microsoft Sans Serif"/>
                <w:sz w:val="22"/>
                <w:szCs w:val="22"/>
              </w:rPr>
            </w:pPr>
          </w:p>
          <w:p w14:paraId="3D5E3CD4"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63505DF7"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1D31BB7A"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4C05CDDD" w14:textId="77777777" w:rsidTr="004D4559">
        <w:tc>
          <w:tcPr>
            <w:tcW w:w="1368" w:type="dxa"/>
            <w:tcBorders>
              <w:top w:val="single" w:sz="4" w:space="0" w:color="000000"/>
              <w:left w:val="single" w:sz="4" w:space="0" w:color="000000"/>
              <w:bottom w:val="single" w:sz="4" w:space="0" w:color="000000"/>
            </w:tcBorders>
          </w:tcPr>
          <w:p w14:paraId="39758701" w14:textId="77777777" w:rsidR="00827F09" w:rsidRPr="003601DA" w:rsidRDefault="00827F09" w:rsidP="004D4559">
            <w:pPr>
              <w:snapToGrid w:val="0"/>
              <w:jc w:val="both"/>
              <w:rPr>
                <w:rFonts w:ascii="Arial Narrow" w:hAnsi="Arial Narrow" w:cs="Microsoft Sans Serif"/>
                <w:sz w:val="22"/>
                <w:szCs w:val="22"/>
              </w:rPr>
            </w:pPr>
          </w:p>
          <w:p w14:paraId="6CC8F505" w14:textId="77777777" w:rsidR="00827F09" w:rsidRPr="003601DA" w:rsidRDefault="00827F09" w:rsidP="004D4559">
            <w:pPr>
              <w:jc w:val="both"/>
              <w:rPr>
                <w:rFonts w:ascii="Arial Narrow" w:hAnsi="Arial Narrow" w:cs="Microsoft Sans Serif"/>
                <w:sz w:val="22"/>
                <w:szCs w:val="22"/>
              </w:rPr>
            </w:pPr>
          </w:p>
          <w:p w14:paraId="746CC1D7"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oktober</w:t>
            </w:r>
          </w:p>
        </w:tc>
        <w:tc>
          <w:tcPr>
            <w:tcW w:w="3960" w:type="dxa"/>
            <w:tcBorders>
              <w:top w:val="single" w:sz="4" w:space="0" w:color="000000"/>
              <w:left w:val="single" w:sz="4" w:space="0" w:color="000000"/>
              <w:bottom w:val="single" w:sz="4" w:space="0" w:color="000000"/>
            </w:tcBorders>
          </w:tcPr>
          <w:p w14:paraId="0B554D38" w14:textId="77777777" w:rsidR="00827F09" w:rsidRPr="003601DA" w:rsidRDefault="00827F09" w:rsidP="004D4559">
            <w:pPr>
              <w:snapToGrid w:val="0"/>
              <w:jc w:val="both"/>
              <w:rPr>
                <w:rFonts w:ascii="Arial Narrow" w:hAnsi="Arial Narrow" w:cs="Microsoft Sans Serif"/>
                <w:sz w:val="22"/>
                <w:szCs w:val="22"/>
              </w:rPr>
            </w:pPr>
          </w:p>
          <w:p w14:paraId="62801769" w14:textId="77777777" w:rsidR="00827F09" w:rsidRPr="003601DA" w:rsidRDefault="00827F09" w:rsidP="004D4559">
            <w:pPr>
              <w:jc w:val="both"/>
              <w:rPr>
                <w:rFonts w:ascii="Arial Narrow" w:hAnsi="Arial Narrow" w:cs="Microsoft Sans Serif"/>
                <w:sz w:val="22"/>
                <w:szCs w:val="22"/>
              </w:rPr>
            </w:pPr>
          </w:p>
          <w:p w14:paraId="670F0E94" w14:textId="77777777" w:rsidR="00827F09" w:rsidRPr="003601DA" w:rsidRDefault="00827F09" w:rsidP="004D4559">
            <w:pPr>
              <w:jc w:val="both"/>
              <w:rPr>
                <w:rFonts w:ascii="Arial Narrow" w:hAnsi="Arial Narrow" w:cs="Microsoft Sans Serif"/>
                <w:sz w:val="22"/>
                <w:szCs w:val="22"/>
              </w:rPr>
            </w:pPr>
          </w:p>
          <w:p w14:paraId="47AF3223" w14:textId="77777777" w:rsidR="00827F09" w:rsidRPr="003601DA" w:rsidRDefault="00827F09" w:rsidP="004D4559">
            <w:pPr>
              <w:jc w:val="both"/>
              <w:rPr>
                <w:rFonts w:ascii="Arial Narrow" w:hAnsi="Arial Narrow" w:cs="Microsoft Sans Serif"/>
                <w:sz w:val="22"/>
                <w:szCs w:val="22"/>
              </w:rPr>
            </w:pPr>
          </w:p>
          <w:p w14:paraId="2723318C" w14:textId="77777777" w:rsidR="00827F09" w:rsidRPr="003601DA" w:rsidRDefault="00827F09" w:rsidP="004D4559">
            <w:pPr>
              <w:jc w:val="both"/>
              <w:rPr>
                <w:rFonts w:ascii="Arial Narrow" w:hAnsi="Arial Narrow" w:cs="Microsoft Sans Serif"/>
                <w:sz w:val="22"/>
                <w:szCs w:val="22"/>
              </w:rPr>
            </w:pPr>
          </w:p>
          <w:p w14:paraId="0C30909E"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3E28BF30"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3C3B5A59"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2ADAC818" w14:textId="77777777" w:rsidTr="004D4559">
        <w:tc>
          <w:tcPr>
            <w:tcW w:w="1368" w:type="dxa"/>
            <w:tcBorders>
              <w:top w:val="single" w:sz="4" w:space="0" w:color="000000"/>
              <w:left w:val="single" w:sz="4" w:space="0" w:color="000000"/>
              <w:bottom w:val="single" w:sz="4" w:space="0" w:color="000000"/>
            </w:tcBorders>
          </w:tcPr>
          <w:p w14:paraId="15B786B5" w14:textId="77777777" w:rsidR="00827F09" w:rsidRPr="003601DA" w:rsidRDefault="00827F09" w:rsidP="004D4559">
            <w:pPr>
              <w:snapToGrid w:val="0"/>
              <w:jc w:val="both"/>
              <w:rPr>
                <w:rFonts w:ascii="Arial Narrow" w:hAnsi="Arial Narrow" w:cs="Microsoft Sans Serif"/>
                <w:sz w:val="22"/>
                <w:szCs w:val="22"/>
              </w:rPr>
            </w:pPr>
          </w:p>
          <w:p w14:paraId="3CB7850D" w14:textId="77777777" w:rsidR="00827F09" w:rsidRPr="003601DA" w:rsidRDefault="00827F09" w:rsidP="004D4559">
            <w:pPr>
              <w:jc w:val="both"/>
              <w:rPr>
                <w:rFonts w:ascii="Arial Narrow" w:hAnsi="Arial Narrow" w:cs="Microsoft Sans Serif"/>
                <w:sz w:val="22"/>
                <w:szCs w:val="22"/>
              </w:rPr>
            </w:pPr>
          </w:p>
          <w:p w14:paraId="67781F82"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november</w:t>
            </w:r>
          </w:p>
        </w:tc>
        <w:tc>
          <w:tcPr>
            <w:tcW w:w="3960" w:type="dxa"/>
            <w:tcBorders>
              <w:top w:val="single" w:sz="4" w:space="0" w:color="000000"/>
              <w:left w:val="single" w:sz="4" w:space="0" w:color="000000"/>
              <w:bottom w:val="single" w:sz="4" w:space="0" w:color="000000"/>
            </w:tcBorders>
          </w:tcPr>
          <w:p w14:paraId="065DABA0" w14:textId="77777777" w:rsidR="00827F09" w:rsidRPr="003601DA" w:rsidRDefault="00827F09" w:rsidP="004D4559">
            <w:pPr>
              <w:snapToGrid w:val="0"/>
              <w:jc w:val="both"/>
              <w:rPr>
                <w:rFonts w:ascii="Arial Narrow" w:hAnsi="Arial Narrow" w:cs="Microsoft Sans Serif"/>
                <w:sz w:val="22"/>
                <w:szCs w:val="22"/>
              </w:rPr>
            </w:pPr>
          </w:p>
          <w:p w14:paraId="528DD418" w14:textId="77777777" w:rsidR="00827F09" w:rsidRPr="003601DA" w:rsidRDefault="00827F09" w:rsidP="004D4559">
            <w:pPr>
              <w:jc w:val="both"/>
              <w:rPr>
                <w:rFonts w:ascii="Arial Narrow" w:hAnsi="Arial Narrow" w:cs="Microsoft Sans Serif"/>
                <w:sz w:val="22"/>
                <w:szCs w:val="22"/>
              </w:rPr>
            </w:pPr>
          </w:p>
          <w:p w14:paraId="260E74B0" w14:textId="77777777" w:rsidR="00827F09" w:rsidRPr="003601DA" w:rsidRDefault="00827F09" w:rsidP="004D4559">
            <w:pPr>
              <w:jc w:val="both"/>
              <w:rPr>
                <w:rFonts w:ascii="Arial Narrow" w:hAnsi="Arial Narrow" w:cs="Microsoft Sans Serif"/>
                <w:sz w:val="22"/>
                <w:szCs w:val="22"/>
              </w:rPr>
            </w:pPr>
          </w:p>
          <w:p w14:paraId="139F40DB" w14:textId="77777777" w:rsidR="00827F09" w:rsidRPr="003601DA" w:rsidRDefault="00827F09" w:rsidP="004D4559">
            <w:pPr>
              <w:jc w:val="both"/>
              <w:rPr>
                <w:rFonts w:ascii="Arial Narrow" w:hAnsi="Arial Narrow" w:cs="Microsoft Sans Serif"/>
                <w:sz w:val="22"/>
                <w:szCs w:val="22"/>
              </w:rPr>
            </w:pPr>
          </w:p>
          <w:p w14:paraId="5F87DEE2" w14:textId="77777777" w:rsidR="00827F09" w:rsidRPr="003601DA" w:rsidRDefault="00827F09" w:rsidP="004D4559">
            <w:pPr>
              <w:jc w:val="both"/>
              <w:rPr>
                <w:rFonts w:ascii="Arial Narrow" w:hAnsi="Arial Narrow" w:cs="Microsoft Sans Serif"/>
                <w:sz w:val="22"/>
                <w:szCs w:val="22"/>
              </w:rPr>
            </w:pPr>
          </w:p>
          <w:p w14:paraId="7A7E6F52"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5F819A38"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0A0632E2" w14:textId="77777777" w:rsidR="00827F09" w:rsidRPr="003601DA" w:rsidRDefault="00827F09" w:rsidP="004D4559">
            <w:pPr>
              <w:snapToGrid w:val="0"/>
              <w:jc w:val="both"/>
              <w:rPr>
                <w:rFonts w:ascii="Arial Narrow" w:hAnsi="Arial Narrow" w:cs="Microsoft Sans Serif"/>
                <w:sz w:val="22"/>
                <w:szCs w:val="22"/>
              </w:rPr>
            </w:pPr>
          </w:p>
        </w:tc>
      </w:tr>
      <w:tr w:rsidR="00827F09" w:rsidRPr="003601DA" w14:paraId="59905023" w14:textId="77777777" w:rsidTr="004D4559">
        <w:tc>
          <w:tcPr>
            <w:tcW w:w="1368" w:type="dxa"/>
            <w:tcBorders>
              <w:top w:val="single" w:sz="4" w:space="0" w:color="000000"/>
              <w:left w:val="single" w:sz="4" w:space="0" w:color="000000"/>
              <w:bottom w:val="single" w:sz="4" w:space="0" w:color="000000"/>
            </w:tcBorders>
          </w:tcPr>
          <w:p w14:paraId="263AF8D8" w14:textId="77777777" w:rsidR="00827F09" w:rsidRPr="003601DA" w:rsidRDefault="00827F09" w:rsidP="004D4559">
            <w:pPr>
              <w:snapToGrid w:val="0"/>
              <w:jc w:val="both"/>
              <w:rPr>
                <w:rFonts w:ascii="Arial Narrow" w:hAnsi="Arial Narrow" w:cs="Microsoft Sans Serif"/>
                <w:sz w:val="22"/>
                <w:szCs w:val="22"/>
              </w:rPr>
            </w:pPr>
          </w:p>
          <w:p w14:paraId="3F692BD1" w14:textId="77777777" w:rsidR="00827F09" w:rsidRPr="003601DA" w:rsidRDefault="00827F09" w:rsidP="004D4559">
            <w:pPr>
              <w:jc w:val="both"/>
              <w:rPr>
                <w:rFonts w:ascii="Arial Narrow" w:hAnsi="Arial Narrow" w:cs="Microsoft Sans Serif"/>
                <w:sz w:val="22"/>
                <w:szCs w:val="22"/>
              </w:rPr>
            </w:pPr>
          </w:p>
          <w:p w14:paraId="40C2D75A" w14:textId="77777777" w:rsidR="00827F09" w:rsidRPr="003601DA" w:rsidRDefault="00827F09" w:rsidP="004D4559">
            <w:pPr>
              <w:jc w:val="both"/>
              <w:rPr>
                <w:rFonts w:ascii="Arial Narrow" w:hAnsi="Arial Narrow" w:cs="Microsoft Sans Serif"/>
                <w:sz w:val="22"/>
                <w:szCs w:val="22"/>
              </w:rPr>
            </w:pPr>
            <w:r w:rsidRPr="003601DA">
              <w:rPr>
                <w:rFonts w:ascii="Arial Narrow" w:hAnsi="Arial Narrow" w:cs="Microsoft Sans Serif"/>
                <w:sz w:val="22"/>
                <w:szCs w:val="22"/>
              </w:rPr>
              <w:t>december</w:t>
            </w:r>
          </w:p>
        </w:tc>
        <w:tc>
          <w:tcPr>
            <w:tcW w:w="3960" w:type="dxa"/>
            <w:tcBorders>
              <w:top w:val="single" w:sz="4" w:space="0" w:color="000000"/>
              <w:left w:val="single" w:sz="4" w:space="0" w:color="000000"/>
              <w:bottom w:val="single" w:sz="4" w:space="0" w:color="000000"/>
            </w:tcBorders>
          </w:tcPr>
          <w:p w14:paraId="0DCC7D27" w14:textId="77777777" w:rsidR="00827F09" w:rsidRPr="003601DA" w:rsidRDefault="00827F09" w:rsidP="004D4559">
            <w:pPr>
              <w:snapToGrid w:val="0"/>
              <w:jc w:val="both"/>
              <w:rPr>
                <w:rFonts w:ascii="Arial Narrow" w:hAnsi="Arial Narrow" w:cs="Microsoft Sans Serif"/>
                <w:sz w:val="22"/>
                <w:szCs w:val="22"/>
              </w:rPr>
            </w:pPr>
          </w:p>
          <w:p w14:paraId="78E9F265" w14:textId="77777777" w:rsidR="00827F09" w:rsidRPr="003601DA" w:rsidRDefault="00827F09" w:rsidP="004D4559">
            <w:pPr>
              <w:jc w:val="both"/>
              <w:rPr>
                <w:rFonts w:ascii="Arial Narrow" w:hAnsi="Arial Narrow" w:cs="Microsoft Sans Serif"/>
                <w:sz w:val="22"/>
                <w:szCs w:val="22"/>
              </w:rPr>
            </w:pPr>
          </w:p>
          <w:p w14:paraId="4204F37E" w14:textId="77777777" w:rsidR="00827F09" w:rsidRPr="003601DA" w:rsidRDefault="00827F09" w:rsidP="004D4559">
            <w:pPr>
              <w:jc w:val="both"/>
              <w:rPr>
                <w:rFonts w:ascii="Arial Narrow" w:hAnsi="Arial Narrow" w:cs="Microsoft Sans Serif"/>
                <w:sz w:val="22"/>
                <w:szCs w:val="22"/>
              </w:rPr>
            </w:pPr>
          </w:p>
          <w:p w14:paraId="52FE0AB4" w14:textId="77777777" w:rsidR="00827F09" w:rsidRPr="003601DA" w:rsidRDefault="00827F09" w:rsidP="004D4559">
            <w:pPr>
              <w:jc w:val="both"/>
              <w:rPr>
                <w:rFonts w:ascii="Arial Narrow" w:hAnsi="Arial Narrow" w:cs="Microsoft Sans Serif"/>
                <w:sz w:val="22"/>
                <w:szCs w:val="22"/>
              </w:rPr>
            </w:pPr>
          </w:p>
          <w:p w14:paraId="76ED84BD" w14:textId="77777777" w:rsidR="00827F09" w:rsidRPr="003601DA" w:rsidRDefault="00827F09" w:rsidP="004D4559">
            <w:pPr>
              <w:jc w:val="both"/>
              <w:rPr>
                <w:rFonts w:ascii="Arial Narrow" w:hAnsi="Arial Narrow" w:cs="Microsoft Sans Serif"/>
                <w:sz w:val="22"/>
                <w:szCs w:val="22"/>
              </w:rPr>
            </w:pPr>
          </w:p>
          <w:p w14:paraId="110A2F57" w14:textId="77777777" w:rsidR="00827F09" w:rsidRPr="003601DA" w:rsidRDefault="00827F09" w:rsidP="004D4559">
            <w:pPr>
              <w:jc w:val="both"/>
              <w:rPr>
                <w:rFonts w:ascii="Arial Narrow" w:hAnsi="Arial Narrow" w:cs="Microsoft Sans Serif"/>
                <w:sz w:val="22"/>
                <w:szCs w:val="22"/>
              </w:rPr>
            </w:pPr>
          </w:p>
        </w:tc>
        <w:tc>
          <w:tcPr>
            <w:tcW w:w="1620" w:type="dxa"/>
            <w:tcBorders>
              <w:top w:val="single" w:sz="4" w:space="0" w:color="000000"/>
              <w:left w:val="single" w:sz="4" w:space="0" w:color="000000"/>
              <w:bottom w:val="single" w:sz="4" w:space="0" w:color="000000"/>
            </w:tcBorders>
          </w:tcPr>
          <w:p w14:paraId="4EC6C6A4" w14:textId="77777777" w:rsidR="00827F09" w:rsidRPr="003601DA" w:rsidRDefault="00827F09" w:rsidP="004D4559">
            <w:pPr>
              <w:snapToGrid w:val="0"/>
              <w:jc w:val="both"/>
              <w:rPr>
                <w:rFonts w:ascii="Arial Narrow" w:hAnsi="Arial Narrow" w:cs="Microsoft Sans Serif"/>
                <w:sz w:val="22"/>
                <w:szCs w:val="22"/>
              </w:rPr>
            </w:pPr>
          </w:p>
        </w:tc>
        <w:tc>
          <w:tcPr>
            <w:tcW w:w="1650" w:type="dxa"/>
            <w:tcBorders>
              <w:top w:val="single" w:sz="4" w:space="0" w:color="000000"/>
              <w:left w:val="single" w:sz="4" w:space="0" w:color="000000"/>
              <w:bottom w:val="single" w:sz="4" w:space="0" w:color="000000"/>
              <w:right w:val="single" w:sz="4" w:space="0" w:color="000000"/>
            </w:tcBorders>
          </w:tcPr>
          <w:p w14:paraId="3ABF5799" w14:textId="77777777" w:rsidR="00827F09" w:rsidRPr="003601DA" w:rsidRDefault="00827F09" w:rsidP="004D4559">
            <w:pPr>
              <w:snapToGrid w:val="0"/>
              <w:jc w:val="both"/>
              <w:rPr>
                <w:rFonts w:ascii="Arial Narrow" w:hAnsi="Arial Narrow" w:cs="Microsoft Sans Serif"/>
                <w:sz w:val="22"/>
                <w:szCs w:val="22"/>
              </w:rPr>
            </w:pPr>
          </w:p>
        </w:tc>
      </w:tr>
    </w:tbl>
    <w:p w14:paraId="105F3A77" w14:textId="77777777" w:rsidR="00827F09" w:rsidRDefault="00827F09" w:rsidP="00827F09">
      <w:pPr>
        <w:jc w:val="both"/>
        <w:rPr>
          <w:rFonts w:ascii="Arial Narrow" w:hAnsi="Arial Narrow" w:cs="Microsoft Sans Serif"/>
        </w:rPr>
      </w:pPr>
    </w:p>
    <w:p w14:paraId="3052A25A" w14:textId="77777777" w:rsidR="00827F09" w:rsidRDefault="00827F09" w:rsidP="00827F09">
      <w:pPr>
        <w:jc w:val="both"/>
        <w:rPr>
          <w:rFonts w:ascii="Arial Narrow" w:hAnsi="Arial Narrow" w:cs="Microsoft Sans Serif"/>
        </w:rPr>
      </w:pPr>
    </w:p>
    <w:p w14:paraId="6D2B163B" w14:textId="77777777" w:rsidR="00827F09" w:rsidRPr="003601DA" w:rsidRDefault="00827F09" w:rsidP="00827F09">
      <w:pPr>
        <w:jc w:val="both"/>
        <w:rPr>
          <w:rFonts w:ascii="Arial Narrow" w:hAnsi="Arial Narrow" w:cs="Microsoft Sans Serif"/>
        </w:rPr>
      </w:pPr>
      <w:r w:rsidRPr="003601DA">
        <w:rPr>
          <w:rFonts w:ascii="Arial Narrow" w:hAnsi="Arial Narrow" w:cs="Microsoft Sans Serif"/>
        </w:rPr>
        <w:tab/>
      </w:r>
      <w:r w:rsidRPr="003601DA">
        <w:rPr>
          <w:rFonts w:ascii="Arial Narrow" w:hAnsi="Arial Narrow" w:cs="Microsoft Sans Serif"/>
        </w:rPr>
        <w:tab/>
      </w:r>
      <w:r w:rsidRPr="003601DA">
        <w:rPr>
          <w:rFonts w:ascii="Arial Narrow" w:hAnsi="Arial Narrow" w:cs="Microsoft Sans Serif"/>
        </w:rPr>
        <w:tab/>
      </w:r>
      <w:r w:rsidRPr="003601DA">
        <w:rPr>
          <w:rFonts w:ascii="Arial Narrow" w:hAnsi="Arial Narrow" w:cs="Microsoft Sans Serif"/>
        </w:rPr>
        <w:tab/>
      </w:r>
    </w:p>
    <w:p w14:paraId="2900D6D6" w14:textId="77777777" w:rsidR="00827F09" w:rsidRPr="003601DA" w:rsidRDefault="00827F09" w:rsidP="00827F09">
      <w:pPr>
        <w:spacing w:line="480" w:lineRule="auto"/>
        <w:jc w:val="both"/>
        <w:rPr>
          <w:rFonts w:ascii="Arial Narrow" w:hAnsi="Arial Narrow" w:cs="Microsoft Sans Serif"/>
          <w:sz w:val="22"/>
          <w:szCs w:val="22"/>
        </w:rPr>
      </w:pPr>
      <w:r w:rsidRPr="003601DA">
        <w:rPr>
          <w:rFonts w:ascii="Arial Narrow" w:hAnsi="Arial Narrow" w:cs="Microsoft Sans Serif"/>
          <w:sz w:val="22"/>
          <w:szCs w:val="22"/>
        </w:rPr>
        <w:t>Podpis odgovorne osebe:                                                                         Žig:</w:t>
      </w:r>
    </w:p>
    <w:p w14:paraId="203E9DE5" w14:textId="77777777" w:rsidR="00827F09" w:rsidRPr="003601DA" w:rsidRDefault="00827F09" w:rsidP="00827F09">
      <w:pPr>
        <w:spacing w:line="480" w:lineRule="auto"/>
        <w:rPr>
          <w:rFonts w:ascii="Arial Narrow" w:hAnsi="Arial Narrow" w:cs="Microsoft Sans Serif"/>
        </w:rPr>
      </w:pPr>
      <w:r w:rsidRPr="003601DA">
        <w:rPr>
          <w:rFonts w:ascii="Arial Narrow" w:hAnsi="Arial Narrow" w:cs="Microsoft Sans Serif"/>
        </w:rPr>
        <w:t>_____________________                                                             ________________</w:t>
      </w:r>
    </w:p>
    <w:p w14:paraId="1D3C1EFA" w14:textId="77777777" w:rsidR="00827F09" w:rsidRPr="003601DA" w:rsidRDefault="00827F09" w:rsidP="00827F09">
      <w:pPr>
        <w:jc w:val="right"/>
        <w:rPr>
          <w:rFonts w:ascii="Arial Narrow" w:hAnsi="Arial Narrow" w:cs="Microsoft Sans Serif"/>
          <w:b/>
          <w:i/>
          <w:u w:val="single"/>
        </w:rPr>
      </w:pPr>
      <w:r w:rsidRPr="003601DA">
        <w:rPr>
          <w:rFonts w:ascii="Arial Narrow" w:hAnsi="Arial Narrow" w:cs="Microsoft Sans Serif"/>
          <w:b/>
          <w:i/>
          <w:u w:val="single"/>
        </w:rPr>
        <w:br w:type="page"/>
      </w:r>
      <w:r w:rsidRPr="003601DA">
        <w:rPr>
          <w:rFonts w:ascii="Arial Narrow" w:hAnsi="Arial Narrow" w:cs="Microsoft Sans Serif"/>
          <w:b/>
          <w:i/>
          <w:u w:val="single"/>
        </w:rPr>
        <w:lastRenderedPageBreak/>
        <w:t>PRILOGA 4.1.2.</w:t>
      </w:r>
    </w:p>
    <w:p w14:paraId="267D2CEC" w14:textId="66274AD1" w:rsidR="00827F09" w:rsidRPr="003601DA" w:rsidRDefault="00827F09" w:rsidP="00827F09">
      <w:pPr>
        <w:pStyle w:val="Naslov3"/>
        <w:jc w:val="center"/>
        <w:rPr>
          <w:rFonts w:ascii="Arial Narrow" w:hAnsi="Arial Narrow" w:cs="Microsoft Sans Serif"/>
        </w:rPr>
      </w:pPr>
      <w:bookmarkStart w:id="8" w:name="_Toc223743678"/>
      <w:r w:rsidRPr="003601DA">
        <w:rPr>
          <w:rFonts w:ascii="Arial Narrow" w:hAnsi="Arial Narrow" w:cs="Microsoft Sans Serif"/>
        </w:rPr>
        <w:t xml:space="preserve">VSEBINSKI IN FINANČNI PROGRAM ZA LETO </w:t>
      </w:r>
      <w:bookmarkEnd w:id="8"/>
      <w:r>
        <w:rPr>
          <w:rFonts w:ascii="Arial Narrow" w:hAnsi="Arial Narrow" w:cs="Microsoft Sans Serif"/>
        </w:rPr>
        <w:t>202</w:t>
      </w:r>
      <w:r w:rsidR="008634C9">
        <w:rPr>
          <w:rFonts w:ascii="Arial Narrow" w:hAnsi="Arial Narrow" w:cs="Microsoft Sans Serif"/>
        </w:rPr>
        <w:t>5</w:t>
      </w:r>
    </w:p>
    <w:p w14:paraId="2B3113E1" w14:textId="778B4D6C" w:rsidR="00827F09" w:rsidRPr="003601DA" w:rsidRDefault="00827F09" w:rsidP="00827F09">
      <w:pPr>
        <w:pStyle w:val="Telobesedila21"/>
        <w:rPr>
          <w:rFonts w:ascii="Arial Narrow" w:hAnsi="Arial Narrow" w:cs="Microsoft Sans Serif"/>
          <w:sz w:val="22"/>
          <w:szCs w:val="22"/>
          <w:u w:val="single"/>
        </w:rPr>
      </w:pPr>
      <w:r w:rsidRPr="003601DA">
        <w:rPr>
          <w:rFonts w:ascii="Arial Narrow" w:hAnsi="Arial Narrow" w:cs="Microsoft Sans Serif"/>
          <w:sz w:val="22"/>
          <w:szCs w:val="22"/>
        </w:rPr>
        <w:t xml:space="preserve">Priložite opis predvidenega programa </w:t>
      </w:r>
      <w:r w:rsidRPr="003601DA">
        <w:rPr>
          <w:rFonts w:ascii="Arial Narrow" w:hAnsi="Arial Narrow" w:cs="Microsoft Sans Serif"/>
          <w:sz w:val="22"/>
          <w:szCs w:val="22"/>
          <w:u w:val="single"/>
        </w:rPr>
        <w:t xml:space="preserve">po mesecih v letu </w:t>
      </w:r>
      <w:r>
        <w:rPr>
          <w:rFonts w:ascii="Arial Narrow" w:hAnsi="Arial Narrow" w:cs="Microsoft Sans Serif"/>
          <w:sz w:val="22"/>
          <w:szCs w:val="22"/>
          <w:u w:val="single"/>
        </w:rPr>
        <w:t>202</w:t>
      </w:r>
      <w:r w:rsidR="008634C9">
        <w:rPr>
          <w:rFonts w:ascii="Arial Narrow" w:hAnsi="Arial Narrow" w:cs="Microsoft Sans Serif"/>
          <w:sz w:val="22"/>
          <w:szCs w:val="22"/>
          <w:u w:val="single"/>
        </w:rPr>
        <w:t>5</w:t>
      </w:r>
    </w:p>
    <w:p w14:paraId="14D476C8" w14:textId="77777777" w:rsidR="00827F09" w:rsidRPr="003601DA" w:rsidRDefault="00827F09" w:rsidP="00827F09">
      <w:pPr>
        <w:pStyle w:val="Telobesedila21"/>
        <w:rPr>
          <w:rFonts w:ascii="Arial Narrow" w:hAnsi="Arial Narrow" w:cs="Microsoft Sans Serif"/>
          <w:sz w:val="22"/>
          <w:szCs w:val="22"/>
        </w:rPr>
      </w:pPr>
    </w:p>
    <w:tbl>
      <w:tblPr>
        <w:tblW w:w="0" w:type="auto"/>
        <w:tblInd w:w="-15" w:type="dxa"/>
        <w:tblLayout w:type="fixed"/>
        <w:tblLook w:val="0000" w:firstRow="0" w:lastRow="0" w:firstColumn="0" w:lastColumn="0" w:noHBand="0" w:noVBand="0"/>
      </w:tblPr>
      <w:tblGrid>
        <w:gridCol w:w="2063"/>
        <w:gridCol w:w="4885"/>
        <w:gridCol w:w="2010"/>
      </w:tblGrid>
      <w:tr w:rsidR="00827F09" w:rsidRPr="003601DA" w14:paraId="6D9E0043" w14:textId="77777777" w:rsidTr="004D4559">
        <w:tc>
          <w:tcPr>
            <w:tcW w:w="2063" w:type="dxa"/>
            <w:tcBorders>
              <w:top w:val="single" w:sz="4" w:space="0" w:color="000000"/>
              <w:left w:val="single" w:sz="4" w:space="0" w:color="000000"/>
              <w:bottom w:val="single" w:sz="4" w:space="0" w:color="000000"/>
            </w:tcBorders>
            <w:shd w:val="clear" w:color="auto" w:fill="E6E6E6"/>
          </w:tcPr>
          <w:p w14:paraId="35DD9A8B"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 xml:space="preserve">Termin  aktivnosti    </w:t>
            </w:r>
          </w:p>
        </w:tc>
        <w:tc>
          <w:tcPr>
            <w:tcW w:w="4885" w:type="dxa"/>
            <w:tcBorders>
              <w:top w:val="single" w:sz="4" w:space="0" w:color="000000"/>
              <w:left w:val="single" w:sz="4" w:space="0" w:color="000000"/>
              <w:bottom w:val="single" w:sz="4" w:space="0" w:color="000000"/>
            </w:tcBorders>
            <w:shd w:val="clear" w:color="auto" w:fill="E6E6E6"/>
          </w:tcPr>
          <w:p w14:paraId="117E8FB4"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Kratek opis aktivnosti</w:t>
            </w: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3F5BB1A0"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Vrednosti aktivnosti v EUR</w:t>
            </w:r>
          </w:p>
          <w:p w14:paraId="3BBA1AAC" w14:textId="77777777" w:rsidR="00827F09" w:rsidRPr="003601DA" w:rsidRDefault="00827F09" w:rsidP="004D4559">
            <w:pPr>
              <w:jc w:val="center"/>
              <w:rPr>
                <w:rFonts w:ascii="Arial Narrow" w:hAnsi="Arial Narrow" w:cs="Microsoft Sans Serif"/>
                <w:b/>
                <w:sz w:val="22"/>
                <w:szCs w:val="22"/>
              </w:rPr>
            </w:pPr>
            <w:r w:rsidRPr="003601DA">
              <w:rPr>
                <w:rFonts w:ascii="Arial Narrow" w:hAnsi="Arial Narrow" w:cs="Microsoft Sans Serif"/>
                <w:b/>
                <w:sz w:val="22"/>
                <w:szCs w:val="22"/>
              </w:rPr>
              <w:t>(z DDV)</w:t>
            </w:r>
          </w:p>
        </w:tc>
      </w:tr>
      <w:tr w:rsidR="00827F09" w:rsidRPr="003601DA" w14:paraId="3886715C" w14:textId="77777777" w:rsidTr="004D4559">
        <w:tc>
          <w:tcPr>
            <w:tcW w:w="2063" w:type="dxa"/>
            <w:tcBorders>
              <w:top w:val="single" w:sz="4" w:space="0" w:color="000000"/>
              <w:left w:val="single" w:sz="4" w:space="0" w:color="000000"/>
              <w:bottom w:val="single" w:sz="4" w:space="0" w:color="000000"/>
            </w:tcBorders>
          </w:tcPr>
          <w:p w14:paraId="617D0AFD" w14:textId="77777777" w:rsidR="00827F09" w:rsidRPr="003601DA" w:rsidRDefault="00827F09" w:rsidP="004D4559">
            <w:pPr>
              <w:snapToGrid w:val="0"/>
              <w:jc w:val="both"/>
              <w:rPr>
                <w:rFonts w:ascii="Arial Narrow" w:hAnsi="Arial Narrow" w:cs="Microsoft Sans Serif"/>
                <w:b/>
                <w:sz w:val="22"/>
                <w:szCs w:val="22"/>
              </w:rPr>
            </w:pPr>
          </w:p>
          <w:p w14:paraId="151B8778" w14:textId="77777777" w:rsidR="00827F09" w:rsidRPr="003601DA" w:rsidRDefault="00827F09" w:rsidP="004D4559">
            <w:pPr>
              <w:jc w:val="both"/>
              <w:rPr>
                <w:rFonts w:ascii="Arial Narrow" w:hAnsi="Arial Narrow" w:cs="Microsoft Sans Serif"/>
              </w:rPr>
            </w:pPr>
          </w:p>
          <w:p w14:paraId="5C28CE39"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januar</w:t>
            </w:r>
          </w:p>
        </w:tc>
        <w:tc>
          <w:tcPr>
            <w:tcW w:w="4885" w:type="dxa"/>
            <w:tcBorders>
              <w:top w:val="single" w:sz="4" w:space="0" w:color="000000"/>
              <w:left w:val="single" w:sz="4" w:space="0" w:color="000000"/>
              <w:bottom w:val="single" w:sz="4" w:space="0" w:color="000000"/>
            </w:tcBorders>
          </w:tcPr>
          <w:p w14:paraId="247C536D" w14:textId="77777777" w:rsidR="00827F09" w:rsidRPr="003601DA" w:rsidRDefault="00827F09" w:rsidP="004D4559">
            <w:pPr>
              <w:snapToGrid w:val="0"/>
              <w:jc w:val="both"/>
              <w:rPr>
                <w:rFonts w:ascii="Arial Narrow" w:hAnsi="Arial Narrow" w:cs="Microsoft Sans Serif"/>
              </w:rPr>
            </w:pPr>
          </w:p>
          <w:p w14:paraId="50993398" w14:textId="77777777" w:rsidR="00827F09" w:rsidRPr="003601DA" w:rsidRDefault="00827F09" w:rsidP="004D4559">
            <w:pPr>
              <w:jc w:val="both"/>
              <w:rPr>
                <w:rFonts w:ascii="Arial Narrow" w:hAnsi="Arial Narrow" w:cs="Microsoft Sans Serif"/>
              </w:rPr>
            </w:pPr>
          </w:p>
          <w:p w14:paraId="205D3480" w14:textId="77777777" w:rsidR="00827F09" w:rsidRPr="003601DA" w:rsidRDefault="00827F09" w:rsidP="004D4559">
            <w:pPr>
              <w:jc w:val="both"/>
              <w:rPr>
                <w:rFonts w:ascii="Arial Narrow" w:hAnsi="Arial Narrow" w:cs="Microsoft Sans Serif"/>
              </w:rPr>
            </w:pPr>
          </w:p>
          <w:p w14:paraId="32B3C3A7" w14:textId="77777777" w:rsidR="00827F09" w:rsidRPr="003601DA" w:rsidRDefault="00827F09" w:rsidP="004D4559">
            <w:pPr>
              <w:jc w:val="both"/>
              <w:rPr>
                <w:rFonts w:ascii="Arial Narrow" w:hAnsi="Arial Narrow" w:cs="Microsoft Sans Serif"/>
              </w:rPr>
            </w:pPr>
          </w:p>
          <w:p w14:paraId="3565BD81" w14:textId="77777777" w:rsidR="00827F09" w:rsidRPr="003601DA" w:rsidRDefault="00827F09" w:rsidP="004D4559">
            <w:pPr>
              <w:jc w:val="both"/>
              <w:rPr>
                <w:rFonts w:ascii="Arial Narrow" w:hAnsi="Arial Narrow" w:cs="Microsoft Sans Serif"/>
              </w:rPr>
            </w:pPr>
          </w:p>
          <w:p w14:paraId="1B23BD8E"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452BB332" w14:textId="77777777" w:rsidR="00827F09" w:rsidRPr="003601DA" w:rsidRDefault="00827F09" w:rsidP="004D4559">
            <w:pPr>
              <w:snapToGrid w:val="0"/>
              <w:jc w:val="both"/>
              <w:rPr>
                <w:rFonts w:ascii="Arial Narrow" w:hAnsi="Arial Narrow" w:cs="Microsoft Sans Serif"/>
              </w:rPr>
            </w:pPr>
          </w:p>
        </w:tc>
      </w:tr>
      <w:tr w:rsidR="00827F09" w:rsidRPr="003601DA" w14:paraId="412B3F35" w14:textId="77777777" w:rsidTr="004D4559">
        <w:tc>
          <w:tcPr>
            <w:tcW w:w="2063" w:type="dxa"/>
            <w:tcBorders>
              <w:top w:val="single" w:sz="4" w:space="0" w:color="000000"/>
              <w:left w:val="single" w:sz="4" w:space="0" w:color="000000"/>
              <w:bottom w:val="single" w:sz="4" w:space="0" w:color="000000"/>
            </w:tcBorders>
          </w:tcPr>
          <w:p w14:paraId="18B7BB5A" w14:textId="77777777" w:rsidR="00827F09" w:rsidRPr="003601DA" w:rsidRDefault="00827F09" w:rsidP="004D4559">
            <w:pPr>
              <w:snapToGrid w:val="0"/>
              <w:jc w:val="both"/>
              <w:rPr>
                <w:rFonts w:ascii="Arial Narrow" w:hAnsi="Arial Narrow" w:cs="Microsoft Sans Serif"/>
              </w:rPr>
            </w:pPr>
          </w:p>
          <w:p w14:paraId="5B9B38DF" w14:textId="77777777" w:rsidR="00827F09" w:rsidRPr="003601DA" w:rsidRDefault="00827F09" w:rsidP="004D4559">
            <w:pPr>
              <w:snapToGrid w:val="0"/>
              <w:jc w:val="both"/>
              <w:rPr>
                <w:rFonts w:ascii="Arial Narrow" w:hAnsi="Arial Narrow" w:cs="Microsoft Sans Serif"/>
              </w:rPr>
            </w:pPr>
            <w:r w:rsidRPr="003601DA">
              <w:rPr>
                <w:rFonts w:ascii="Arial Narrow" w:hAnsi="Arial Narrow" w:cs="Microsoft Sans Serif"/>
              </w:rPr>
              <w:t>februar</w:t>
            </w:r>
          </w:p>
          <w:p w14:paraId="6CE1A04C"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 xml:space="preserve"> </w:t>
            </w:r>
          </w:p>
          <w:p w14:paraId="26CF62EC" w14:textId="77777777" w:rsidR="00827F09" w:rsidRPr="003601DA" w:rsidRDefault="00827F09" w:rsidP="004D4559">
            <w:pPr>
              <w:jc w:val="both"/>
              <w:rPr>
                <w:rFonts w:ascii="Arial Narrow" w:hAnsi="Arial Narrow" w:cs="Microsoft Sans Serif"/>
              </w:rPr>
            </w:pPr>
          </w:p>
        </w:tc>
        <w:tc>
          <w:tcPr>
            <w:tcW w:w="4885" w:type="dxa"/>
            <w:tcBorders>
              <w:top w:val="single" w:sz="4" w:space="0" w:color="000000"/>
              <w:left w:val="single" w:sz="4" w:space="0" w:color="000000"/>
              <w:bottom w:val="single" w:sz="4" w:space="0" w:color="000000"/>
            </w:tcBorders>
          </w:tcPr>
          <w:p w14:paraId="7D12AD01" w14:textId="77777777" w:rsidR="00827F09" w:rsidRPr="003601DA" w:rsidRDefault="00827F09" w:rsidP="004D4559">
            <w:pPr>
              <w:snapToGrid w:val="0"/>
              <w:jc w:val="both"/>
              <w:rPr>
                <w:rFonts w:ascii="Arial Narrow" w:hAnsi="Arial Narrow" w:cs="Microsoft Sans Serif"/>
              </w:rPr>
            </w:pPr>
          </w:p>
          <w:p w14:paraId="5084052F" w14:textId="77777777" w:rsidR="00827F09" w:rsidRPr="003601DA" w:rsidRDefault="00827F09" w:rsidP="004D4559">
            <w:pPr>
              <w:jc w:val="both"/>
              <w:rPr>
                <w:rFonts w:ascii="Arial Narrow" w:hAnsi="Arial Narrow" w:cs="Microsoft Sans Serif"/>
              </w:rPr>
            </w:pPr>
          </w:p>
          <w:p w14:paraId="73C7C5CC" w14:textId="77777777" w:rsidR="00827F09" w:rsidRPr="003601DA" w:rsidRDefault="00827F09" w:rsidP="004D4559">
            <w:pPr>
              <w:jc w:val="both"/>
              <w:rPr>
                <w:rFonts w:ascii="Arial Narrow" w:hAnsi="Arial Narrow" w:cs="Microsoft Sans Serif"/>
              </w:rPr>
            </w:pPr>
          </w:p>
          <w:p w14:paraId="51FC0843" w14:textId="77777777" w:rsidR="00827F09" w:rsidRPr="003601DA" w:rsidRDefault="00827F09" w:rsidP="004D4559">
            <w:pPr>
              <w:jc w:val="both"/>
              <w:rPr>
                <w:rFonts w:ascii="Arial Narrow" w:hAnsi="Arial Narrow" w:cs="Microsoft Sans Serif"/>
              </w:rPr>
            </w:pPr>
          </w:p>
          <w:p w14:paraId="4CD5D492" w14:textId="77777777" w:rsidR="00827F09" w:rsidRPr="003601DA" w:rsidRDefault="00827F09" w:rsidP="004D4559">
            <w:pPr>
              <w:jc w:val="both"/>
              <w:rPr>
                <w:rFonts w:ascii="Arial Narrow" w:hAnsi="Arial Narrow" w:cs="Microsoft Sans Serif"/>
              </w:rPr>
            </w:pPr>
          </w:p>
          <w:p w14:paraId="4248C3E6"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7C9026BE" w14:textId="77777777" w:rsidR="00827F09" w:rsidRPr="003601DA" w:rsidRDefault="00827F09" w:rsidP="004D4559">
            <w:pPr>
              <w:snapToGrid w:val="0"/>
              <w:jc w:val="both"/>
              <w:rPr>
                <w:rFonts w:ascii="Arial Narrow" w:hAnsi="Arial Narrow" w:cs="Microsoft Sans Serif"/>
              </w:rPr>
            </w:pPr>
          </w:p>
        </w:tc>
      </w:tr>
      <w:tr w:rsidR="00827F09" w:rsidRPr="003601DA" w14:paraId="1F2FB4C1" w14:textId="77777777" w:rsidTr="004D4559">
        <w:tc>
          <w:tcPr>
            <w:tcW w:w="2063" w:type="dxa"/>
            <w:tcBorders>
              <w:top w:val="single" w:sz="4" w:space="0" w:color="000000"/>
              <w:left w:val="single" w:sz="4" w:space="0" w:color="000000"/>
              <w:bottom w:val="single" w:sz="4" w:space="0" w:color="000000"/>
            </w:tcBorders>
          </w:tcPr>
          <w:p w14:paraId="3324BB95" w14:textId="77777777" w:rsidR="00827F09" w:rsidRPr="003601DA" w:rsidRDefault="00827F09" w:rsidP="004D4559">
            <w:pPr>
              <w:snapToGrid w:val="0"/>
              <w:jc w:val="both"/>
              <w:rPr>
                <w:rFonts w:ascii="Arial Narrow" w:hAnsi="Arial Narrow" w:cs="Microsoft Sans Serif"/>
              </w:rPr>
            </w:pPr>
          </w:p>
          <w:p w14:paraId="233D091D" w14:textId="77777777" w:rsidR="00827F09" w:rsidRPr="003601DA" w:rsidRDefault="00827F09" w:rsidP="004D4559">
            <w:pPr>
              <w:jc w:val="both"/>
              <w:rPr>
                <w:rFonts w:ascii="Arial Narrow" w:hAnsi="Arial Narrow" w:cs="Microsoft Sans Serif"/>
              </w:rPr>
            </w:pPr>
          </w:p>
          <w:p w14:paraId="77936A09"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marec</w:t>
            </w:r>
          </w:p>
          <w:p w14:paraId="6D57C690" w14:textId="77777777" w:rsidR="00827F09" w:rsidRPr="003601DA" w:rsidRDefault="00827F09" w:rsidP="004D4559">
            <w:pPr>
              <w:jc w:val="both"/>
              <w:rPr>
                <w:rFonts w:ascii="Arial Narrow" w:hAnsi="Arial Narrow" w:cs="Microsoft Sans Serif"/>
              </w:rPr>
            </w:pPr>
          </w:p>
        </w:tc>
        <w:tc>
          <w:tcPr>
            <w:tcW w:w="4885" w:type="dxa"/>
            <w:tcBorders>
              <w:top w:val="single" w:sz="4" w:space="0" w:color="000000"/>
              <w:left w:val="single" w:sz="4" w:space="0" w:color="000000"/>
              <w:bottom w:val="single" w:sz="4" w:space="0" w:color="000000"/>
            </w:tcBorders>
          </w:tcPr>
          <w:p w14:paraId="5B6986B6" w14:textId="77777777" w:rsidR="00827F09" w:rsidRPr="003601DA" w:rsidRDefault="00827F09" w:rsidP="004D4559">
            <w:pPr>
              <w:snapToGrid w:val="0"/>
              <w:jc w:val="both"/>
              <w:rPr>
                <w:rFonts w:ascii="Arial Narrow" w:hAnsi="Arial Narrow" w:cs="Microsoft Sans Serif"/>
              </w:rPr>
            </w:pPr>
          </w:p>
          <w:p w14:paraId="7A61CC74" w14:textId="77777777" w:rsidR="00827F09" w:rsidRPr="003601DA" w:rsidRDefault="00827F09" w:rsidP="004D4559">
            <w:pPr>
              <w:jc w:val="both"/>
              <w:rPr>
                <w:rFonts w:ascii="Arial Narrow" w:hAnsi="Arial Narrow" w:cs="Microsoft Sans Serif"/>
              </w:rPr>
            </w:pPr>
          </w:p>
          <w:p w14:paraId="14ED8444" w14:textId="77777777" w:rsidR="00827F09" w:rsidRPr="003601DA" w:rsidRDefault="00827F09" w:rsidP="004D4559">
            <w:pPr>
              <w:jc w:val="both"/>
              <w:rPr>
                <w:rFonts w:ascii="Arial Narrow" w:hAnsi="Arial Narrow" w:cs="Microsoft Sans Serif"/>
              </w:rPr>
            </w:pPr>
          </w:p>
          <w:p w14:paraId="76F7DD92" w14:textId="77777777" w:rsidR="00827F09" w:rsidRPr="003601DA" w:rsidRDefault="00827F09" w:rsidP="004D4559">
            <w:pPr>
              <w:jc w:val="both"/>
              <w:rPr>
                <w:rFonts w:ascii="Arial Narrow" w:hAnsi="Arial Narrow" w:cs="Microsoft Sans Serif"/>
              </w:rPr>
            </w:pPr>
          </w:p>
          <w:p w14:paraId="1DFC2513" w14:textId="77777777" w:rsidR="00827F09" w:rsidRPr="003601DA" w:rsidRDefault="00827F09" w:rsidP="004D4559">
            <w:pPr>
              <w:jc w:val="both"/>
              <w:rPr>
                <w:rFonts w:ascii="Arial Narrow" w:hAnsi="Arial Narrow" w:cs="Microsoft Sans Serif"/>
              </w:rPr>
            </w:pPr>
          </w:p>
          <w:p w14:paraId="6D270744"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0D4EB2D8" w14:textId="77777777" w:rsidR="00827F09" w:rsidRPr="003601DA" w:rsidRDefault="00827F09" w:rsidP="004D4559">
            <w:pPr>
              <w:snapToGrid w:val="0"/>
              <w:jc w:val="both"/>
              <w:rPr>
                <w:rFonts w:ascii="Arial Narrow" w:hAnsi="Arial Narrow" w:cs="Microsoft Sans Serif"/>
              </w:rPr>
            </w:pPr>
          </w:p>
        </w:tc>
      </w:tr>
      <w:tr w:rsidR="00827F09" w:rsidRPr="003601DA" w14:paraId="688EDAAE" w14:textId="77777777" w:rsidTr="004D4559">
        <w:tc>
          <w:tcPr>
            <w:tcW w:w="2063" w:type="dxa"/>
            <w:tcBorders>
              <w:top w:val="single" w:sz="4" w:space="0" w:color="000000"/>
              <w:left w:val="single" w:sz="4" w:space="0" w:color="000000"/>
              <w:bottom w:val="single" w:sz="4" w:space="0" w:color="000000"/>
            </w:tcBorders>
          </w:tcPr>
          <w:p w14:paraId="04361101" w14:textId="77777777" w:rsidR="00827F09" w:rsidRPr="003601DA" w:rsidRDefault="00827F09" w:rsidP="004D4559">
            <w:pPr>
              <w:snapToGrid w:val="0"/>
              <w:jc w:val="both"/>
              <w:rPr>
                <w:rFonts w:ascii="Arial Narrow" w:hAnsi="Arial Narrow" w:cs="Microsoft Sans Serif"/>
              </w:rPr>
            </w:pPr>
          </w:p>
          <w:p w14:paraId="29371261" w14:textId="77777777" w:rsidR="00827F09" w:rsidRPr="003601DA" w:rsidRDefault="00827F09" w:rsidP="004D4559">
            <w:pPr>
              <w:jc w:val="both"/>
              <w:rPr>
                <w:rFonts w:ascii="Arial Narrow" w:hAnsi="Arial Narrow" w:cs="Microsoft Sans Serif"/>
              </w:rPr>
            </w:pPr>
          </w:p>
          <w:p w14:paraId="40C8E3DD"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april</w:t>
            </w:r>
          </w:p>
        </w:tc>
        <w:tc>
          <w:tcPr>
            <w:tcW w:w="4885" w:type="dxa"/>
            <w:tcBorders>
              <w:top w:val="single" w:sz="4" w:space="0" w:color="000000"/>
              <w:left w:val="single" w:sz="4" w:space="0" w:color="000000"/>
              <w:bottom w:val="single" w:sz="4" w:space="0" w:color="000000"/>
            </w:tcBorders>
          </w:tcPr>
          <w:p w14:paraId="75DA59D7" w14:textId="77777777" w:rsidR="00827F09" w:rsidRPr="003601DA" w:rsidRDefault="00827F09" w:rsidP="004D4559">
            <w:pPr>
              <w:snapToGrid w:val="0"/>
              <w:jc w:val="both"/>
              <w:rPr>
                <w:rFonts w:ascii="Arial Narrow" w:hAnsi="Arial Narrow" w:cs="Microsoft Sans Serif"/>
              </w:rPr>
            </w:pPr>
          </w:p>
          <w:p w14:paraId="54B59506" w14:textId="77777777" w:rsidR="00827F09" w:rsidRPr="003601DA" w:rsidRDefault="00827F09" w:rsidP="004D4559">
            <w:pPr>
              <w:jc w:val="both"/>
              <w:rPr>
                <w:rFonts w:ascii="Arial Narrow" w:hAnsi="Arial Narrow" w:cs="Microsoft Sans Serif"/>
              </w:rPr>
            </w:pPr>
          </w:p>
          <w:p w14:paraId="5522F433" w14:textId="77777777" w:rsidR="00827F09" w:rsidRPr="003601DA" w:rsidRDefault="00827F09" w:rsidP="004D4559">
            <w:pPr>
              <w:jc w:val="both"/>
              <w:rPr>
                <w:rFonts w:ascii="Arial Narrow" w:hAnsi="Arial Narrow" w:cs="Microsoft Sans Serif"/>
              </w:rPr>
            </w:pPr>
          </w:p>
          <w:p w14:paraId="38FF2D62" w14:textId="77777777" w:rsidR="00827F09" w:rsidRPr="003601DA" w:rsidRDefault="00827F09" w:rsidP="004D4559">
            <w:pPr>
              <w:jc w:val="both"/>
              <w:rPr>
                <w:rFonts w:ascii="Arial Narrow" w:hAnsi="Arial Narrow" w:cs="Microsoft Sans Serif"/>
              </w:rPr>
            </w:pPr>
          </w:p>
          <w:p w14:paraId="307CCED0" w14:textId="77777777" w:rsidR="00827F09" w:rsidRPr="003601DA" w:rsidRDefault="00827F09" w:rsidP="004D4559">
            <w:pPr>
              <w:jc w:val="both"/>
              <w:rPr>
                <w:rFonts w:ascii="Arial Narrow" w:hAnsi="Arial Narrow" w:cs="Microsoft Sans Serif"/>
              </w:rPr>
            </w:pPr>
          </w:p>
          <w:p w14:paraId="3F16BC9B"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664E653E" w14:textId="77777777" w:rsidR="00827F09" w:rsidRPr="003601DA" w:rsidRDefault="00827F09" w:rsidP="004D4559">
            <w:pPr>
              <w:snapToGrid w:val="0"/>
              <w:jc w:val="both"/>
              <w:rPr>
                <w:rFonts w:ascii="Arial Narrow" w:hAnsi="Arial Narrow" w:cs="Microsoft Sans Serif"/>
              </w:rPr>
            </w:pPr>
          </w:p>
        </w:tc>
      </w:tr>
      <w:tr w:rsidR="00827F09" w:rsidRPr="003601DA" w14:paraId="4EC4DDDA" w14:textId="77777777" w:rsidTr="004D4559">
        <w:tc>
          <w:tcPr>
            <w:tcW w:w="2063" w:type="dxa"/>
            <w:tcBorders>
              <w:top w:val="single" w:sz="4" w:space="0" w:color="000000"/>
              <w:left w:val="single" w:sz="4" w:space="0" w:color="000000"/>
              <w:bottom w:val="single" w:sz="4" w:space="0" w:color="000000"/>
            </w:tcBorders>
          </w:tcPr>
          <w:p w14:paraId="4B683946" w14:textId="77777777" w:rsidR="00827F09" w:rsidRPr="003601DA" w:rsidRDefault="00827F09" w:rsidP="004D4559">
            <w:pPr>
              <w:snapToGrid w:val="0"/>
              <w:jc w:val="both"/>
              <w:rPr>
                <w:rFonts w:ascii="Arial Narrow" w:hAnsi="Arial Narrow" w:cs="Microsoft Sans Serif"/>
              </w:rPr>
            </w:pPr>
          </w:p>
          <w:p w14:paraId="786A1A21" w14:textId="77777777" w:rsidR="00827F09" w:rsidRPr="003601DA" w:rsidRDefault="00827F09" w:rsidP="004D4559">
            <w:pPr>
              <w:jc w:val="both"/>
              <w:rPr>
                <w:rFonts w:ascii="Arial Narrow" w:hAnsi="Arial Narrow" w:cs="Microsoft Sans Serif"/>
              </w:rPr>
            </w:pPr>
          </w:p>
          <w:p w14:paraId="19794CD1"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maj</w:t>
            </w:r>
          </w:p>
        </w:tc>
        <w:tc>
          <w:tcPr>
            <w:tcW w:w="4885" w:type="dxa"/>
            <w:tcBorders>
              <w:top w:val="single" w:sz="4" w:space="0" w:color="000000"/>
              <w:left w:val="single" w:sz="4" w:space="0" w:color="000000"/>
              <w:bottom w:val="single" w:sz="4" w:space="0" w:color="000000"/>
            </w:tcBorders>
          </w:tcPr>
          <w:p w14:paraId="5D84A5E5" w14:textId="77777777" w:rsidR="00827F09" w:rsidRPr="003601DA" w:rsidRDefault="00827F09" w:rsidP="004D4559">
            <w:pPr>
              <w:snapToGrid w:val="0"/>
              <w:jc w:val="both"/>
              <w:rPr>
                <w:rFonts w:ascii="Arial Narrow" w:hAnsi="Arial Narrow" w:cs="Microsoft Sans Serif"/>
              </w:rPr>
            </w:pPr>
          </w:p>
          <w:p w14:paraId="44DD3655" w14:textId="77777777" w:rsidR="00827F09" w:rsidRPr="003601DA" w:rsidRDefault="00827F09" w:rsidP="004D4559">
            <w:pPr>
              <w:jc w:val="both"/>
              <w:rPr>
                <w:rFonts w:ascii="Arial Narrow" w:hAnsi="Arial Narrow" w:cs="Microsoft Sans Serif"/>
              </w:rPr>
            </w:pPr>
          </w:p>
          <w:p w14:paraId="757A232F" w14:textId="77777777" w:rsidR="00827F09" w:rsidRPr="003601DA" w:rsidRDefault="00827F09" w:rsidP="004D4559">
            <w:pPr>
              <w:jc w:val="both"/>
              <w:rPr>
                <w:rFonts w:ascii="Arial Narrow" w:hAnsi="Arial Narrow" w:cs="Microsoft Sans Serif"/>
              </w:rPr>
            </w:pPr>
          </w:p>
          <w:p w14:paraId="69A4A6C7" w14:textId="77777777" w:rsidR="00827F09" w:rsidRPr="003601DA" w:rsidRDefault="00827F09" w:rsidP="004D4559">
            <w:pPr>
              <w:jc w:val="both"/>
              <w:rPr>
                <w:rFonts w:ascii="Arial Narrow" w:hAnsi="Arial Narrow" w:cs="Microsoft Sans Serif"/>
              </w:rPr>
            </w:pPr>
          </w:p>
          <w:p w14:paraId="6C9EFEED" w14:textId="77777777" w:rsidR="00827F09" w:rsidRPr="003601DA" w:rsidRDefault="00827F09" w:rsidP="004D4559">
            <w:pPr>
              <w:jc w:val="both"/>
              <w:rPr>
                <w:rFonts w:ascii="Arial Narrow" w:hAnsi="Arial Narrow" w:cs="Microsoft Sans Serif"/>
              </w:rPr>
            </w:pPr>
          </w:p>
          <w:p w14:paraId="2AA6B3C0" w14:textId="77777777" w:rsidR="00827F09" w:rsidRPr="003601DA" w:rsidRDefault="00827F09" w:rsidP="004D4559">
            <w:pPr>
              <w:jc w:val="both"/>
              <w:rPr>
                <w:rFonts w:ascii="Arial Narrow" w:hAnsi="Arial Narrow" w:cs="Microsoft Sans Serif"/>
              </w:rPr>
            </w:pPr>
          </w:p>
          <w:p w14:paraId="584A84B8"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3DD27AFC" w14:textId="77777777" w:rsidR="00827F09" w:rsidRPr="003601DA" w:rsidRDefault="00827F09" w:rsidP="004D4559">
            <w:pPr>
              <w:snapToGrid w:val="0"/>
              <w:jc w:val="both"/>
              <w:rPr>
                <w:rFonts w:ascii="Arial Narrow" w:hAnsi="Arial Narrow" w:cs="Microsoft Sans Serif"/>
              </w:rPr>
            </w:pPr>
          </w:p>
        </w:tc>
      </w:tr>
      <w:tr w:rsidR="00827F09" w:rsidRPr="003601DA" w14:paraId="68D880D8" w14:textId="77777777" w:rsidTr="004D4559">
        <w:tc>
          <w:tcPr>
            <w:tcW w:w="2063" w:type="dxa"/>
            <w:tcBorders>
              <w:top w:val="single" w:sz="4" w:space="0" w:color="000000"/>
              <w:left w:val="single" w:sz="4" w:space="0" w:color="000000"/>
              <w:bottom w:val="single" w:sz="4" w:space="0" w:color="000000"/>
            </w:tcBorders>
          </w:tcPr>
          <w:p w14:paraId="717FD8E5" w14:textId="77777777" w:rsidR="00827F09" w:rsidRPr="003601DA" w:rsidRDefault="00827F09" w:rsidP="004D4559">
            <w:pPr>
              <w:snapToGrid w:val="0"/>
              <w:jc w:val="both"/>
              <w:rPr>
                <w:rFonts w:ascii="Arial Narrow" w:hAnsi="Arial Narrow" w:cs="Microsoft Sans Serif"/>
              </w:rPr>
            </w:pPr>
          </w:p>
          <w:p w14:paraId="50B0CE30" w14:textId="77777777" w:rsidR="00827F09" w:rsidRPr="003601DA" w:rsidRDefault="00827F09" w:rsidP="004D4559">
            <w:pPr>
              <w:jc w:val="both"/>
              <w:rPr>
                <w:rFonts w:ascii="Arial Narrow" w:hAnsi="Arial Narrow" w:cs="Microsoft Sans Serif"/>
              </w:rPr>
            </w:pPr>
          </w:p>
          <w:p w14:paraId="29E2F12A"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junij</w:t>
            </w:r>
          </w:p>
        </w:tc>
        <w:tc>
          <w:tcPr>
            <w:tcW w:w="4885" w:type="dxa"/>
            <w:tcBorders>
              <w:top w:val="single" w:sz="4" w:space="0" w:color="000000"/>
              <w:left w:val="single" w:sz="4" w:space="0" w:color="000000"/>
              <w:bottom w:val="single" w:sz="4" w:space="0" w:color="000000"/>
            </w:tcBorders>
          </w:tcPr>
          <w:p w14:paraId="024A970D" w14:textId="77777777" w:rsidR="00827F09" w:rsidRPr="003601DA" w:rsidRDefault="00827F09" w:rsidP="004D4559">
            <w:pPr>
              <w:snapToGrid w:val="0"/>
              <w:jc w:val="both"/>
              <w:rPr>
                <w:rFonts w:ascii="Arial Narrow" w:hAnsi="Arial Narrow" w:cs="Microsoft Sans Serif"/>
              </w:rPr>
            </w:pPr>
          </w:p>
          <w:p w14:paraId="02918972" w14:textId="77777777" w:rsidR="00827F09" w:rsidRPr="003601DA" w:rsidRDefault="00827F09" w:rsidP="004D4559">
            <w:pPr>
              <w:jc w:val="both"/>
              <w:rPr>
                <w:rFonts w:ascii="Arial Narrow" w:hAnsi="Arial Narrow" w:cs="Microsoft Sans Serif"/>
              </w:rPr>
            </w:pPr>
          </w:p>
          <w:p w14:paraId="245284FA" w14:textId="77777777" w:rsidR="00827F09" w:rsidRPr="003601DA" w:rsidRDefault="00827F09" w:rsidP="004D4559">
            <w:pPr>
              <w:jc w:val="both"/>
              <w:rPr>
                <w:rFonts w:ascii="Arial Narrow" w:hAnsi="Arial Narrow" w:cs="Microsoft Sans Serif"/>
              </w:rPr>
            </w:pPr>
          </w:p>
          <w:p w14:paraId="0CC43BE4" w14:textId="77777777" w:rsidR="00827F09" w:rsidRPr="003601DA" w:rsidRDefault="00827F09" w:rsidP="004D4559">
            <w:pPr>
              <w:jc w:val="both"/>
              <w:rPr>
                <w:rFonts w:ascii="Arial Narrow" w:hAnsi="Arial Narrow" w:cs="Microsoft Sans Serif"/>
              </w:rPr>
            </w:pPr>
          </w:p>
          <w:p w14:paraId="5F3A5A31" w14:textId="77777777" w:rsidR="00827F09" w:rsidRPr="003601DA" w:rsidRDefault="00827F09" w:rsidP="004D4559">
            <w:pPr>
              <w:jc w:val="both"/>
              <w:rPr>
                <w:rFonts w:ascii="Arial Narrow" w:hAnsi="Arial Narrow" w:cs="Microsoft Sans Serif"/>
              </w:rPr>
            </w:pPr>
          </w:p>
          <w:p w14:paraId="5CA2E4C3" w14:textId="77777777" w:rsidR="00827F09" w:rsidRPr="003601DA" w:rsidRDefault="00827F09" w:rsidP="004D4559">
            <w:pPr>
              <w:jc w:val="both"/>
              <w:rPr>
                <w:rFonts w:ascii="Arial Narrow" w:hAnsi="Arial Narrow" w:cs="Microsoft Sans Serif"/>
              </w:rPr>
            </w:pPr>
          </w:p>
          <w:p w14:paraId="702EFA4F"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55459100" w14:textId="77777777" w:rsidR="00827F09" w:rsidRPr="003601DA" w:rsidRDefault="00827F09" w:rsidP="004D4559">
            <w:pPr>
              <w:snapToGrid w:val="0"/>
              <w:jc w:val="both"/>
              <w:rPr>
                <w:rFonts w:ascii="Arial Narrow" w:hAnsi="Arial Narrow" w:cs="Microsoft Sans Serif"/>
              </w:rPr>
            </w:pPr>
          </w:p>
        </w:tc>
      </w:tr>
      <w:tr w:rsidR="00827F09" w:rsidRPr="003601DA" w14:paraId="06B4EDA1" w14:textId="77777777" w:rsidTr="004D4559">
        <w:tc>
          <w:tcPr>
            <w:tcW w:w="2063" w:type="dxa"/>
            <w:tcBorders>
              <w:top w:val="single" w:sz="4" w:space="0" w:color="000000"/>
              <w:left w:val="single" w:sz="4" w:space="0" w:color="000000"/>
              <w:bottom w:val="single" w:sz="4" w:space="0" w:color="000000"/>
            </w:tcBorders>
          </w:tcPr>
          <w:p w14:paraId="54D3C21F" w14:textId="77777777" w:rsidR="00827F09" w:rsidRPr="003601DA" w:rsidRDefault="00827F09" w:rsidP="004D4559">
            <w:pPr>
              <w:snapToGrid w:val="0"/>
              <w:jc w:val="both"/>
              <w:rPr>
                <w:rFonts w:ascii="Arial Narrow" w:hAnsi="Arial Narrow" w:cs="Microsoft Sans Serif"/>
              </w:rPr>
            </w:pPr>
          </w:p>
          <w:p w14:paraId="5ACB0F6E" w14:textId="77777777" w:rsidR="00827F09" w:rsidRPr="003601DA" w:rsidRDefault="00827F09" w:rsidP="004D4559">
            <w:pPr>
              <w:jc w:val="both"/>
              <w:rPr>
                <w:rFonts w:ascii="Arial Narrow" w:hAnsi="Arial Narrow" w:cs="Microsoft Sans Serif"/>
              </w:rPr>
            </w:pPr>
          </w:p>
          <w:p w14:paraId="3B1BC594"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julij</w:t>
            </w:r>
          </w:p>
        </w:tc>
        <w:tc>
          <w:tcPr>
            <w:tcW w:w="4885" w:type="dxa"/>
            <w:tcBorders>
              <w:top w:val="single" w:sz="4" w:space="0" w:color="000000"/>
              <w:left w:val="single" w:sz="4" w:space="0" w:color="000000"/>
              <w:bottom w:val="single" w:sz="4" w:space="0" w:color="000000"/>
            </w:tcBorders>
          </w:tcPr>
          <w:p w14:paraId="337797B5" w14:textId="77777777" w:rsidR="00827F09" w:rsidRPr="003601DA" w:rsidRDefault="00827F09" w:rsidP="004D4559">
            <w:pPr>
              <w:snapToGrid w:val="0"/>
              <w:jc w:val="both"/>
              <w:rPr>
                <w:rFonts w:ascii="Arial Narrow" w:hAnsi="Arial Narrow" w:cs="Microsoft Sans Serif"/>
              </w:rPr>
            </w:pPr>
          </w:p>
          <w:p w14:paraId="0E03C589" w14:textId="77777777" w:rsidR="00827F09" w:rsidRPr="003601DA" w:rsidRDefault="00827F09" w:rsidP="004D4559">
            <w:pPr>
              <w:jc w:val="both"/>
              <w:rPr>
                <w:rFonts w:ascii="Arial Narrow" w:hAnsi="Arial Narrow" w:cs="Microsoft Sans Serif"/>
              </w:rPr>
            </w:pPr>
          </w:p>
          <w:p w14:paraId="41BDD6E3" w14:textId="77777777" w:rsidR="00827F09" w:rsidRPr="003601DA" w:rsidRDefault="00827F09" w:rsidP="004D4559">
            <w:pPr>
              <w:jc w:val="both"/>
              <w:rPr>
                <w:rFonts w:ascii="Arial Narrow" w:hAnsi="Arial Narrow" w:cs="Microsoft Sans Serif"/>
              </w:rPr>
            </w:pPr>
          </w:p>
          <w:p w14:paraId="2AE98C32"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5CB429D0" w14:textId="77777777" w:rsidR="00827F09" w:rsidRPr="003601DA" w:rsidRDefault="00827F09" w:rsidP="004D4559">
            <w:pPr>
              <w:snapToGrid w:val="0"/>
              <w:jc w:val="both"/>
              <w:rPr>
                <w:rFonts w:ascii="Arial Narrow" w:hAnsi="Arial Narrow" w:cs="Microsoft Sans Serif"/>
              </w:rPr>
            </w:pPr>
          </w:p>
        </w:tc>
      </w:tr>
      <w:tr w:rsidR="00827F09" w:rsidRPr="003601DA" w14:paraId="169B6C0C" w14:textId="77777777" w:rsidTr="004D4559">
        <w:tc>
          <w:tcPr>
            <w:tcW w:w="8958" w:type="dxa"/>
            <w:gridSpan w:val="3"/>
            <w:tcBorders>
              <w:top w:val="single" w:sz="4" w:space="0" w:color="000000"/>
              <w:left w:val="single" w:sz="4" w:space="0" w:color="000000"/>
              <w:bottom w:val="single" w:sz="4" w:space="0" w:color="000000"/>
              <w:right w:val="single" w:sz="4" w:space="0" w:color="000000"/>
            </w:tcBorders>
          </w:tcPr>
          <w:p w14:paraId="660CDD87" w14:textId="6D358D1C" w:rsidR="00827F09" w:rsidRPr="003601DA" w:rsidRDefault="00827F09" w:rsidP="004D4559">
            <w:pPr>
              <w:snapToGrid w:val="0"/>
              <w:rPr>
                <w:rFonts w:ascii="Arial Narrow" w:hAnsi="Arial Narrow" w:cs="Microsoft Sans Serif"/>
                <w:b/>
                <w:sz w:val="22"/>
                <w:szCs w:val="22"/>
              </w:rPr>
            </w:pPr>
            <w:r w:rsidRPr="003601DA">
              <w:rPr>
                <w:rFonts w:ascii="Arial Narrow" w:hAnsi="Arial Narrow" w:cs="Microsoft Sans Serif"/>
                <w:b/>
                <w:sz w:val="22"/>
                <w:szCs w:val="22"/>
              </w:rPr>
              <w:lastRenderedPageBreak/>
              <w:t xml:space="preserve">PLAN </w:t>
            </w:r>
            <w:r>
              <w:rPr>
                <w:rFonts w:ascii="Arial Narrow" w:hAnsi="Arial Narrow" w:cs="Microsoft Sans Serif"/>
                <w:b/>
                <w:sz w:val="22"/>
                <w:szCs w:val="22"/>
              </w:rPr>
              <w:t xml:space="preserve"> </w:t>
            </w:r>
            <w:r w:rsidRPr="003601DA">
              <w:rPr>
                <w:rFonts w:ascii="Arial Narrow" w:hAnsi="Arial Narrow" w:cs="Microsoft Sans Serif"/>
                <w:b/>
                <w:sz w:val="22"/>
                <w:szCs w:val="22"/>
              </w:rPr>
              <w:t>AKTIVNOSTI</w:t>
            </w:r>
            <w:r>
              <w:rPr>
                <w:rFonts w:ascii="Arial Narrow" w:hAnsi="Arial Narrow" w:cs="Microsoft Sans Serif"/>
                <w:b/>
                <w:sz w:val="22"/>
                <w:szCs w:val="22"/>
              </w:rPr>
              <w:t xml:space="preserve"> </w:t>
            </w:r>
            <w:r w:rsidRPr="003601DA">
              <w:rPr>
                <w:rFonts w:ascii="Arial Narrow" w:hAnsi="Arial Narrow" w:cs="Microsoft Sans Serif"/>
                <w:b/>
                <w:sz w:val="22"/>
                <w:szCs w:val="22"/>
              </w:rPr>
              <w:t xml:space="preserve"> </w:t>
            </w:r>
            <w:r>
              <w:rPr>
                <w:rFonts w:ascii="Arial Narrow" w:hAnsi="Arial Narrow" w:cs="Microsoft Sans Serif"/>
                <w:b/>
                <w:sz w:val="22"/>
                <w:szCs w:val="22"/>
              </w:rPr>
              <w:t xml:space="preserve"> </w:t>
            </w:r>
            <w:r w:rsidRPr="003601DA">
              <w:rPr>
                <w:rFonts w:ascii="Arial Narrow" w:hAnsi="Arial Narrow" w:cs="Microsoft Sans Serif"/>
                <w:b/>
                <w:sz w:val="22"/>
                <w:szCs w:val="22"/>
              </w:rPr>
              <w:t>ZA LETO</w:t>
            </w:r>
            <w:r>
              <w:rPr>
                <w:rFonts w:ascii="Arial Narrow" w:hAnsi="Arial Narrow" w:cs="Microsoft Sans Serif"/>
                <w:b/>
                <w:sz w:val="22"/>
                <w:szCs w:val="22"/>
              </w:rPr>
              <w:t xml:space="preserve">  </w:t>
            </w:r>
            <w:r w:rsidRPr="003601DA">
              <w:rPr>
                <w:rFonts w:ascii="Arial Narrow" w:hAnsi="Arial Narrow" w:cs="Microsoft Sans Serif"/>
                <w:b/>
                <w:sz w:val="22"/>
                <w:szCs w:val="22"/>
              </w:rPr>
              <w:t xml:space="preserve"> </w:t>
            </w:r>
            <w:r>
              <w:rPr>
                <w:rFonts w:ascii="Arial Narrow" w:hAnsi="Arial Narrow" w:cs="Microsoft Sans Serif"/>
                <w:b/>
                <w:sz w:val="22"/>
                <w:szCs w:val="22"/>
              </w:rPr>
              <w:t>202</w:t>
            </w:r>
            <w:r w:rsidR="008634C9">
              <w:rPr>
                <w:rFonts w:ascii="Arial Narrow" w:hAnsi="Arial Narrow" w:cs="Microsoft Sans Serif"/>
                <w:b/>
                <w:sz w:val="22"/>
                <w:szCs w:val="22"/>
              </w:rPr>
              <w:t>5</w:t>
            </w:r>
          </w:p>
        </w:tc>
      </w:tr>
      <w:tr w:rsidR="00827F09" w:rsidRPr="003601DA" w14:paraId="093F3C8D" w14:textId="77777777" w:rsidTr="004D4559">
        <w:tc>
          <w:tcPr>
            <w:tcW w:w="2063" w:type="dxa"/>
            <w:tcBorders>
              <w:top w:val="single" w:sz="4" w:space="0" w:color="000000"/>
              <w:left w:val="single" w:sz="4" w:space="0" w:color="000000"/>
              <w:bottom w:val="single" w:sz="4" w:space="0" w:color="000000"/>
            </w:tcBorders>
            <w:shd w:val="clear" w:color="auto" w:fill="E6E6E6"/>
          </w:tcPr>
          <w:p w14:paraId="638CC054"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 xml:space="preserve">Termin  aktivnosti    </w:t>
            </w:r>
          </w:p>
        </w:tc>
        <w:tc>
          <w:tcPr>
            <w:tcW w:w="4885" w:type="dxa"/>
            <w:tcBorders>
              <w:top w:val="single" w:sz="4" w:space="0" w:color="000000"/>
              <w:left w:val="single" w:sz="4" w:space="0" w:color="000000"/>
              <w:bottom w:val="single" w:sz="4" w:space="0" w:color="000000"/>
            </w:tcBorders>
            <w:shd w:val="clear" w:color="auto" w:fill="E6E6E6"/>
          </w:tcPr>
          <w:p w14:paraId="29BB4AA8"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Kratek opis aktivnosti</w:t>
            </w: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112BD757"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Vrednosti aktivnosti v EUR</w:t>
            </w:r>
          </w:p>
          <w:p w14:paraId="59F0E2F2" w14:textId="77777777" w:rsidR="00827F09" w:rsidRPr="003601DA" w:rsidRDefault="00827F09" w:rsidP="004D4559">
            <w:pPr>
              <w:jc w:val="center"/>
              <w:rPr>
                <w:rFonts w:ascii="Arial Narrow" w:hAnsi="Arial Narrow" w:cs="Microsoft Sans Serif"/>
                <w:b/>
                <w:sz w:val="22"/>
                <w:szCs w:val="22"/>
              </w:rPr>
            </w:pPr>
            <w:r w:rsidRPr="003601DA">
              <w:rPr>
                <w:rFonts w:ascii="Arial Narrow" w:hAnsi="Arial Narrow" w:cs="Microsoft Sans Serif"/>
                <w:b/>
                <w:sz w:val="22"/>
                <w:szCs w:val="22"/>
              </w:rPr>
              <w:t>(z DDV)</w:t>
            </w:r>
          </w:p>
        </w:tc>
      </w:tr>
      <w:tr w:rsidR="00827F09" w:rsidRPr="003601DA" w14:paraId="74E1394A" w14:textId="77777777" w:rsidTr="004D4559">
        <w:tc>
          <w:tcPr>
            <w:tcW w:w="2063" w:type="dxa"/>
            <w:tcBorders>
              <w:top w:val="single" w:sz="4" w:space="0" w:color="000000"/>
              <w:left w:val="single" w:sz="4" w:space="0" w:color="000000"/>
              <w:bottom w:val="single" w:sz="4" w:space="0" w:color="000000"/>
            </w:tcBorders>
          </w:tcPr>
          <w:p w14:paraId="5A02B082" w14:textId="77777777" w:rsidR="00827F09" w:rsidRPr="003601DA" w:rsidRDefault="00827F09" w:rsidP="004D4559">
            <w:pPr>
              <w:snapToGrid w:val="0"/>
              <w:jc w:val="both"/>
              <w:rPr>
                <w:rFonts w:ascii="Arial Narrow" w:hAnsi="Arial Narrow" w:cs="Microsoft Sans Serif"/>
                <w:b/>
                <w:sz w:val="22"/>
                <w:szCs w:val="22"/>
              </w:rPr>
            </w:pPr>
          </w:p>
          <w:p w14:paraId="343A496A" w14:textId="77777777" w:rsidR="00827F09" w:rsidRPr="003601DA" w:rsidRDefault="00827F09" w:rsidP="004D4559">
            <w:pPr>
              <w:jc w:val="both"/>
              <w:rPr>
                <w:rFonts w:ascii="Arial Narrow" w:hAnsi="Arial Narrow" w:cs="Microsoft Sans Serif"/>
              </w:rPr>
            </w:pPr>
          </w:p>
          <w:p w14:paraId="3B1F2759"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avgust</w:t>
            </w:r>
          </w:p>
        </w:tc>
        <w:tc>
          <w:tcPr>
            <w:tcW w:w="4885" w:type="dxa"/>
            <w:tcBorders>
              <w:top w:val="single" w:sz="4" w:space="0" w:color="000000"/>
              <w:left w:val="single" w:sz="4" w:space="0" w:color="000000"/>
              <w:bottom w:val="single" w:sz="4" w:space="0" w:color="000000"/>
            </w:tcBorders>
          </w:tcPr>
          <w:p w14:paraId="353551E2" w14:textId="77777777" w:rsidR="00827F09" w:rsidRPr="003601DA" w:rsidRDefault="00827F09" w:rsidP="004D4559">
            <w:pPr>
              <w:snapToGrid w:val="0"/>
              <w:jc w:val="both"/>
              <w:rPr>
                <w:rFonts w:ascii="Arial Narrow" w:hAnsi="Arial Narrow" w:cs="Microsoft Sans Serif"/>
              </w:rPr>
            </w:pPr>
          </w:p>
          <w:p w14:paraId="599308B1" w14:textId="77777777" w:rsidR="00827F09" w:rsidRPr="003601DA" w:rsidRDefault="00827F09" w:rsidP="004D4559">
            <w:pPr>
              <w:jc w:val="both"/>
              <w:rPr>
                <w:rFonts w:ascii="Arial Narrow" w:hAnsi="Arial Narrow" w:cs="Microsoft Sans Serif"/>
              </w:rPr>
            </w:pPr>
          </w:p>
          <w:p w14:paraId="78C153FA" w14:textId="77777777" w:rsidR="00827F09" w:rsidRPr="003601DA" w:rsidRDefault="00827F09" w:rsidP="004D4559">
            <w:pPr>
              <w:jc w:val="both"/>
              <w:rPr>
                <w:rFonts w:ascii="Arial Narrow" w:hAnsi="Arial Narrow" w:cs="Microsoft Sans Serif"/>
              </w:rPr>
            </w:pPr>
          </w:p>
          <w:p w14:paraId="2BBF8A51" w14:textId="77777777" w:rsidR="00827F09" w:rsidRPr="003601DA" w:rsidRDefault="00827F09" w:rsidP="004D4559">
            <w:pPr>
              <w:jc w:val="both"/>
              <w:rPr>
                <w:rFonts w:ascii="Arial Narrow" w:hAnsi="Arial Narrow" w:cs="Microsoft Sans Serif"/>
              </w:rPr>
            </w:pPr>
          </w:p>
          <w:p w14:paraId="6E2A1FDD" w14:textId="77777777" w:rsidR="00827F09" w:rsidRPr="003601DA" w:rsidRDefault="00827F09" w:rsidP="004D4559">
            <w:pPr>
              <w:jc w:val="both"/>
              <w:rPr>
                <w:rFonts w:ascii="Arial Narrow" w:hAnsi="Arial Narrow" w:cs="Microsoft Sans Serif"/>
              </w:rPr>
            </w:pPr>
          </w:p>
          <w:p w14:paraId="61154457"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07EB9C8B" w14:textId="77777777" w:rsidR="00827F09" w:rsidRPr="003601DA" w:rsidRDefault="00827F09" w:rsidP="004D4559">
            <w:pPr>
              <w:snapToGrid w:val="0"/>
              <w:jc w:val="both"/>
              <w:rPr>
                <w:rFonts w:ascii="Arial Narrow" w:hAnsi="Arial Narrow" w:cs="Microsoft Sans Serif"/>
              </w:rPr>
            </w:pPr>
          </w:p>
        </w:tc>
      </w:tr>
      <w:tr w:rsidR="00827F09" w:rsidRPr="003601DA" w14:paraId="5E714123" w14:textId="77777777" w:rsidTr="004D4559">
        <w:tc>
          <w:tcPr>
            <w:tcW w:w="2063" w:type="dxa"/>
            <w:tcBorders>
              <w:top w:val="single" w:sz="4" w:space="0" w:color="000000"/>
              <w:left w:val="single" w:sz="4" w:space="0" w:color="000000"/>
              <w:bottom w:val="single" w:sz="4" w:space="0" w:color="000000"/>
            </w:tcBorders>
          </w:tcPr>
          <w:p w14:paraId="7F5FBFF1" w14:textId="77777777" w:rsidR="00827F09" w:rsidRPr="003601DA" w:rsidRDefault="00827F09" w:rsidP="004D4559">
            <w:pPr>
              <w:snapToGrid w:val="0"/>
              <w:jc w:val="both"/>
              <w:rPr>
                <w:rFonts w:ascii="Arial Narrow" w:hAnsi="Arial Narrow" w:cs="Microsoft Sans Serif"/>
              </w:rPr>
            </w:pPr>
          </w:p>
          <w:p w14:paraId="17538EB1" w14:textId="77777777" w:rsidR="00827F09" w:rsidRPr="003601DA" w:rsidRDefault="00827F09" w:rsidP="004D4559">
            <w:pPr>
              <w:snapToGrid w:val="0"/>
              <w:jc w:val="both"/>
              <w:rPr>
                <w:rFonts w:ascii="Arial Narrow" w:hAnsi="Arial Narrow" w:cs="Microsoft Sans Serif"/>
              </w:rPr>
            </w:pPr>
          </w:p>
          <w:p w14:paraId="7B95E5CD" w14:textId="77777777" w:rsidR="00827F09" w:rsidRPr="003601DA" w:rsidRDefault="00827F09" w:rsidP="004D4559">
            <w:pPr>
              <w:snapToGrid w:val="0"/>
              <w:jc w:val="both"/>
              <w:rPr>
                <w:rFonts w:ascii="Arial Narrow" w:hAnsi="Arial Narrow" w:cs="Microsoft Sans Serif"/>
              </w:rPr>
            </w:pPr>
            <w:r w:rsidRPr="003601DA">
              <w:rPr>
                <w:rFonts w:ascii="Arial Narrow" w:hAnsi="Arial Narrow" w:cs="Microsoft Sans Serif"/>
              </w:rPr>
              <w:t>september</w:t>
            </w:r>
          </w:p>
        </w:tc>
        <w:tc>
          <w:tcPr>
            <w:tcW w:w="4885" w:type="dxa"/>
            <w:tcBorders>
              <w:top w:val="single" w:sz="4" w:space="0" w:color="000000"/>
              <w:left w:val="single" w:sz="4" w:space="0" w:color="000000"/>
              <w:bottom w:val="single" w:sz="4" w:space="0" w:color="000000"/>
            </w:tcBorders>
          </w:tcPr>
          <w:p w14:paraId="409DF0F1" w14:textId="77777777" w:rsidR="00827F09" w:rsidRPr="003601DA" w:rsidRDefault="00827F09" w:rsidP="004D4559">
            <w:pPr>
              <w:snapToGrid w:val="0"/>
              <w:jc w:val="both"/>
              <w:rPr>
                <w:rFonts w:ascii="Arial Narrow" w:hAnsi="Arial Narrow" w:cs="Microsoft Sans Serif"/>
              </w:rPr>
            </w:pPr>
          </w:p>
          <w:p w14:paraId="063136FB" w14:textId="77777777" w:rsidR="00827F09" w:rsidRPr="003601DA" w:rsidRDefault="00827F09" w:rsidP="004D4559">
            <w:pPr>
              <w:jc w:val="both"/>
              <w:rPr>
                <w:rFonts w:ascii="Arial Narrow" w:hAnsi="Arial Narrow" w:cs="Microsoft Sans Serif"/>
              </w:rPr>
            </w:pPr>
          </w:p>
          <w:p w14:paraId="2916DE1A" w14:textId="77777777" w:rsidR="00827F09" w:rsidRPr="003601DA" w:rsidRDefault="00827F09" w:rsidP="004D4559">
            <w:pPr>
              <w:jc w:val="both"/>
              <w:rPr>
                <w:rFonts w:ascii="Arial Narrow" w:hAnsi="Arial Narrow" w:cs="Microsoft Sans Serif"/>
              </w:rPr>
            </w:pPr>
          </w:p>
          <w:p w14:paraId="6D5357A5" w14:textId="77777777" w:rsidR="00827F09" w:rsidRPr="003601DA" w:rsidRDefault="00827F09" w:rsidP="004D4559">
            <w:pPr>
              <w:jc w:val="both"/>
              <w:rPr>
                <w:rFonts w:ascii="Arial Narrow" w:hAnsi="Arial Narrow" w:cs="Microsoft Sans Serif"/>
              </w:rPr>
            </w:pPr>
          </w:p>
          <w:p w14:paraId="31564ABB" w14:textId="77777777" w:rsidR="00827F09" w:rsidRPr="003601DA" w:rsidRDefault="00827F09" w:rsidP="004D4559">
            <w:pPr>
              <w:jc w:val="both"/>
              <w:rPr>
                <w:rFonts w:ascii="Arial Narrow" w:hAnsi="Arial Narrow" w:cs="Microsoft Sans Serif"/>
              </w:rPr>
            </w:pPr>
          </w:p>
          <w:p w14:paraId="567DB017"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2ED93920" w14:textId="77777777" w:rsidR="00827F09" w:rsidRPr="003601DA" w:rsidRDefault="00827F09" w:rsidP="004D4559">
            <w:pPr>
              <w:snapToGrid w:val="0"/>
              <w:jc w:val="both"/>
              <w:rPr>
                <w:rFonts w:ascii="Arial Narrow" w:hAnsi="Arial Narrow" w:cs="Microsoft Sans Serif"/>
              </w:rPr>
            </w:pPr>
          </w:p>
        </w:tc>
      </w:tr>
      <w:tr w:rsidR="00827F09" w:rsidRPr="003601DA" w14:paraId="2E206E64" w14:textId="77777777" w:rsidTr="004D4559">
        <w:tc>
          <w:tcPr>
            <w:tcW w:w="2063" w:type="dxa"/>
            <w:tcBorders>
              <w:top w:val="single" w:sz="4" w:space="0" w:color="000000"/>
              <w:left w:val="single" w:sz="4" w:space="0" w:color="000000"/>
              <w:bottom w:val="single" w:sz="4" w:space="0" w:color="000000"/>
            </w:tcBorders>
          </w:tcPr>
          <w:p w14:paraId="39DCC49D" w14:textId="77777777" w:rsidR="00827F09" w:rsidRPr="003601DA" w:rsidRDefault="00827F09" w:rsidP="004D4559">
            <w:pPr>
              <w:snapToGrid w:val="0"/>
              <w:jc w:val="both"/>
              <w:rPr>
                <w:rFonts w:ascii="Arial Narrow" w:hAnsi="Arial Narrow" w:cs="Microsoft Sans Serif"/>
              </w:rPr>
            </w:pPr>
          </w:p>
          <w:p w14:paraId="656FA043" w14:textId="77777777" w:rsidR="00827F09" w:rsidRPr="003601DA" w:rsidRDefault="00827F09" w:rsidP="004D4559">
            <w:pPr>
              <w:jc w:val="both"/>
              <w:rPr>
                <w:rFonts w:ascii="Arial Narrow" w:hAnsi="Arial Narrow" w:cs="Microsoft Sans Serif"/>
              </w:rPr>
            </w:pPr>
          </w:p>
          <w:p w14:paraId="06641365"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oktober</w:t>
            </w:r>
          </w:p>
        </w:tc>
        <w:tc>
          <w:tcPr>
            <w:tcW w:w="4885" w:type="dxa"/>
            <w:tcBorders>
              <w:top w:val="single" w:sz="4" w:space="0" w:color="000000"/>
              <w:left w:val="single" w:sz="4" w:space="0" w:color="000000"/>
              <w:bottom w:val="single" w:sz="4" w:space="0" w:color="000000"/>
            </w:tcBorders>
          </w:tcPr>
          <w:p w14:paraId="4848B021" w14:textId="77777777" w:rsidR="00827F09" w:rsidRPr="003601DA" w:rsidRDefault="00827F09" w:rsidP="004D4559">
            <w:pPr>
              <w:snapToGrid w:val="0"/>
              <w:jc w:val="both"/>
              <w:rPr>
                <w:rFonts w:ascii="Arial Narrow" w:hAnsi="Arial Narrow" w:cs="Microsoft Sans Serif"/>
              </w:rPr>
            </w:pPr>
          </w:p>
          <w:p w14:paraId="2799C2CC" w14:textId="77777777" w:rsidR="00827F09" w:rsidRPr="003601DA" w:rsidRDefault="00827F09" w:rsidP="004D4559">
            <w:pPr>
              <w:jc w:val="both"/>
              <w:rPr>
                <w:rFonts w:ascii="Arial Narrow" w:hAnsi="Arial Narrow" w:cs="Microsoft Sans Serif"/>
              </w:rPr>
            </w:pPr>
          </w:p>
          <w:p w14:paraId="50D2D9A9" w14:textId="77777777" w:rsidR="00827F09" w:rsidRPr="003601DA" w:rsidRDefault="00827F09" w:rsidP="004D4559">
            <w:pPr>
              <w:jc w:val="both"/>
              <w:rPr>
                <w:rFonts w:ascii="Arial Narrow" w:hAnsi="Arial Narrow" w:cs="Microsoft Sans Serif"/>
              </w:rPr>
            </w:pPr>
          </w:p>
          <w:p w14:paraId="43F50229" w14:textId="77777777" w:rsidR="00827F09" w:rsidRPr="003601DA" w:rsidRDefault="00827F09" w:rsidP="004D4559">
            <w:pPr>
              <w:jc w:val="both"/>
              <w:rPr>
                <w:rFonts w:ascii="Arial Narrow" w:hAnsi="Arial Narrow" w:cs="Microsoft Sans Serif"/>
              </w:rPr>
            </w:pPr>
          </w:p>
          <w:p w14:paraId="2960A99A" w14:textId="77777777" w:rsidR="00827F09" w:rsidRPr="003601DA" w:rsidRDefault="00827F09" w:rsidP="004D4559">
            <w:pPr>
              <w:jc w:val="both"/>
              <w:rPr>
                <w:rFonts w:ascii="Arial Narrow" w:hAnsi="Arial Narrow" w:cs="Microsoft Sans Serif"/>
              </w:rPr>
            </w:pPr>
          </w:p>
          <w:p w14:paraId="7C573017"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37DCD692" w14:textId="77777777" w:rsidR="00827F09" w:rsidRPr="003601DA" w:rsidRDefault="00827F09" w:rsidP="004D4559">
            <w:pPr>
              <w:snapToGrid w:val="0"/>
              <w:jc w:val="both"/>
              <w:rPr>
                <w:rFonts w:ascii="Arial Narrow" w:hAnsi="Arial Narrow" w:cs="Microsoft Sans Serif"/>
              </w:rPr>
            </w:pPr>
          </w:p>
        </w:tc>
      </w:tr>
      <w:tr w:rsidR="00827F09" w:rsidRPr="003601DA" w14:paraId="7364AEE7" w14:textId="77777777" w:rsidTr="004D4559">
        <w:tc>
          <w:tcPr>
            <w:tcW w:w="2063" w:type="dxa"/>
            <w:tcBorders>
              <w:top w:val="single" w:sz="4" w:space="0" w:color="000000"/>
              <w:left w:val="single" w:sz="4" w:space="0" w:color="000000"/>
              <w:bottom w:val="single" w:sz="4" w:space="0" w:color="000000"/>
            </w:tcBorders>
          </w:tcPr>
          <w:p w14:paraId="2D37B384" w14:textId="77777777" w:rsidR="00827F09" w:rsidRPr="003601DA" w:rsidRDefault="00827F09" w:rsidP="004D4559">
            <w:pPr>
              <w:snapToGrid w:val="0"/>
              <w:jc w:val="both"/>
              <w:rPr>
                <w:rFonts w:ascii="Arial Narrow" w:hAnsi="Arial Narrow" w:cs="Microsoft Sans Serif"/>
              </w:rPr>
            </w:pPr>
          </w:p>
          <w:p w14:paraId="4CEEA9D7" w14:textId="77777777" w:rsidR="00827F09" w:rsidRPr="003601DA" w:rsidRDefault="00827F09" w:rsidP="004D4559">
            <w:pPr>
              <w:jc w:val="both"/>
              <w:rPr>
                <w:rFonts w:ascii="Arial Narrow" w:hAnsi="Arial Narrow" w:cs="Microsoft Sans Serif"/>
              </w:rPr>
            </w:pPr>
          </w:p>
          <w:p w14:paraId="7AF6839B"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november</w:t>
            </w:r>
          </w:p>
        </w:tc>
        <w:tc>
          <w:tcPr>
            <w:tcW w:w="4885" w:type="dxa"/>
            <w:tcBorders>
              <w:top w:val="single" w:sz="4" w:space="0" w:color="000000"/>
              <w:left w:val="single" w:sz="4" w:space="0" w:color="000000"/>
              <w:bottom w:val="single" w:sz="4" w:space="0" w:color="000000"/>
            </w:tcBorders>
          </w:tcPr>
          <w:p w14:paraId="5E23BDBA" w14:textId="77777777" w:rsidR="00827F09" w:rsidRPr="003601DA" w:rsidRDefault="00827F09" w:rsidP="004D4559">
            <w:pPr>
              <w:snapToGrid w:val="0"/>
              <w:jc w:val="both"/>
              <w:rPr>
                <w:rFonts w:ascii="Arial Narrow" w:hAnsi="Arial Narrow" w:cs="Microsoft Sans Serif"/>
              </w:rPr>
            </w:pPr>
          </w:p>
          <w:p w14:paraId="1C32827B" w14:textId="77777777" w:rsidR="00827F09" w:rsidRPr="003601DA" w:rsidRDefault="00827F09" w:rsidP="004D4559">
            <w:pPr>
              <w:jc w:val="both"/>
              <w:rPr>
                <w:rFonts w:ascii="Arial Narrow" w:hAnsi="Arial Narrow" w:cs="Microsoft Sans Serif"/>
              </w:rPr>
            </w:pPr>
          </w:p>
          <w:p w14:paraId="58C47077" w14:textId="77777777" w:rsidR="00827F09" w:rsidRPr="003601DA" w:rsidRDefault="00827F09" w:rsidP="004D4559">
            <w:pPr>
              <w:jc w:val="both"/>
              <w:rPr>
                <w:rFonts w:ascii="Arial Narrow" w:hAnsi="Arial Narrow" w:cs="Microsoft Sans Serif"/>
              </w:rPr>
            </w:pPr>
          </w:p>
          <w:p w14:paraId="031B5F86" w14:textId="77777777" w:rsidR="00827F09" w:rsidRPr="003601DA" w:rsidRDefault="00827F09" w:rsidP="004D4559">
            <w:pPr>
              <w:jc w:val="both"/>
              <w:rPr>
                <w:rFonts w:ascii="Arial Narrow" w:hAnsi="Arial Narrow" w:cs="Microsoft Sans Serif"/>
              </w:rPr>
            </w:pPr>
          </w:p>
          <w:p w14:paraId="4C2C466F" w14:textId="77777777" w:rsidR="00827F09" w:rsidRPr="003601DA" w:rsidRDefault="00827F09" w:rsidP="004D4559">
            <w:pPr>
              <w:jc w:val="both"/>
              <w:rPr>
                <w:rFonts w:ascii="Arial Narrow" w:hAnsi="Arial Narrow" w:cs="Microsoft Sans Serif"/>
              </w:rPr>
            </w:pPr>
          </w:p>
          <w:p w14:paraId="5996F75A"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0F9C1F2D" w14:textId="77777777" w:rsidR="00827F09" w:rsidRPr="003601DA" w:rsidRDefault="00827F09" w:rsidP="004D4559">
            <w:pPr>
              <w:snapToGrid w:val="0"/>
              <w:jc w:val="both"/>
              <w:rPr>
                <w:rFonts w:ascii="Arial Narrow" w:hAnsi="Arial Narrow" w:cs="Microsoft Sans Serif"/>
              </w:rPr>
            </w:pPr>
          </w:p>
        </w:tc>
      </w:tr>
      <w:tr w:rsidR="00827F09" w:rsidRPr="003601DA" w14:paraId="3BB6490E" w14:textId="77777777" w:rsidTr="004D4559">
        <w:tc>
          <w:tcPr>
            <w:tcW w:w="2063" w:type="dxa"/>
            <w:tcBorders>
              <w:top w:val="single" w:sz="4" w:space="0" w:color="000000"/>
              <w:left w:val="single" w:sz="4" w:space="0" w:color="000000"/>
              <w:bottom w:val="single" w:sz="4" w:space="0" w:color="000000"/>
            </w:tcBorders>
          </w:tcPr>
          <w:p w14:paraId="7896BE8A" w14:textId="77777777" w:rsidR="00827F09" w:rsidRPr="003601DA" w:rsidRDefault="00827F09" w:rsidP="004D4559">
            <w:pPr>
              <w:snapToGrid w:val="0"/>
              <w:jc w:val="both"/>
              <w:rPr>
                <w:rFonts w:ascii="Arial Narrow" w:hAnsi="Arial Narrow" w:cs="Microsoft Sans Serif"/>
              </w:rPr>
            </w:pPr>
          </w:p>
          <w:p w14:paraId="4A18A041" w14:textId="77777777" w:rsidR="00827F09" w:rsidRPr="003601DA" w:rsidRDefault="00827F09" w:rsidP="004D4559">
            <w:pPr>
              <w:jc w:val="both"/>
              <w:rPr>
                <w:rFonts w:ascii="Arial Narrow" w:hAnsi="Arial Narrow" w:cs="Microsoft Sans Serif"/>
              </w:rPr>
            </w:pPr>
          </w:p>
          <w:p w14:paraId="2DC8BBA6" w14:textId="77777777" w:rsidR="00827F09" w:rsidRPr="003601DA" w:rsidRDefault="00827F09" w:rsidP="004D4559">
            <w:pPr>
              <w:jc w:val="both"/>
              <w:rPr>
                <w:rFonts w:ascii="Arial Narrow" w:hAnsi="Arial Narrow" w:cs="Microsoft Sans Serif"/>
              </w:rPr>
            </w:pPr>
            <w:r w:rsidRPr="003601DA">
              <w:rPr>
                <w:rFonts w:ascii="Arial Narrow" w:hAnsi="Arial Narrow" w:cs="Microsoft Sans Serif"/>
              </w:rPr>
              <w:t>december</w:t>
            </w:r>
          </w:p>
        </w:tc>
        <w:tc>
          <w:tcPr>
            <w:tcW w:w="4885" w:type="dxa"/>
            <w:tcBorders>
              <w:top w:val="single" w:sz="4" w:space="0" w:color="000000"/>
              <w:left w:val="single" w:sz="4" w:space="0" w:color="000000"/>
              <w:bottom w:val="single" w:sz="4" w:space="0" w:color="000000"/>
            </w:tcBorders>
          </w:tcPr>
          <w:p w14:paraId="08D3A793" w14:textId="77777777" w:rsidR="00827F09" w:rsidRPr="003601DA" w:rsidRDefault="00827F09" w:rsidP="004D4559">
            <w:pPr>
              <w:snapToGrid w:val="0"/>
              <w:jc w:val="both"/>
              <w:rPr>
                <w:rFonts w:ascii="Arial Narrow" w:hAnsi="Arial Narrow" w:cs="Microsoft Sans Serif"/>
              </w:rPr>
            </w:pPr>
          </w:p>
          <w:p w14:paraId="3AD064D4" w14:textId="77777777" w:rsidR="00827F09" w:rsidRPr="003601DA" w:rsidRDefault="00827F09" w:rsidP="004D4559">
            <w:pPr>
              <w:jc w:val="both"/>
              <w:rPr>
                <w:rFonts w:ascii="Arial Narrow" w:hAnsi="Arial Narrow" w:cs="Microsoft Sans Serif"/>
              </w:rPr>
            </w:pPr>
          </w:p>
          <w:p w14:paraId="67B8FC38" w14:textId="77777777" w:rsidR="00827F09" w:rsidRPr="003601DA" w:rsidRDefault="00827F09" w:rsidP="004D4559">
            <w:pPr>
              <w:jc w:val="both"/>
              <w:rPr>
                <w:rFonts w:ascii="Arial Narrow" w:hAnsi="Arial Narrow" w:cs="Microsoft Sans Serif"/>
              </w:rPr>
            </w:pPr>
          </w:p>
          <w:p w14:paraId="3EB0DD11" w14:textId="77777777" w:rsidR="00827F09" w:rsidRPr="003601DA" w:rsidRDefault="00827F09" w:rsidP="004D4559">
            <w:pPr>
              <w:jc w:val="both"/>
              <w:rPr>
                <w:rFonts w:ascii="Arial Narrow" w:hAnsi="Arial Narrow" w:cs="Microsoft Sans Serif"/>
              </w:rPr>
            </w:pPr>
          </w:p>
          <w:p w14:paraId="221D9E28" w14:textId="77777777" w:rsidR="00827F09" w:rsidRPr="003601DA" w:rsidRDefault="00827F09" w:rsidP="004D4559">
            <w:pPr>
              <w:jc w:val="both"/>
              <w:rPr>
                <w:rFonts w:ascii="Arial Narrow" w:hAnsi="Arial Narrow" w:cs="Microsoft Sans Serif"/>
              </w:rPr>
            </w:pPr>
          </w:p>
          <w:p w14:paraId="65493B39" w14:textId="77777777" w:rsidR="00827F09" w:rsidRPr="003601DA" w:rsidRDefault="00827F09" w:rsidP="004D4559">
            <w:pPr>
              <w:jc w:val="both"/>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tcPr>
          <w:p w14:paraId="4571D99E" w14:textId="77777777" w:rsidR="00827F09" w:rsidRPr="003601DA" w:rsidRDefault="00827F09" w:rsidP="004D4559">
            <w:pPr>
              <w:snapToGrid w:val="0"/>
              <w:jc w:val="both"/>
              <w:rPr>
                <w:rFonts w:ascii="Arial Narrow" w:hAnsi="Arial Narrow" w:cs="Microsoft Sans Serif"/>
              </w:rPr>
            </w:pPr>
          </w:p>
        </w:tc>
      </w:tr>
    </w:tbl>
    <w:p w14:paraId="5B1D82F0" w14:textId="77777777" w:rsidR="00827F09" w:rsidRPr="003601DA" w:rsidRDefault="00827F09" w:rsidP="00827F09">
      <w:pPr>
        <w:jc w:val="both"/>
        <w:rPr>
          <w:rFonts w:ascii="Arial Narrow" w:hAnsi="Arial Narrow"/>
        </w:rPr>
      </w:pPr>
      <w:r w:rsidRPr="003601DA">
        <w:rPr>
          <w:rFonts w:ascii="Arial Narrow" w:hAnsi="Arial Narrow"/>
        </w:rPr>
        <w:tab/>
      </w:r>
      <w:r w:rsidRPr="003601DA">
        <w:rPr>
          <w:rFonts w:ascii="Arial Narrow" w:hAnsi="Arial Narrow"/>
        </w:rPr>
        <w:tab/>
      </w:r>
      <w:r w:rsidRPr="003601DA">
        <w:rPr>
          <w:rFonts w:ascii="Arial Narrow" w:hAnsi="Arial Narrow"/>
        </w:rPr>
        <w:tab/>
      </w:r>
      <w:r w:rsidRPr="003601DA">
        <w:rPr>
          <w:rFonts w:ascii="Arial Narrow" w:hAnsi="Arial Narrow"/>
        </w:rPr>
        <w:tab/>
        <w:t xml:space="preserve">                                                                             </w:t>
      </w:r>
    </w:p>
    <w:p w14:paraId="16351DC3" w14:textId="77777777" w:rsidR="00827F09" w:rsidRPr="003601DA" w:rsidRDefault="00827F09" w:rsidP="00827F09">
      <w:pPr>
        <w:jc w:val="center"/>
        <w:rPr>
          <w:rFonts w:ascii="Arial Narrow" w:hAnsi="Arial Narrow"/>
        </w:rPr>
      </w:pPr>
      <w:r w:rsidRPr="003601DA">
        <w:rPr>
          <w:rFonts w:ascii="Arial Narrow" w:hAnsi="Arial Narrow"/>
        </w:rPr>
        <w:t xml:space="preserve">                                                         </w:t>
      </w:r>
    </w:p>
    <w:p w14:paraId="0EC37CE3" w14:textId="77777777" w:rsidR="00827F09" w:rsidRPr="003601DA" w:rsidRDefault="00827F09" w:rsidP="00827F09">
      <w:pPr>
        <w:spacing w:line="480" w:lineRule="auto"/>
        <w:jc w:val="both"/>
        <w:rPr>
          <w:rFonts w:ascii="Arial Narrow" w:hAnsi="Arial Narrow" w:cs="Microsoft Sans Serif"/>
          <w:sz w:val="22"/>
          <w:szCs w:val="22"/>
        </w:rPr>
      </w:pPr>
      <w:r w:rsidRPr="003601DA">
        <w:rPr>
          <w:rFonts w:ascii="Arial Narrow" w:hAnsi="Arial Narrow" w:cs="Microsoft Sans Serif"/>
          <w:sz w:val="22"/>
          <w:szCs w:val="22"/>
        </w:rPr>
        <w:t>Podpis odgovorne osebe:                                                                         Žig:</w:t>
      </w:r>
    </w:p>
    <w:p w14:paraId="7C9AC908" w14:textId="77777777" w:rsidR="00827F09" w:rsidRPr="003601DA" w:rsidRDefault="00827F09" w:rsidP="00827F09">
      <w:pPr>
        <w:spacing w:line="480" w:lineRule="auto"/>
        <w:rPr>
          <w:rFonts w:ascii="Arial Narrow" w:hAnsi="Arial Narrow" w:cs="Microsoft Sans Serif"/>
        </w:rPr>
      </w:pPr>
      <w:r w:rsidRPr="003601DA">
        <w:rPr>
          <w:rFonts w:ascii="Arial Narrow" w:hAnsi="Arial Narrow" w:cs="Microsoft Sans Serif"/>
        </w:rPr>
        <w:t>_____________________                                                             ________________</w:t>
      </w:r>
    </w:p>
    <w:p w14:paraId="591F3D6D" w14:textId="77777777" w:rsidR="00827F09" w:rsidRPr="003601DA" w:rsidRDefault="00827F09" w:rsidP="00827F09">
      <w:pPr>
        <w:rPr>
          <w:rFonts w:ascii="Arial Narrow" w:hAnsi="Arial Narrow"/>
        </w:rPr>
      </w:pPr>
    </w:p>
    <w:p w14:paraId="1E8472D0" w14:textId="77777777" w:rsidR="00827F09" w:rsidRPr="003601DA" w:rsidRDefault="00827F09" w:rsidP="00827F09">
      <w:pPr>
        <w:tabs>
          <w:tab w:val="left" w:pos="5340"/>
        </w:tabs>
        <w:jc w:val="right"/>
        <w:rPr>
          <w:rFonts w:ascii="Arial Narrow" w:hAnsi="Arial Narrow" w:cs="Microsoft Sans Serif"/>
          <w:b/>
          <w:i/>
          <w:u w:val="single"/>
        </w:rPr>
      </w:pPr>
      <w:r w:rsidRPr="003601DA">
        <w:rPr>
          <w:rFonts w:ascii="Arial Narrow" w:hAnsi="Arial Narrow" w:cs="Microsoft Sans Serif"/>
          <w:b/>
          <w:i/>
          <w:u w:val="single"/>
        </w:rPr>
        <w:br w:type="page"/>
      </w:r>
      <w:r>
        <w:rPr>
          <w:rFonts w:ascii="Arial Narrow" w:hAnsi="Arial Narrow" w:cs="Microsoft Sans Serif"/>
          <w:b/>
          <w:i/>
          <w:u w:val="single"/>
        </w:rPr>
        <w:lastRenderedPageBreak/>
        <w:t xml:space="preserve"> </w:t>
      </w:r>
      <w:r w:rsidRPr="003601DA">
        <w:rPr>
          <w:rFonts w:ascii="Arial Narrow" w:hAnsi="Arial Narrow" w:cs="Microsoft Sans Serif"/>
          <w:b/>
          <w:i/>
          <w:u w:val="single"/>
        </w:rPr>
        <w:t>4.1.</w:t>
      </w:r>
      <w:r>
        <w:rPr>
          <w:rFonts w:ascii="Arial Narrow" w:hAnsi="Arial Narrow" w:cs="Microsoft Sans Serif"/>
          <w:b/>
          <w:i/>
          <w:u w:val="single"/>
        </w:rPr>
        <w:t>3</w:t>
      </w:r>
      <w:r w:rsidRPr="003601DA">
        <w:rPr>
          <w:rFonts w:ascii="Arial Narrow" w:hAnsi="Arial Narrow" w:cs="Microsoft Sans Serif"/>
          <w:b/>
          <w:i/>
          <w:u w:val="single"/>
        </w:rPr>
        <w:t>.</w:t>
      </w:r>
    </w:p>
    <w:p w14:paraId="5A3564D6" w14:textId="77777777" w:rsidR="00827F09" w:rsidRPr="003601DA" w:rsidRDefault="00827F09" w:rsidP="00827F09">
      <w:pPr>
        <w:pStyle w:val="Naslov1"/>
        <w:jc w:val="center"/>
        <w:rPr>
          <w:rFonts w:ascii="Arial Narrow" w:hAnsi="Arial Narrow" w:cs="Microsoft Sans Serif"/>
          <w:sz w:val="28"/>
          <w:szCs w:val="28"/>
        </w:rPr>
      </w:pPr>
    </w:p>
    <w:p w14:paraId="4D6A4653" w14:textId="77777777" w:rsidR="00827F09" w:rsidRPr="003601DA" w:rsidRDefault="00827F09" w:rsidP="00827F09">
      <w:pPr>
        <w:pStyle w:val="Naslov4"/>
        <w:rPr>
          <w:rFonts w:ascii="Arial Narrow" w:hAnsi="Arial Narrow" w:cs="Microsoft Sans Serif"/>
          <w:sz w:val="28"/>
          <w:szCs w:val="28"/>
        </w:rPr>
      </w:pPr>
      <w:bookmarkStart w:id="9" w:name="_Toc223743680"/>
      <w:r w:rsidRPr="003601DA">
        <w:rPr>
          <w:rFonts w:ascii="Arial Narrow" w:hAnsi="Arial Narrow" w:cs="Microsoft Sans Serif"/>
          <w:sz w:val="28"/>
          <w:szCs w:val="28"/>
        </w:rPr>
        <w:t>DELOVANJE TURISTIČNEGA PODMLADKA V OKVIRU DRUŠTVA</w:t>
      </w:r>
      <w:bookmarkEnd w:id="9"/>
      <w:r>
        <w:rPr>
          <w:rFonts w:ascii="Arial Narrow" w:hAnsi="Arial Narrow" w:cs="Microsoft Sans Serif"/>
          <w:sz w:val="28"/>
          <w:szCs w:val="28"/>
        </w:rPr>
        <w:t xml:space="preserve"> </w:t>
      </w:r>
      <w:r w:rsidRPr="0081119A">
        <w:rPr>
          <w:rFonts w:ascii="Arial Narrow" w:hAnsi="Arial Narrow" w:cs="Microsoft Sans Serif"/>
          <w:sz w:val="28"/>
          <w:szCs w:val="28"/>
        </w:rPr>
        <w:t>–</w:t>
      </w:r>
      <w:r>
        <w:rPr>
          <w:rFonts w:ascii="Arial Narrow" w:hAnsi="Arial Narrow" w:cs="Microsoft Sans Serif"/>
          <w:sz w:val="28"/>
          <w:szCs w:val="28"/>
        </w:rPr>
        <w:t xml:space="preserve"> v kolikor le-ta deluje</w:t>
      </w:r>
    </w:p>
    <w:p w14:paraId="0118BD2A" w14:textId="77777777" w:rsidR="00827F09" w:rsidRPr="003601DA" w:rsidRDefault="00827F09" w:rsidP="00827F09">
      <w:pPr>
        <w:rPr>
          <w:rFonts w:ascii="Arial Narrow" w:hAnsi="Arial Narrow"/>
        </w:rPr>
      </w:pPr>
      <w:r w:rsidRPr="00216B45">
        <w:rPr>
          <w:noProof/>
        </w:rPr>
        <mc:AlternateContent>
          <mc:Choice Requires="wps">
            <w:drawing>
              <wp:anchor distT="0" distB="0" distL="114935" distR="114935" simplePos="0" relativeHeight="251660288" behindDoc="0" locked="0" layoutInCell="1" allowOverlap="1" wp14:anchorId="0A796A8C" wp14:editId="6EF943F7">
                <wp:simplePos x="0" y="0"/>
                <wp:positionH relativeFrom="column">
                  <wp:posOffset>-8890</wp:posOffset>
                </wp:positionH>
                <wp:positionV relativeFrom="paragraph">
                  <wp:posOffset>111125</wp:posOffset>
                </wp:positionV>
                <wp:extent cx="6172835" cy="6744335"/>
                <wp:effectExtent l="0" t="0" r="18415" b="18415"/>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835" cy="6744335"/>
                        </a:xfrm>
                        <a:prstGeom prst="rect">
                          <a:avLst/>
                        </a:prstGeom>
                        <a:solidFill>
                          <a:srgbClr val="FFFFFF"/>
                        </a:solidFill>
                        <a:ln w="6350">
                          <a:solidFill>
                            <a:srgbClr val="000000"/>
                          </a:solidFill>
                          <a:miter lim="800000"/>
                          <a:headEnd/>
                          <a:tailEnd/>
                        </a:ln>
                      </wps:spPr>
                      <wps:txbx>
                        <w:txbxContent>
                          <w:p w14:paraId="204312E7" w14:textId="77777777" w:rsidR="00827F09" w:rsidRDefault="00827F09" w:rsidP="00827F09">
                            <w:pPr>
                              <w:rPr>
                                <w:rFonts w:ascii="Arial Narrow" w:hAnsi="Arial Narrow" w:cs="Microsoft Sans Serif"/>
                                <w:b/>
                                <w:sz w:val="22"/>
                                <w:szCs w:val="22"/>
                              </w:rPr>
                            </w:pPr>
                          </w:p>
                          <w:p w14:paraId="4838FA44" w14:textId="77777777" w:rsidR="00827F09" w:rsidRDefault="00827F09" w:rsidP="00827F09">
                            <w:pPr>
                              <w:rPr>
                                <w:rFonts w:ascii="Arial Narrow" w:hAnsi="Arial Narrow" w:cs="Microsoft Sans Serif"/>
                                <w:b/>
                                <w:sz w:val="22"/>
                                <w:szCs w:val="22"/>
                              </w:rPr>
                            </w:pPr>
                            <w:r>
                              <w:rPr>
                                <w:rFonts w:ascii="Arial Narrow" w:hAnsi="Arial Narrow" w:cs="Microsoft Sans Serif"/>
                                <w:b/>
                                <w:sz w:val="22"/>
                                <w:szCs w:val="22"/>
                              </w:rPr>
                              <w:t>Število članov mlajših od 30. leta: ______.</w:t>
                            </w:r>
                          </w:p>
                          <w:p w14:paraId="4CE5CE15" w14:textId="77777777" w:rsidR="00827F09" w:rsidRDefault="00827F09" w:rsidP="00827F09">
                            <w:pPr>
                              <w:rPr>
                                <w:rFonts w:ascii="Arial Narrow" w:hAnsi="Arial Narrow" w:cs="Microsoft Sans Serif"/>
                                <w:b/>
                                <w:sz w:val="22"/>
                                <w:szCs w:val="22"/>
                              </w:rPr>
                            </w:pPr>
                          </w:p>
                          <w:p w14:paraId="271FCB21" w14:textId="77777777" w:rsidR="00827F09" w:rsidRDefault="00827F09" w:rsidP="00827F09">
                            <w:pPr>
                              <w:rPr>
                                <w:rFonts w:ascii="Arial Narrow" w:hAnsi="Arial Narrow" w:cs="Microsoft Sans Serif"/>
                                <w:b/>
                                <w:sz w:val="22"/>
                                <w:szCs w:val="22"/>
                              </w:rPr>
                            </w:pPr>
                            <w:r>
                              <w:rPr>
                                <w:rFonts w:ascii="Arial Narrow" w:hAnsi="Arial Narrow" w:cs="Microsoft Sans Serif"/>
                                <w:b/>
                                <w:sz w:val="22"/>
                                <w:szCs w:val="22"/>
                              </w:rPr>
                              <w:t>Navesti konkretne aktivnosti na turističnem področju:</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96A8C" id="Polje z besedilom 3" o:spid="_x0000_s1029" type="#_x0000_t202" style="position:absolute;margin-left:-.7pt;margin-top:8.75pt;width:486.05pt;height:531.0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" strokeweight=".5pt">
                <v:textbox inset="7.45pt,3.85pt,7.45pt,3.85pt">
                  <w:txbxContent>
                    <w:p w14:paraId="204312E7" w14:textId="77777777" w:rsidR="00827F09" w:rsidRDefault="00827F09" w:rsidP="00827F09">
                      <w:pPr>
                        <w:rPr>
                          <w:rFonts w:ascii="Arial Narrow" w:hAnsi="Arial Narrow" w:cs="Microsoft Sans Serif"/>
                          <w:b/>
                          <w:sz w:val="22"/>
                          <w:szCs w:val="22"/>
                        </w:rPr>
                      </w:pPr>
                    </w:p>
                    <w:p w14:paraId="4838FA44" w14:textId="77777777" w:rsidR="00827F09" w:rsidRDefault="00827F09" w:rsidP="00827F09">
                      <w:pPr>
                        <w:rPr>
                          <w:rFonts w:ascii="Arial Narrow" w:hAnsi="Arial Narrow" w:cs="Microsoft Sans Serif"/>
                          <w:b/>
                          <w:sz w:val="22"/>
                          <w:szCs w:val="22"/>
                        </w:rPr>
                      </w:pPr>
                      <w:r>
                        <w:rPr>
                          <w:rFonts w:ascii="Arial Narrow" w:hAnsi="Arial Narrow" w:cs="Microsoft Sans Serif"/>
                          <w:b/>
                          <w:sz w:val="22"/>
                          <w:szCs w:val="22"/>
                        </w:rPr>
                        <w:t>Število članov mlajših od 30. leta: ______.</w:t>
                      </w:r>
                    </w:p>
                    <w:p w14:paraId="4CE5CE15" w14:textId="77777777" w:rsidR="00827F09" w:rsidRDefault="00827F09" w:rsidP="00827F09">
                      <w:pPr>
                        <w:rPr>
                          <w:rFonts w:ascii="Arial Narrow" w:hAnsi="Arial Narrow" w:cs="Microsoft Sans Serif"/>
                          <w:b/>
                          <w:sz w:val="22"/>
                          <w:szCs w:val="22"/>
                        </w:rPr>
                      </w:pPr>
                    </w:p>
                    <w:p w14:paraId="271FCB21" w14:textId="77777777" w:rsidR="00827F09" w:rsidRDefault="00827F09" w:rsidP="00827F09">
                      <w:pPr>
                        <w:rPr>
                          <w:rFonts w:ascii="Arial Narrow" w:hAnsi="Arial Narrow" w:cs="Microsoft Sans Serif"/>
                          <w:b/>
                          <w:sz w:val="22"/>
                          <w:szCs w:val="22"/>
                        </w:rPr>
                      </w:pPr>
                      <w:r>
                        <w:rPr>
                          <w:rFonts w:ascii="Arial Narrow" w:hAnsi="Arial Narrow" w:cs="Microsoft Sans Serif"/>
                          <w:b/>
                          <w:sz w:val="22"/>
                          <w:szCs w:val="22"/>
                        </w:rPr>
                        <w:t>Navesti konkretne aktivnosti na turističnem področju:</w:t>
                      </w:r>
                    </w:p>
                  </w:txbxContent>
                </v:textbox>
              </v:shape>
            </w:pict>
          </mc:Fallback>
        </mc:AlternateContent>
      </w:r>
    </w:p>
    <w:p w14:paraId="2D1DB406" w14:textId="77777777" w:rsidR="00827F09" w:rsidRPr="003601DA" w:rsidRDefault="00827F09" w:rsidP="00827F09">
      <w:pPr>
        <w:rPr>
          <w:rFonts w:ascii="Arial Narrow" w:hAnsi="Arial Narrow"/>
        </w:rPr>
      </w:pPr>
    </w:p>
    <w:p w14:paraId="679013C2" w14:textId="77777777" w:rsidR="00827F09" w:rsidRPr="003601DA" w:rsidRDefault="00827F09" w:rsidP="00827F09">
      <w:pPr>
        <w:rPr>
          <w:rFonts w:ascii="Arial Narrow" w:hAnsi="Arial Narrow"/>
        </w:rPr>
      </w:pPr>
      <w:r w:rsidRPr="00216B45">
        <w:rPr>
          <w:noProof/>
        </w:rPr>
        <mc:AlternateContent>
          <mc:Choice Requires="wps">
            <w:drawing>
              <wp:anchor distT="0" distB="0" distL="114300" distR="114300" simplePos="0" relativeHeight="251659264" behindDoc="0" locked="0" layoutInCell="1" allowOverlap="1" wp14:anchorId="6BB14307" wp14:editId="0A655DC1">
                <wp:simplePos x="0" y="0"/>
                <wp:positionH relativeFrom="column">
                  <wp:posOffset>114300</wp:posOffset>
                </wp:positionH>
                <wp:positionV relativeFrom="paragraph">
                  <wp:posOffset>97155</wp:posOffset>
                </wp:positionV>
                <wp:extent cx="6057900" cy="6172200"/>
                <wp:effectExtent l="12065" t="5715" r="6985" b="13335"/>
                <wp:wrapNone/>
                <wp:docPr id="2" name="Pravokot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6172200"/>
                        </a:xfrm>
                        <a:prstGeom prst="rect">
                          <a:avLst/>
                        </a:prstGeom>
                        <a:solidFill>
                          <a:srgbClr val="FFFFFF"/>
                        </a:solidFill>
                        <a:ln w="936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1AC5FA" id="Pravokotnik 2" o:spid="_x0000_s1026" style="position:absolute;margin-left:9pt;margin-top:7.65pt;width:477pt;height:4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" strokeweight=".26mm"/>
            </w:pict>
          </mc:Fallback>
        </mc:AlternateContent>
      </w:r>
    </w:p>
    <w:p w14:paraId="1D52ED0E" w14:textId="77777777" w:rsidR="00827F09" w:rsidRPr="003601DA" w:rsidRDefault="00827F09" w:rsidP="00827F09">
      <w:pPr>
        <w:rPr>
          <w:rFonts w:ascii="Arial Narrow" w:hAnsi="Arial Narrow"/>
        </w:rPr>
      </w:pPr>
    </w:p>
    <w:p w14:paraId="115CFFB7" w14:textId="77777777" w:rsidR="00827F09" w:rsidRPr="003601DA" w:rsidRDefault="00827F09" w:rsidP="00827F09">
      <w:pPr>
        <w:rPr>
          <w:rFonts w:ascii="Arial Narrow" w:hAnsi="Arial Narrow"/>
        </w:rPr>
      </w:pPr>
    </w:p>
    <w:p w14:paraId="37CAC9DA" w14:textId="77777777" w:rsidR="00827F09" w:rsidRPr="003601DA" w:rsidRDefault="00827F09" w:rsidP="00827F09">
      <w:pPr>
        <w:rPr>
          <w:rFonts w:ascii="Arial Narrow" w:hAnsi="Arial Narrow"/>
        </w:rPr>
      </w:pPr>
    </w:p>
    <w:p w14:paraId="79AE76C6" w14:textId="77777777" w:rsidR="00827F09" w:rsidRPr="003601DA" w:rsidRDefault="00827F09" w:rsidP="00827F09">
      <w:pPr>
        <w:rPr>
          <w:rFonts w:ascii="Arial Narrow" w:hAnsi="Arial Narrow"/>
        </w:rPr>
      </w:pPr>
    </w:p>
    <w:p w14:paraId="350F8E2E" w14:textId="77777777" w:rsidR="00827F09" w:rsidRPr="003601DA" w:rsidRDefault="00827F09" w:rsidP="00827F09">
      <w:pPr>
        <w:pStyle w:val="Naslov1"/>
        <w:rPr>
          <w:rFonts w:ascii="Arial Narrow" w:hAnsi="Arial Narrow" w:cs="Tahoma"/>
          <w:sz w:val="24"/>
        </w:rPr>
      </w:pPr>
    </w:p>
    <w:p w14:paraId="30CE451E" w14:textId="77777777" w:rsidR="00827F09" w:rsidRPr="003601DA" w:rsidRDefault="00827F09" w:rsidP="00827F09">
      <w:pPr>
        <w:rPr>
          <w:rFonts w:ascii="Arial Narrow" w:hAnsi="Arial Narrow"/>
        </w:rPr>
      </w:pPr>
    </w:p>
    <w:p w14:paraId="743E5188" w14:textId="77777777" w:rsidR="00827F09" w:rsidRPr="003601DA" w:rsidRDefault="00827F09" w:rsidP="00827F09">
      <w:pPr>
        <w:rPr>
          <w:rFonts w:ascii="Arial Narrow" w:hAnsi="Arial Narrow"/>
        </w:rPr>
      </w:pPr>
    </w:p>
    <w:p w14:paraId="15CAD31B" w14:textId="77777777" w:rsidR="00827F09" w:rsidRPr="003601DA" w:rsidRDefault="00827F09" w:rsidP="00827F09">
      <w:pPr>
        <w:rPr>
          <w:rFonts w:ascii="Arial Narrow" w:hAnsi="Arial Narrow"/>
        </w:rPr>
      </w:pPr>
    </w:p>
    <w:p w14:paraId="211180A9" w14:textId="77777777" w:rsidR="00827F09" w:rsidRPr="003601DA" w:rsidRDefault="00827F09" w:rsidP="00827F09">
      <w:pPr>
        <w:rPr>
          <w:rFonts w:ascii="Arial Narrow" w:hAnsi="Arial Narrow"/>
        </w:rPr>
      </w:pPr>
    </w:p>
    <w:p w14:paraId="3781A2AB" w14:textId="77777777" w:rsidR="00827F09" w:rsidRPr="003601DA" w:rsidRDefault="00827F09" w:rsidP="00827F09">
      <w:pPr>
        <w:rPr>
          <w:rFonts w:ascii="Arial Narrow" w:hAnsi="Arial Narrow"/>
        </w:rPr>
      </w:pPr>
    </w:p>
    <w:p w14:paraId="034A5AB5" w14:textId="77777777" w:rsidR="00827F09" w:rsidRPr="003601DA" w:rsidRDefault="00827F09" w:rsidP="00827F09">
      <w:pPr>
        <w:rPr>
          <w:rFonts w:ascii="Arial Narrow" w:hAnsi="Arial Narrow"/>
        </w:rPr>
      </w:pPr>
    </w:p>
    <w:p w14:paraId="56868A66" w14:textId="77777777" w:rsidR="00827F09" w:rsidRPr="003601DA" w:rsidRDefault="00827F09" w:rsidP="00827F09">
      <w:pPr>
        <w:rPr>
          <w:rFonts w:ascii="Arial Narrow" w:hAnsi="Arial Narrow"/>
        </w:rPr>
      </w:pPr>
    </w:p>
    <w:p w14:paraId="02785130" w14:textId="77777777" w:rsidR="00827F09" w:rsidRPr="003601DA" w:rsidRDefault="00827F09" w:rsidP="00827F09">
      <w:pPr>
        <w:rPr>
          <w:rFonts w:ascii="Arial Narrow" w:hAnsi="Arial Narrow"/>
        </w:rPr>
      </w:pPr>
    </w:p>
    <w:p w14:paraId="5CCF58A8" w14:textId="77777777" w:rsidR="00827F09" w:rsidRPr="003601DA" w:rsidRDefault="00827F09" w:rsidP="00827F09">
      <w:pPr>
        <w:rPr>
          <w:rFonts w:ascii="Arial Narrow" w:hAnsi="Arial Narrow"/>
        </w:rPr>
      </w:pPr>
    </w:p>
    <w:p w14:paraId="1989040C" w14:textId="77777777" w:rsidR="00827F09" w:rsidRPr="003601DA" w:rsidRDefault="00827F09" w:rsidP="00827F09">
      <w:pPr>
        <w:rPr>
          <w:rFonts w:ascii="Arial Narrow" w:hAnsi="Arial Narrow"/>
        </w:rPr>
      </w:pPr>
    </w:p>
    <w:p w14:paraId="386CF0C4" w14:textId="77777777" w:rsidR="00827F09" w:rsidRPr="003601DA" w:rsidRDefault="00827F09" w:rsidP="00827F09">
      <w:pPr>
        <w:rPr>
          <w:rFonts w:ascii="Arial Narrow" w:hAnsi="Arial Narrow"/>
        </w:rPr>
      </w:pPr>
    </w:p>
    <w:p w14:paraId="465D4FB7" w14:textId="77777777" w:rsidR="00827F09" w:rsidRPr="003601DA" w:rsidRDefault="00827F09" w:rsidP="00827F09">
      <w:pPr>
        <w:pStyle w:val="Naslov1"/>
        <w:rPr>
          <w:rFonts w:ascii="Arial Narrow" w:hAnsi="Arial Narrow" w:cs="Tahoma"/>
          <w:sz w:val="24"/>
        </w:rPr>
      </w:pPr>
    </w:p>
    <w:p w14:paraId="04C80862" w14:textId="77777777" w:rsidR="00827F09" w:rsidRPr="003601DA" w:rsidRDefault="00827F09" w:rsidP="00827F09">
      <w:pPr>
        <w:pStyle w:val="Naslov1"/>
        <w:rPr>
          <w:rFonts w:ascii="Arial Narrow" w:hAnsi="Arial Narrow" w:cs="Tahoma"/>
          <w:sz w:val="24"/>
        </w:rPr>
      </w:pPr>
    </w:p>
    <w:p w14:paraId="08F65678" w14:textId="77777777" w:rsidR="00827F09" w:rsidRPr="003601DA" w:rsidRDefault="00827F09" w:rsidP="00827F09">
      <w:pPr>
        <w:pStyle w:val="Naslov1"/>
        <w:rPr>
          <w:rFonts w:ascii="Arial Narrow" w:hAnsi="Arial Narrow" w:cs="Tahoma"/>
          <w:sz w:val="24"/>
        </w:rPr>
      </w:pPr>
    </w:p>
    <w:p w14:paraId="6D5FFC47" w14:textId="77777777" w:rsidR="00827F09" w:rsidRPr="003601DA" w:rsidRDefault="00827F09" w:rsidP="00827F09">
      <w:pPr>
        <w:rPr>
          <w:rFonts w:ascii="Arial Narrow" w:hAnsi="Arial Narrow"/>
        </w:rPr>
      </w:pPr>
    </w:p>
    <w:p w14:paraId="165E22F6" w14:textId="77777777" w:rsidR="00827F09" w:rsidRPr="003601DA" w:rsidRDefault="00827F09" w:rsidP="00827F09">
      <w:pPr>
        <w:rPr>
          <w:rFonts w:ascii="Arial Narrow" w:hAnsi="Arial Narrow"/>
        </w:rPr>
      </w:pPr>
    </w:p>
    <w:p w14:paraId="346FF1E3" w14:textId="77777777" w:rsidR="00827F09" w:rsidRPr="003601DA" w:rsidRDefault="00827F09" w:rsidP="00827F09">
      <w:pPr>
        <w:rPr>
          <w:rFonts w:ascii="Arial Narrow" w:hAnsi="Arial Narrow"/>
        </w:rPr>
      </w:pPr>
    </w:p>
    <w:p w14:paraId="459F65FC" w14:textId="77777777" w:rsidR="00827F09" w:rsidRPr="003601DA" w:rsidRDefault="00827F09" w:rsidP="00827F09">
      <w:pPr>
        <w:rPr>
          <w:rFonts w:ascii="Arial Narrow" w:hAnsi="Arial Narrow"/>
        </w:rPr>
      </w:pPr>
    </w:p>
    <w:p w14:paraId="0F184A31" w14:textId="77777777" w:rsidR="00827F09" w:rsidRPr="003601DA" w:rsidRDefault="00827F09" w:rsidP="00827F09">
      <w:pPr>
        <w:rPr>
          <w:rFonts w:ascii="Arial Narrow" w:hAnsi="Arial Narrow"/>
        </w:rPr>
      </w:pPr>
    </w:p>
    <w:p w14:paraId="31E304E1" w14:textId="77777777" w:rsidR="00827F09" w:rsidRPr="003601DA" w:rsidRDefault="00827F09" w:rsidP="00827F09">
      <w:pPr>
        <w:rPr>
          <w:rFonts w:ascii="Arial Narrow" w:hAnsi="Arial Narrow"/>
        </w:rPr>
      </w:pPr>
    </w:p>
    <w:p w14:paraId="6D3F05BA" w14:textId="77777777" w:rsidR="00827F09" w:rsidRPr="003601DA" w:rsidRDefault="00827F09" w:rsidP="00827F09">
      <w:pPr>
        <w:rPr>
          <w:rFonts w:ascii="Arial Narrow" w:hAnsi="Arial Narrow"/>
        </w:rPr>
      </w:pPr>
    </w:p>
    <w:p w14:paraId="25CB902E" w14:textId="77777777" w:rsidR="00827F09" w:rsidRPr="003601DA" w:rsidRDefault="00827F09" w:rsidP="00827F09">
      <w:pPr>
        <w:rPr>
          <w:rFonts w:ascii="Arial Narrow" w:hAnsi="Arial Narrow"/>
        </w:rPr>
      </w:pPr>
    </w:p>
    <w:p w14:paraId="0D6705DD" w14:textId="77777777" w:rsidR="00827F09" w:rsidRPr="003601DA" w:rsidRDefault="00827F09" w:rsidP="00827F09">
      <w:pPr>
        <w:rPr>
          <w:rFonts w:ascii="Arial Narrow" w:hAnsi="Arial Narrow"/>
        </w:rPr>
      </w:pPr>
    </w:p>
    <w:p w14:paraId="445897E5" w14:textId="77777777" w:rsidR="00827F09" w:rsidRPr="003601DA" w:rsidRDefault="00827F09" w:rsidP="00827F09">
      <w:pPr>
        <w:rPr>
          <w:rFonts w:ascii="Arial Narrow" w:hAnsi="Arial Narrow"/>
        </w:rPr>
      </w:pPr>
    </w:p>
    <w:p w14:paraId="15C81744" w14:textId="77777777" w:rsidR="00827F09" w:rsidRPr="003601DA" w:rsidRDefault="00827F09" w:rsidP="00827F09">
      <w:pPr>
        <w:rPr>
          <w:rFonts w:ascii="Arial Narrow" w:hAnsi="Arial Narrow"/>
        </w:rPr>
      </w:pPr>
    </w:p>
    <w:p w14:paraId="383154D5" w14:textId="77777777" w:rsidR="00827F09" w:rsidRPr="003601DA" w:rsidRDefault="00827F09" w:rsidP="00827F09">
      <w:pPr>
        <w:rPr>
          <w:rFonts w:ascii="Arial Narrow" w:hAnsi="Arial Narrow"/>
        </w:rPr>
      </w:pPr>
    </w:p>
    <w:p w14:paraId="57905402" w14:textId="77777777" w:rsidR="00827F09" w:rsidRPr="003601DA" w:rsidRDefault="00827F09" w:rsidP="00827F09">
      <w:pPr>
        <w:ind w:firstLine="708"/>
        <w:rPr>
          <w:rFonts w:ascii="Arial Narrow" w:hAnsi="Arial Narrow" w:cs="Microsoft Sans Serif"/>
        </w:rPr>
      </w:pPr>
    </w:p>
    <w:p w14:paraId="56F3A864" w14:textId="77777777" w:rsidR="00827F09" w:rsidRPr="003601DA" w:rsidRDefault="00827F09" w:rsidP="00827F09">
      <w:pPr>
        <w:ind w:firstLine="708"/>
        <w:rPr>
          <w:rFonts w:ascii="Arial Narrow" w:hAnsi="Arial Narrow" w:cs="Microsoft Sans Serif"/>
        </w:rPr>
      </w:pPr>
    </w:p>
    <w:p w14:paraId="5C8FF219" w14:textId="0C026EDD" w:rsidR="00827F09" w:rsidRPr="003601DA" w:rsidRDefault="00827F09" w:rsidP="00827F09">
      <w:pPr>
        <w:pBdr>
          <w:top w:val="single" w:sz="4" w:space="1" w:color="000000"/>
          <w:left w:val="single" w:sz="4" w:space="4" w:color="000000"/>
          <w:bottom w:val="single" w:sz="4" w:space="1" w:color="000000"/>
          <w:right w:val="single" w:sz="4" w:space="4" w:color="000000"/>
        </w:pBdr>
        <w:rPr>
          <w:rFonts w:ascii="Arial Narrow" w:hAnsi="Arial Narrow" w:cs="Microsoft Sans Serif"/>
          <w:b/>
          <w:i/>
        </w:rPr>
      </w:pPr>
      <w:r w:rsidRPr="003601DA">
        <w:rPr>
          <w:rFonts w:ascii="Arial Narrow" w:hAnsi="Arial Narrow" w:cs="Microsoft Sans Serif"/>
          <w:b/>
          <w:i/>
        </w:rPr>
        <w:t xml:space="preserve">Opomba: </w:t>
      </w:r>
      <w:r>
        <w:rPr>
          <w:rFonts w:ascii="Arial Narrow" w:hAnsi="Arial Narrow" w:cs="Microsoft Sans Serif"/>
          <w:b/>
          <w:i/>
        </w:rPr>
        <w:t>Navesti konkretne aktivnosti na turističnem področju</w:t>
      </w:r>
      <w:r w:rsidRPr="003601DA">
        <w:rPr>
          <w:rFonts w:ascii="Arial Narrow" w:hAnsi="Arial Narrow" w:cs="Microsoft Sans Serif"/>
          <w:b/>
          <w:i/>
        </w:rPr>
        <w:t xml:space="preserve">. Prilogo priložite samo v </w:t>
      </w:r>
    </w:p>
    <w:p w14:paraId="194786E5" w14:textId="77777777" w:rsidR="00827F09" w:rsidRPr="003601DA" w:rsidRDefault="00827F09" w:rsidP="00827F09">
      <w:pPr>
        <w:pBdr>
          <w:top w:val="single" w:sz="4" w:space="1" w:color="000000"/>
          <w:left w:val="single" w:sz="4" w:space="4" w:color="000000"/>
          <w:bottom w:val="single" w:sz="4" w:space="1" w:color="000000"/>
          <w:right w:val="single" w:sz="4" w:space="4" w:color="000000"/>
        </w:pBdr>
        <w:rPr>
          <w:rFonts w:ascii="Arial Narrow" w:hAnsi="Arial Narrow" w:cs="Microsoft Sans Serif"/>
          <w:b/>
          <w:i/>
        </w:rPr>
      </w:pPr>
      <w:r w:rsidRPr="003601DA">
        <w:rPr>
          <w:rFonts w:ascii="Arial Narrow" w:hAnsi="Arial Narrow" w:cs="Microsoft Sans Serif"/>
          <w:b/>
          <w:i/>
        </w:rPr>
        <w:t xml:space="preserve">                  primeru, če turistični podmladek deluje, sicer ga ni potrebno prilagati.</w:t>
      </w:r>
    </w:p>
    <w:p w14:paraId="194A8061" w14:textId="77777777" w:rsidR="00827F09" w:rsidRPr="003601DA" w:rsidRDefault="00827F09" w:rsidP="00827F09">
      <w:pPr>
        <w:pStyle w:val="Naslov3"/>
        <w:jc w:val="center"/>
        <w:rPr>
          <w:rFonts w:ascii="Arial Narrow" w:hAnsi="Arial Narrow" w:cs="Microsoft Sans Serif"/>
        </w:rPr>
      </w:pPr>
      <w:bookmarkStart w:id="10" w:name="_Toc223743683"/>
      <w:r w:rsidRPr="003601DA">
        <w:rPr>
          <w:rFonts w:ascii="Arial Narrow" w:hAnsi="Arial Narrow" w:cs="Microsoft Sans Serif"/>
        </w:rPr>
        <w:lastRenderedPageBreak/>
        <w:t>PROGRAMI:</w:t>
      </w:r>
      <w:bookmarkEnd w:id="10"/>
    </w:p>
    <w:p w14:paraId="5A2BC4F4" w14:textId="77777777" w:rsidR="00827F09" w:rsidRPr="003601DA" w:rsidRDefault="00827F09" w:rsidP="00827F09">
      <w:pPr>
        <w:pStyle w:val="Telobesedila21"/>
        <w:rPr>
          <w:rFonts w:ascii="Arial Narrow" w:hAnsi="Arial Narrow"/>
          <w:b/>
          <w:sz w:val="28"/>
        </w:rPr>
      </w:pPr>
    </w:p>
    <w:p w14:paraId="5C2FBBED" w14:textId="77777777" w:rsidR="00827F09" w:rsidRPr="003601DA" w:rsidRDefault="00827F09" w:rsidP="00827F09">
      <w:pPr>
        <w:pStyle w:val="Telobesedila21"/>
        <w:pBdr>
          <w:top w:val="single" w:sz="4" w:space="1" w:color="000000"/>
          <w:left w:val="single" w:sz="4" w:space="4" w:color="000000"/>
          <w:bottom w:val="single" w:sz="4" w:space="1" w:color="000000"/>
          <w:right w:val="single" w:sz="4" w:space="4" w:color="000000"/>
        </w:pBdr>
        <w:rPr>
          <w:rFonts w:ascii="Arial Narrow" w:hAnsi="Arial Narrow" w:cs="Arial"/>
          <w:szCs w:val="24"/>
        </w:rPr>
      </w:pPr>
      <w:r w:rsidRPr="003601DA">
        <w:rPr>
          <w:rFonts w:ascii="Arial Narrow" w:hAnsi="Arial Narrow" w:cs="Microsoft Sans Serif"/>
          <w:b/>
          <w:szCs w:val="24"/>
        </w:rPr>
        <w:t>Navodilo: Izpolnite bela polja v naslednjih preglednicah</w:t>
      </w:r>
      <w:r w:rsidRPr="003601DA">
        <w:rPr>
          <w:rFonts w:ascii="Arial Narrow" w:hAnsi="Arial Narrow" w:cs="Arial"/>
          <w:szCs w:val="24"/>
        </w:rPr>
        <w:t>!</w:t>
      </w:r>
    </w:p>
    <w:p w14:paraId="4E16597A" w14:textId="77777777" w:rsidR="00827F09" w:rsidRPr="003601DA" w:rsidRDefault="00827F09" w:rsidP="00827F09">
      <w:pPr>
        <w:pStyle w:val="Telobesedila21"/>
        <w:rPr>
          <w:rFonts w:ascii="Arial Narrow" w:hAnsi="Arial Narrow"/>
          <w:b/>
          <w:sz w:val="28"/>
        </w:rPr>
      </w:pPr>
    </w:p>
    <w:p w14:paraId="4A738BB0" w14:textId="77777777" w:rsidR="00827F09" w:rsidRPr="003601DA" w:rsidRDefault="00827F09" w:rsidP="00827F09">
      <w:pPr>
        <w:pStyle w:val="Telobesedila21"/>
        <w:rPr>
          <w:rFonts w:ascii="Arial Narrow" w:hAnsi="Arial Narrow" w:cs="Microsoft Sans Serif"/>
          <w:b/>
          <w:sz w:val="28"/>
        </w:rPr>
      </w:pPr>
      <w:r w:rsidRPr="003601DA">
        <w:rPr>
          <w:rFonts w:ascii="Arial Narrow" w:hAnsi="Arial Narrow" w:cs="Microsoft Sans Serif"/>
          <w:b/>
          <w:sz w:val="28"/>
        </w:rPr>
        <w:t>4.2 ČISTILNE AKCIJE</w:t>
      </w:r>
    </w:p>
    <w:p w14:paraId="4DC2CE21" w14:textId="77777777" w:rsidR="00827F09" w:rsidRPr="003601DA" w:rsidRDefault="00827F09" w:rsidP="00827F09">
      <w:pPr>
        <w:pStyle w:val="Telobesedila21"/>
        <w:rPr>
          <w:rFonts w:ascii="Arial Narrow" w:hAnsi="Arial Narrow" w:cs="Microsoft Sans Serif"/>
          <w:sz w:val="2"/>
        </w:rPr>
      </w:pPr>
    </w:p>
    <w:p w14:paraId="456AB71B" w14:textId="77777777" w:rsidR="00827F09" w:rsidRPr="003601DA" w:rsidRDefault="00827F09" w:rsidP="00827F09">
      <w:pPr>
        <w:pStyle w:val="Telobesedila21"/>
        <w:rPr>
          <w:rFonts w:ascii="Arial Narrow" w:hAnsi="Arial Narrow" w:cs="Microsoft Sans Serif"/>
          <w:sz w:val="2"/>
        </w:rPr>
      </w:pPr>
    </w:p>
    <w:p w14:paraId="29FF6EF6" w14:textId="77777777" w:rsidR="00827F09" w:rsidRPr="003601DA" w:rsidRDefault="00827F09" w:rsidP="00827F09">
      <w:pPr>
        <w:pStyle w:val="Telobesedila21"/>
        <w:rPr>
          <w:rFonts w:ascii="Arial Narrow" w:hAnsi="Arial Narrow" w:cs="Microsoft Sans Serif"/>
          <w:sz w:val="2"/>
        </w:rPr>
      </w:pPr>
    </w:p>
    <w:p w14:paraId="47509946" w14:textId="77777777" w:rsidR="00827F09" w:rsidRPr="003601DA" w:rsidRDefault="00827F09" w:rsidP="00827F09">
      <w:pPr>
        <w:pStyle w:val="Telobesedila21"/>
        <w:rPr>
          <w:rFonts w:ascii="Arial Narrow" w:hAnsi="Arial Narrow" w:cs="Microsoft Sans Serif"/>
          <w:sz w:val="2"/>
        </w:rPr>
      </w:pPr>
    </w:p>
    <w:p w14:paraId="7A14FE53" w14:textId="77777777" w:rsidR="00827F09" w:rsidRPr="003601DA" w:rsidRDefault="00827F09" w:rsidP="00827F09">
      <w:pPr>
        <w:pStyle w:val="Telobesedila21"/>
        <w:rPr>
          <w:rFonts w:ascii="Arial Narrow" w:hAnsi="Arial Narrow" w:cs="Microsoft Sans Serif"/>
          <w:sz w:val="2"/>
        </w:rPr>
      </w:pPr>
    </w:p>
    <w:tbl>
      <w:tblPr>
        <w:tblW w:w="0" w:type="auto"/>
        <w:tblInd w:w="-15" w:type="dxa"/>
        <w:tblLayout w:type="fixed"/>
        <w:tblCellMar>
          <w:left w:w="70" w:type="dxa"/>
          <w:right w:w="70" w:type="dxa"/>
        </w:tblCellMar>
        <w:tblLook w:val="0000" w:firstRow="0" w:lastRow="0" w:firstColumn="0" w:lastColumn="0" w:noHBand="0" w:noVBand="0"/>
      </w:tblPr>
      <w:tblGrid>
        <w:gridCol w:w="3490"/>
        <w:gridCol w:w="2340"/>
        <w:gridCol w:w="1290"/>
      </w:tblGrid>
      <w:tr w:rsidR="00827F09" w:rsidRPr="003601DA" w14:paraId="7438E770" w14:textId="77777777" w:rsidTr="004D4559">
        <w:tc>
          <w:tcPr>
            <w:tcW w:w="3490" w:type="dxa"/>
            <w:tcBorders>
              <w:top w:val="single" w:sz="4" w:space="0" w:color="000000"/>
              <w:left w:val="single" w:sz="4" w:space="0" w:color="000000"/>
              <w:bottom w:val="single" w:sz="4" w:space="0" w:color="000000"/>
            </w:tcBorders>
            <w:shd w:val="clear" w:color="auto" w:fill="E6E6E6"/>
          </w:tcPr>
          <w:p w14:paraId="126DA593" w14:textId="77777777" w:rsidR="00827F09" w:rsidRPr="003601DA" w:rsidRDefault="00827F09" w:rsidP="004D4559">
            <w:pPr>
              <w:pStyle w:val="Telobesedila21"/>
              <w:snapToGrid w:val="0"/>
              <w:jc w:val="center"/>
              <w:rPr>
                <w:rFonts w:ascii="Arial Narrow" w:hAnsi="Arial Narrow" w:cs="Microsoft Sans Serif"/>
                <w:b/>
                <w:u w:val="single"/>
              </w:rPr>
            </w:pPr>
            <w:r w:rsidRPr="003601DA">
              <w:rPr>
                <w:rFonts w:ascii="Arial Narrow" w:hAnsi="Arial Narrow" w:cs="Microsoft Sans Serif"/>
                <w:b/>
              </w:rPr>
              <w:t xml:space="preserve">Datum predvidene </w:t>
            </w:r>
            <w:r w:rsidRPr="003601DA">
              <w:rPr>
                <w:rFonts w:ascii="Arial Narrow" w:hAnsi="Arial Narrow" w:cs="Microsoft Sans Serif"/>
                <w:b/>
                <w:u w:val="single"/>
              </w:rPr>
              <w:t>lastne</w:t>
            </w:r>
          </w:p>
          <w:p w14:paraId="1375AFC7" w14:textId="77777777" w:rsidR="00827F09" w:rsidRPr="003601DA" w:rsidRDefault="00827F09" w:rsidP="004D4559">
            <w:pPr>
              <w:pStyle w:val="Telobesedila21"/>
              <w:jc w:val="center"/>
              <w:rPr>
                <w:rFonts w:ascii="Arial Narrow" w:hAnsi="Arial Narrow" w:cs="Microsoft Sans Serif"/>
                <w:b/>
              </w:rPr>
            </w:pPr>
            <w:r w:rsidRPr="003601DA">
              <w:rPr>
                <w:rFonts w:ascii="Arial Narrow" w:hAnsi="Arial Narrow" w:cs="Microsoft Sans Serif"/>
                <w:b/>
              </w:rPr>
              <w:t xml:space="preserve"> čistilne akcije:</w:t>
            </w:r>
          </w:p>
        </w:tc>
        <w:tc>
          <w:tcPr>
            <w:tcW w:w="2340" w:type="dxa"/>
            <w:tcBorders>
              <w:top w:val="single" w:sz="4" w:space="0" w:color="000000"/>
              <w:left w:val="single" w:sz="4" w:space="0" w:color="000000"/>
              <w:bottom w:val="single" w:sz="4" w:space="0" w:color="000000"/>
            </w:tcBorders>
            <w:shd w:val="clear" w:color="auto" w:fill="E6E6E6"/>
          </w:tcPr>
          <w:p w14:paraId="24E521B0" w14:textId="77777777" w:rsidR="00827F09" w:rsidRPr="003601DA" w:rsidRDefault="00827F09" w:rsidP="004D4559">
            <w:pPr>
              <w:pStyle w:val="Telobesedila21"/>
              <w:snapToGrid w:val="0"/>
              <w:jc w:val="center"/>
              <w:rPr>
                <w:rFonts w:ascii="Arial Narrow" w:hAnsi="Arial Narrow" w:cs="Microsoft Sans Serif"/>
                <w:b/>
              </w:rPr>
            </w:pPr>
            <w:r w:rsidRPr="003601DA">
              <w:rPr>
                <w:rFonts w:ascii="Arial Narrow" w:hAnsi="Arial Narrow" w:cs="Microsoft Sans Serif"/>
                <w:b/>
              </w:rPr>
              <w:t xml:space="preserve">Predvideno število udeležencev </w:t>
            </w:r>
          </w:p>
          <w:p w14:paraId="054A1FDA" w14:textId="77777777" w:rsidR="00827F09" w:rsidRPr="003601DA" w:rsidRDefault="00827F09" w:rsidP="004D4559">
            <w:pPr>
              <w:pStyle w:val="Telobesedila21"/>
              <w:jc w:val="center"/>
              <w:rPr>
                <w:rFonts w:ascii="Arial Narrow" w:hAnsi="Arial Narrow" w:cs="Microsoft Sans Serif"/>
                <w:b/>
              </w:rPr>
            </w:pPr>
            <w:r w:rsidRPr="003601DA">
              <w:rPr>
                <w:rFonts w:ascii="Arial Narrow" w:hAnsi="Arial Narrow" w:cs="Microsoft Sans Serif"/>
                <w:b/>
              </w:rPr>
              <w:t>čistilne akcije</w:t>
            </w:r>
          </w:p>
        </w:tc>
        <w:tc>
          <w:tcPr>
            <w:tcW w:w="1290" w:type="dxa"/>
            <w:tcBorders>
              <w:top w:val="single" w:sz="4" w:space="0" w:color="000000"/>
              <w:left w:val="single" w:sz="4" w:space="0" w:color="000000"/>
              <w:bottom w:val="single" w:sz="4" w:space="0" w:color="000000"/>
              <w:right w:val="single" w:sz="4" w:space="0" w:color="000000"/>
            </w:tcBorders>
            <w:shd w:val="clear" w:color="auto" w:fill="E6E6E6"/>
          </w:tcPr>
          <w:p w14:paraId="07B4A98B" w14:textId="77777777" w:rsidR="00827F09" w:rsidRPr="003601DA" w:rsidRDefault="00827F09" w:rsidP="004D4559">
            <w:pPr>
              <w:snapToGrid w:val="0"/>
              <w:jc w:val="center"/>
              <w:rPr>
                <w:rFonts w:ascii="Arial Narrow" w:hAnsi="Arial Narrow" w:cs="Microsoft Sans Serif"/>
                <w:b/>
              </w:rPr>
            </w:pPr>
            <w:r w:rsidRPr="003601DA">
              <w:rPr>
                <w:rFonts w:ascii="Arial Narrow" w:hAnsi="Arial Narrow" w:cs="Microsoft Sans Serif"/>
                <w:b/>
              </w:rPr>
              <w:t>TOČKE</w:t>
            </w:r>
          </w:p>
          <w:p w14:paraId="38D8E794" w14:textId="77777777" w:rsidR="00827F09" w:rsidRPr="003601DA" w:rsidRDefault="00827F09" w:rsidP="004D4559">
            <w:pPr>
              <w:jc w:val="center"/>
              <w:rPr>
                <w:rFonts w:ascii="Arial Narrow" w:hAnsi="Arial Narrow" w:cs="Microsoft Sans Serif"/>
                <w:b/>
                <w:sz w:val="20"/>
                <w:szCs w:val="20"/>
              </w:rPr>
            </w:pPr>
            <w:r w:rsidRPr="003601DA">
              <w:rPr>
                <w:rFonts w:ascii="Arial Narrow" w:hAnsi="Arial Narrow" w:cs="Microsoft Sans Serif"/>
                <w:b/>
                <w:sz w:val="20"/>
                <w:szCs w:val="20"/>
              </w:rPr>
              <w:t>(Izpolni KT)</w:t>
            </w:r>
          </w:p>
        </w:tc>
      </w:tr>
      <w:tr w:rsidR="00827F09" w:rsidRPr="003601DA" w14:paraId="27F7CC27" w14:textId="77777777" w:rsidTr="004D4559">
        <w:trPr>
          <w:trHeight w:val="344"/>
        </w:trPr>
        <w:tc>
          <w:tcPr>
            <w:tcW w:w="3490" w:type="dxa"/>
            <w:tcBorders>
              <w:top w:val="single" w:sz="4" w:space="0" w:color="000000"/>
              <w:left w:val="single" w:sz="4" w:space="0" w:color="000000"/>
            </w:tcBorders>
          </w:tcPr>
          <w:p w14:paraId="4613A940" w14:textId="77777777" w:rsidR="00827F09" w:rsidRPr="003601DA" w:rsidRDefault="00827F09" w:rsidP="004D4559">
            <w:pPr>
              <w:pStyle w:val="Telobesedila21"/>
              <w:snapToGrid w:val="0"/>
              <w:rPr>
                <w:rFonts w:ascii="Arial Narrow" w:hAnsi="Arial Narrow" w:cs="Microsoft Sans Serif"/>
              </w:rPr>
            </w:pPr>
          </w:p>
        </w:tc>
        <w:tc>
          <w:tcPr>
            <w:tcW w:w="2340" w:type="dxa"/>
            <w:tcBorders>
              <w:top w:val="single" w:sz="4" w:space="0" w:color="000000"/>
              <w:left w:val="single" w:sz="4" w:space="0" w:color="000000"/>
            </w:tcBorders>
          </w:tcPr>
          <w:p w14:paraId="7B50D5F0" w14:textId="77777777" w:rsidR="00827F09" w:rsidRPr="003601DA" w:rsidRDefault="00827F09" w:rsidP="004D4559">
            <w:pPr>
              <w:pStyle w:val="Telobesedila21"/>
              <w:snapToGrid w:val="0"/>
              <w:jc w:val="left"/>
              <w:rPr>
                <w:rFonts w:ascii="Arial Narrow" w:hAnsi="Arial Narrow" w:cs="Microsoft Sans Serif"/>
              </w:rPr>
            </w:pPr>
          </w:p>
        </w:tc>
        <w:tc>
          <w:tcPr>
            <w:tcW w:w="1290" w:type="dxa"/>
            <w:tcBorders>
              <w:top w:val="single" w:sz="4" w:space="0" w:color="000000"/>
              <w:left w:val="single" w:sz="4" w:space="0" w:color="000000"/>
              <w:right w:val="single" w:sz="4" w:space="0" w:color="000000"/>
            </w:tcBorders>
            <w:shd w:val="clear" w:color="auto" w:fill="E6E6E6"/>
          </w:tcPr>
          <w:p w14:paraId="672C4249" w14:textId="77777777" w:rsidR="00827F09" w:rsidRPr="003601DA" w:rsidRDefault="00827F09" w:rsidP="004D4559">
            <w:pPr>
              <w:pStyle w:val="Telobesedila21"/>
              <w:snapToGrid w:val="0"/>
              <w:jc w:val="left"/>
              <w:rPr>
                <w:rFonts w:ascii="Arial Narrow" w:hAnsi="Arial Narrow" w:cs="Microsoft Sans Serif"/>
              </w:rPr>
            </w:pPr>
          </w:p>
        </w:tc>
      </w:tr>
      <w:tr w:rsidR="00827F09" w:rsidRPr="003601DA" w14:paraId="7C74202E" w14:textId="77777777" w:rsidTr="004D4559">
        <w:trPr>
          <w:trHeight w:val="420"/>
        </w:trPr>
        <w:tc>
          <w:tcPr>
            <w:tcW w:w="3490" w:type="dxa"/>
            <w:tcBorders>
              <w:top w:val="single" w:sz="4" w:space="0" w:color="000000"/>
              <w:left w:val="single" w:sz="4" w:space="0" w:color="000000"/>
              <w:bottom w:val="single" w:sz="4" w:space="0" w:color="000000"/>
            </w:tcBorders>
          </w:tcPr>
          <w:p w14:paraId="685FC1A4" w14:textId="77777777" w:rsidR="00827F09" w:rsidRPr="003601DA" w:rsidRDefault="00827F09" w:rsidP="004D4559">
            <w:pPr>
              <w:pStyle w:val="Telobesedila21"/>
              <w:snapToGrid w:val="0"/>
              <w:rPr>
                <w:rFonts w:ascii="Arial Narrow" w:hAnsi="Arial Narrow" w:cs="Microsoft Sans Serif"/>
              </w:rPr>
            </w:pPr>
          </w:p>
        </w:tc>
        <w:tc>
          <w:tcPr>
            <w:tcW w:w="2340" w:type="dxa"/>
            <w:tcBorders>
              <w:top w:val="single" w:sz="4" w:space="0" w:color="000000"/>
              <w:left w:val="single" w:sz="4" w:space="0" w:color="000000"/>
              <w:bottom w:val="single" w:sz="4" w:space="0" w:color="000000"/>
            </w:tcBorders>
          </w:tcPr>
          <w:p w14:paraId="3C94A9BD" w14:textId="77777777" w:rsidR="00827F09" w:rsidRPr="003601DA" w:rsidRDefault="00827F09" w:rsidP="004D4559">
            <w:pPr>
              <w:pStyle w:val="Telobesedila21"/>
              <w:snapToGrid w:val="0"/>
              <w:jc w:val="left"/>
              <w:rPr>
                <w:rFonts w:ascii="Arial Narrow" w:hAnsi="Arial Narrow" w:cs="Microsoft Sans Serif"/>
              </w:rPr>
            </w:pPr>
          </w:p>
        </w:tc>
        <w:tc>
          <w:tcPr>
            <w:tcW w:w="1290" w:type="dxa"/>
            <w:tcBorders>
              <w:top w:val="single" w:sz="4" w:space="0" w:color="000000"/>
              <w:left w:val="single" w:sz="4" w:space="0" w:color="000000"/>
              <w:bottom w:val="single" w:sz="4" w:space="0" w:color="000000"/>
              <w:right w:val="single" w:sz="4" w:space="0" w:color="000000"/>
            </w:tcBorders>
            <w:shd w:val="clear" w:color="auto" w:fill="E6E6E6"/>
          </w:tcPr>
          <w:p w14:paraId="2E40867C" w14:textId="77777777" w:rsidR="00827F09" w:rsidRPr="003601DA" w:rsidRDefault="00827F09" w:rsidP="004D4559">
            <w:pPr>
              <w:pStyle w:val="Telobesedila21"/>
              <w:snapToGrid w:val="0"/>
              <w:jc w:val="left"/>
              <w:rPr>
                <w:rFonts w:ascii="Arial Narrow" w:hAnsi="Arial Narrow" w:cs="Microsoft Sans Serif"/>
              </w:rPr>
            </w:pPr>
          </w:p>
        </w:tc>
      </w:tr>
      <w:tr w:rsidR="00827F09" w:rsidRPr="003601DA" w14:paraId="48D1110A" w14:textId="77777777" w:rsidTr="004D4559">
        <w:trPr>
          <w:trHeight w:val="412"/>
        </w:trPr>
        <w:tc>
          <w:tcPr>
            <w:tcW w:w="3490" w:type="dxa"/>
            <w:tcBorders>
              <w:top w:val="single" w:sz="4" w:space="0" w:color="000000"/>
              <w:left w:val="single" w:sz="4" w:space="0" w:color="000000"/>
              <w:bottom w:val="single" w:sz="4" w:space="0" w:color="000000"/>
            </w:tcBorders>
          </w:tcPr>
          <w:p w14:paraId="0E037C73" w14:textId="77777777" w:rsidR="00827F09" w:rsidRPr="003601DA" w:rsidRDefault="00827F09" w:rsidP="004D4559">
            <w:pPr>
              <w:pStyle w:val="Telobesedila21"/>
              <w:snapToGrid w:val="0"/>
              <w:rPr>
                <w:rFonts w:ascii="Arial Narrow" w:hAnsi="Arial Narrow" w:cs="Microsoft Sans Serif"/>
              </w:rPr>
            </w:pPr>
          </w:p>
        </w:tc>
        <w:tc>
          <w:tcPr>
            <w:tcW w:w="2340" w:type="dxa"/>
            <w:tcBorders>
              <w:top w:val="single" w:sz="4" w:space="0" w:color="000000"/>
              <w:left w:val="single" w:sz="4" w:space="0" w:color="000000"/>
              <w:bottom w:val="single" w:sz="4" w:space="0" w:color="000000"/>
            </w:tcBorders>
          </w:tcPr>
          <w:p w14:paraId="36CA0572" w14:textId="77777777" w:rsidR="00827F09" w:rsidRPr="003601DA" w:rsidRDefault="00827F09" w:rsidP="004D4559">
            <w:pPr>
              <w:pStyle w:val="Telobesedila21"/>
              <w:snapToGrid w:val="0"/>
              <w:jc w:val="left"/>
              <w:rPr>
                <w:rFonts w:ascii="Arial Narrow" w:hAnsi="Arial Narrow" w:cs="Microsoft Sans Serif"/>
              </w:rPr>
            </w:pPr>
          </w:p>
        </w:tc>
        <w:tc>
          <w:tcPr>
            <w:tcW w:w="1290" w:type="dxa"/>
            <w:tcBorders>
              <w:top w:val="single" w:sz="4" w:space="0" w:color="000000"/>
              <w:left w:val="single" w:sz="4" w:space="0" w:color="000000"/>
              <w:bottom w:val="single" w:sz="4" w:space="0" w:color="000000"/>
              <w:right w:val="single" w:sz="4" w:space="0" w:color="000000"/>
            </w:tcBorders>
            <w:shd w:val="clear" w:color="auto" w:fill="E6E6E6"/>
          </w:tcPr>
          <w:p w14:paraId="7F3FACB1" w14:textId="77777777" w:rsidR="00827F09" w:rsidRPr="003601DA" w:rsidRDefault="00827F09" w:rsidP="004D4559">
            <w:pPr>
              <w:pStyle w:val="Telobesedila21"/>
              <w:snapToGrid w:val="0"/>
              <w:jc w:val="left"/>
              <w:rPr>
                <w:rFonts w:ascii="Arial Narrow" w:hAnsi="Arial Narrow" w:cs="Microsoft Sans Serif"/>
              </w:rPr>
            </w:pPr>
          </w:p>
        </w:tc>
      </w:tr>
      <w:tr w:rsidR="00827F09" w:rsidRPr="003601DA" w14:paraId="16A5415A" w14:textId="77777777" w:rsidTr="004D4559">
        <w:trPr>
          <w:trHeight w:val="418"/>
        </w:trPr>
        <w:tc>
          <w:tcPr>
            <w:tcW w:w="5830" w:type="dxa"/>
            <w:gridSpan w:val="2"/>
            <w:tcBorders>
              <w:top w:val="single" w:sz="4" w:space="0" w:color="000000"/>
              <w:left w:val="single" w:sz="4" w:space="0" w:color="000000"/>
              <w:bottom w:val="single" w:sz="4" w:space="0" w:color="000000"/>
            </w:tcBorders>
            <w:shd w:val="clear" w:color="auto" w:fill="E6E6E6"/>
          </w:tcPr>
          <w:p w14:paraId="17878786" w14:textId="77777777" w:rsidR="00827F09" w:rsidRPr="003601DA" w:rsidRDefault="00827F09" w:rsidP="004D4559">
            <w:pPr>
              <w:pStyle w:val="Telobesedila21"/>
              <w:snapToGrid w:val="0"/>
              <w:jc w:val="center"/>
              <w:rPr>
                <w:rFonts w:ascii="Arial Narrow" w:hAnsi="Arial Narrow" w:cs="Microsoft Sans Serif"/>
                <w:b/>
              </w:rPr>
            </w:pPr>
            <w:r w:rsidRPr="003601DA">
              <w:rPr>
                <w:rFonts w:ascii="Arial Narrow" w:hAnsi="Arial Narrow" w:cs="Microsoft Sans Serif"/>
                <w:b/>
              </w:rPr>
              <w:t>SKUPAJ</w:t>
            </w:r>
          </w:p>
        </w:tc>
        <w:tc>
          <w:tcPr>
            <w:tcW w:w="1290" w:type="dxa"/>
            <w:tcBorders>
              <w:top w:val="single" w:sz="4" w:space="0" w:color="000000"/>
              <w:left w:val="single" w:sz="4" w:space="0" w:color="000000"/>
              <w:bottom w:val="single" w:sz="4" w:space="0" w:color="000000"/>
              <w:right w:val="single" w:sz="4" w:space="0" w:color="000000"/>
            </w:tcBorders>
            <w:shd w:val="clear" w:color="auto" w:fill="E6E6E6"/>
          </w:tcPr>
          <w:p w14:paraId="4566DFD1" w14:textId="77777777" w:rsidR="00827F09" w:rsidRPr="003601DA" w:rsidRDefault="00827F09" w:rsidP="004D4559">
            <w:pPr>
              <w:pStyle w:val="Telobesedila21"/>
              <w:snapToGrid w:val="0"/>
              <w:jc w:val="left"/>
              <w:rPr>
                <w:rFonts w:ascii="Arial Narrow" w:hAnsi="Arial Narrow" w:cs="Microsoft Sans Serif"/>
                <w:b/>
              </w:rPr>
            </w:pPr>
          </w:p>
        </w:tc>
      </w:tr>
    </w:tbl>
    <w:p w14:paraId="5CC8C6CD" w14:textId="77777777" w:rsidR="00827F09" w:rsidRDefault="00827F09" w:rsidP="00827F09">
      <w:pPr>
        <w:pStyle w:val="Telobesedila21"/>
      </w:pPr>
    </w:p>
    <w:p w14:paraId="1D7F8DA7" w14:textId="77777777" w:rsidR="00827F09" w:rsidRPr="003601DA" w:rsidRDefault="00827F09" w:rsidP="00827F09">
      <w:pPr>
        <w:pStyle w:val="Telobesedila21"/>
      </w:pPr>
    </w:p>
    <w:p w14:paraId="1950FC3A" w14:textId="64978646" w:rsidR="00827F09" w:rsidRPr="007708A0" w:rsidRDefault="00827F09" w:rsidP="00827F09">
      <w:pPr>
        <w:pStyle w:val="Telobesedila21"/>
        <w:numPr>
          <w:ilvl w:val="1"/>
          <w:numId w:val="5"/>
        </w:numPr>
        <w:ind w:left="360"/>
        <w:rPr>
          <w:rFonts w:ascii="Arial Narrow" w:hAnsi="Arial Narrow" w:cs="Microsoft Sans Serif"/>
          <w:b/>
          <w:sz w:val="28"/>
          <w:szCs w:val="28"/>
        </w:rPr>
      </w:pPr>
      <w:r w:rsidRPr="007708A0">
        <w:rPr>
          <w:rFonts w:ascii="Arial Narrow" w:hAnsi="Arial Narrow" w:cs="Microsoft Sans Serif"/>
          <w:b/>
          <w:sz w:val="28"/>
          <w:szCs w:val="28"/>
        </w:rPr>
        <w:t xml:space="preserve"> ORGANIZIRANJE IN SODELOVANJE PRI ORGANIZACIJI TURISTIČNIH PRIREDITV KRAJEVNEGA ZNAČAJA IN OBČINSKEGA POMENA</w:t>
      </w:r>
    </w:p>
    <w:p w14:paraId="52E90141" w14:textId="77777777" w:rsidR="00827F09" w:rsidRDefault="00827F09" w:rsidP="00827F09">
      <w:pPr>
        <w:pStyle w:val="Telobesedila21"/>
        <w:rPr>
          <w:rFonts w:ascii="Arial Narrow" w:hAnsi="Arial Narrow" w:cs="Microsoft Sans Serif"/>
          <w:b/>
          <w:sz w:val="28"/>
          <w:szCs w:val="28"/>
          <w:u w:val="single"/>
        </w:rPr>
      </w:pPr>
    </w:p>
    <w:p w14:paraId="4FE1FFB1" w14:textId="77777777" w:rsidR="00827F09" w:rsidRPr="00043259" w:rsidRDefault="00827F09" w:rsidP="00827F09">
      <w:pPr>
        <w:pStyle w:val="Telobesedila21"/>
        <w:rPr>
          <w:rFonts w:ascii="Arial Narrow" w:hAnsi="Arial Narrow" w:cs="Microsoft Sans Serif"/>
          <w:b/>
          <w:sz w:val="28"/>
          <w:szCs w:val="28"/>
          <w:u w:val="single"/>
        </w:rPr>
      </w:pPr>
      <w:r w:rsidRPr="00043259">
        <w:rPr>
          <w:rFonts w:ascii="Arial Narrow" w:hAnsi="Arial Narrow" w:cs="Microsoft Sans Serif"/>
          <w:b/>
          <w:sz w:val="28"/>
          <w:szCs w:val="28"/>
          <w:u w:val="single"/>
        </w:rPr>
        <w:t>Podrobnejša obrazložitev:</w:t>
      </w:r>
    </w:p>
    <w:p w14:paraId="2C1B046A" w14:textId="77777777" w:rsidR="00827F09" w:rsidRPr="005C375A" w:rsidRDefault="00827F09" w:rsidP="00827F09">
      <w:pPr>
        <w:pStyle w:val="Telobesedila21"/>
        <w:rPr>
          <w:rFonts w:ascii="Arial Narrow" w:hAnsi="Arial Narrow" w:cs="Microsoft Sans Serif"/>
          <w:b/>
          <w:sz w:val="28"/>
          <w:szCs w:val="28"/>
        </w:rPr>
      </w:pPr>
      <w:r w:rsidRPr="005C375A">
        <w:rPr>
          <w:rFonts w:ascii="Arial Narrow" w:hAnsi="Arial Narrow" w:cs="Microsoft Sans Serif"/>
          <w:b/>
          <w:sz w:val="28"/>
          <w:szCs w:val="28"/>
        </w:rPr>
        <w:t>Društvo lahko sodeluje na posamezni prireditvi v različnih vlogah, in sicer:</w:t>
      </w:r>
    </w:p>
    <w:p w14:paraId="23852B8E" w14:textId="77777777" w:rsidR="00827F09" w:rsidRDefault="00827F09" w:rsidP="00827F09">
      <w:pPr>
        <w:pStyle w:val="Telobesedila21"/>
        <w:numPr>
          <w:ilvl w:val="0"/>
          <w:numId w:val="17"/>
        </w:numPr>
        <w:rPr>
          <w:rFonts w:ascii="Arial Narrow" w:hAnsi="Arial Narrow" w:cs="Microsoft Sans Serif"/>
          <w:szCs w:val="24"/>
        </w:rPr>
      </w:pPr>
      <w:r w:rsidRPr="005C375A">
        <w:rPr>
          <w:rFonts w:ascii="Arial Narrow" w:hAnsi="Arial Narrow" w:cs="Microsoft Sans Serif"/>
          <w:b/>
          <w:sz w:val="28"/>
          <w:szCs w:val="28"/>
          <w:u w:val="single"/>
        </w:rPr>
        <w:t>organizator:</w:t>
      </w:r>
      <w:r w:rsidRPr="005C375A">
        <w:rPr>
          <w:rFonts w:ascii="Arial Narrow" w:hAnsi="Arial Narrow" w:cs="Microsoft Sans Serif"/>
          <w:b/>
          <w:sz w:val="28"/>
          <w:szCs w:val="28"/>
        </w:rPr>
        <w:t xml:space="preserve"> </w:t>
      </w:r>
      <w:r w:rsidRPr="005C375A">
        <w:rPr>
          <w:rFonts w:ascii="Arial Narrow" w:hAnsi="Arial Narrow" w:cs="Microsoft Sans Serif"/>
          <w:szCs w:val="24"/>
        </w:rPr>
        <w:t>je društvo takrat, kadar kot nosilec organizacijsko in finančno izvede prireditev, od prijave prireditve na Upravno enoto ozir</w:t>
      </w:r>
      <w:r>
        <w:rPr>
          <w:rFonts w:ascii="Arial Narrow" w:hAnsi="Arial Narrow" w:cs="Microsoft Sans Serif"/>
          <w:szCs w:val="24"/>
        </w:rPr>
        <w:t>o</w:t>
      </w:r>
      <w:r w:rsidRPr="005C375A">
        <w:rPr>
          <w:rFonts w:ascii="Arial Narrow" w:hAnsi="Arial Narrow" w:cs="Microsoft Sans Serif"/>
          <w:szCs w:val="24"/>
        </w:rPr>
        <w:t>ma Policijsko postajo, finančno pokriva stroške ipd.;</w:t>
      </w:r>
    </w:p>
    <w:p w14:paraId="46E4A048" w14:textId="77777777" w:rsidR="00827F09" w:rsidRPr="00A77EA0" w:rsidRDefault="00827F09" w:rsidP="00827F09">
      <w:pPr>
        <w:pStyle w:val="Telobesedila21"/>
        <w:ind w:left="360"/>
        <w:rPr>
          <w:rFonts w:ascii="Arial Narrow" w:hAnsi="Arial Narrow" w:cs="Microsoft Sans Serif"/>
          <w:szCs w:val="24"/>
          <w:u w:val="single"/>
        </w:rPr>
      </w:pPr>
      <w:r w:rsidRPr="00A77EA0">
        <w:rPr>
          <w:rFonts w:ascii="Arial Narrow" w:hAnsi="Arial Narrow" w:cs="Microsoft Sans Serif"/>
          <w:i/>
          <w:szCs w:val="24"/>
          <w:u w:val="single"/>
        </w:rPr>
        <w:t xml:space="preserve">/organizator javne prireditve je dolžan ob zahtevku za vsako posamezno prireditev predložiti dokazilo o prijavi prireditve na PP Ribnica oz. UE Ribnica: fotokopija prijave prireditve oz. prošnje za dovolitev javne prireditve/  </w:t>
      </w:r>
      <w:r w:rsidRPr="007571EC">
        <w:rPr>
          <w:rFonts w:ascii="Arial Narrow" w:hAnsi="Arial Narrow" w:cs="Microsoft Sans Serif"/>
          <w:b/>
          <w:sz w:val="28"/>
          <w:szCs w:val="28"/>
          <w:u w:val="single"/>
        </w:rPr>
        <w:t xml:space="preserve"> </w:t>
      </w:r>
    </w:p>
    <w:p w14:paraId="4BE5BEC0" w14:textId="77777777" w:rsidR="00827F09" w:rsidRPr="005C375A" w:rsidRDefault="00827F09" w:rsidP="00827F09">
      <w:pPr>
        <w:pStyle w:val="Telobesedila21"/>
        <w:numPr>
          <w:ilvl w:val="0"/>
          <w:numId w:val="17"/>
        </w:numPr>
        <w:rPr>
          <w:rFonts w:ascii="Arial Narrow" w:hAnsi="Arial Narrow" w:cs="Microsoft Sans Serif"/>
          <w:szCs w:val="24"/>
        </w:rPr>
      </w:pPr>
      <w:r w:rsidRPr="004747AD">
        <w:rPr>
          <w:rFonts w:ascii="Arial Narrow" w:hAnsi="Arial Narrow" w:cs="Microsoft Sans Serif"/>
          <w:b/>
          <w:sz w:val="28"/>
          <w:szCs w:val="28"/>
          <w:u w:val="single"/>
        </w:rPr>
        <w:t>udeleženec:</w:t>
      </w:r>
      <w:r w:rsidRPr="005C375A">
        <w:rPr>
          <w:rFonts w:ascii="Arial Narrow" w:hAnsi="Arial Narrow" w:cs="Microsoft Sans Serif"/>
          <w:szCs w:val="24"/>
        </w:rPr>
        <w:t xml:space="preserve"> je društvo, ki na posamezni prireditvi z nosilcem oziroma organizatorjem prireditve sodeluje kot nastopajoči oziroma sodelujoči, vendar ne organizira, prijavlja ter finančno idr. podpira prireditve.  </w:t>
      </w:r>
    </w:p>
    <w:p w14:paraId="1DEEBEBF" w14:textId="77777777" w:rsidR="00827F09" w:rsidRPr="003601DA" w:rsidRDefault="00827F09" w:rsidP="00827F09">
      <w:pPr>
        <w:pStyle w:val="Telobesedila21"/>
        <w:rPr>
          <w:rFonts w:ascii="Arial Narrow" w:hAnsi="Arial Narrow" w:cs="Microsoft Sans Serif"/>
          <w:b/>
        </w:rPr>
      </w:pPr>
    </w:p>
    <w:p w14:paraId="6B185962" w14:textId="77777777" w:rsidR="00827F09" w:rsidRPr="003601DA" w:rsidRDefault="00827F09" w:rsidP="00827F09">
      <w:pPr>
        <w:pStyle w:val="Telobesedila21"/>
        <w:rPr>
          <w:rFonts w:ascii="Arial Narrow" w:hAnsi="Arial Narrow" w:cs="Microsoft Sans Serif"/>
          <w:b/>
        </w:rPr>
      </w:pPr>
      <w:r w:rsidRPr="003601DA">
        <w:rPr>
          <w:rFonts w:ascii="Arial Narrow" w:hAnsi="Arial Narrow" w:cs="Microsoft Sans Serif"/>
          <w:b/>
        </w:rPr>
        <w:t xml:space="preserve">4.3.1 </w:t>
      </w:r>
      <w:r>
        <w:rPr>
          <w:rFonts w:ascii="Arial Narrow" w:hAnsi="Arial Narrow" w:cs="Microsoft Sans Serif"/>
          <w:b/>
        </w:rPr>
        <w:t xml:space="preserve">TURISTIČNA </w:t>
      </w:r>
      <w:r w:rsidRPr="003601DA">
        <w:rPr>
          <w:rFonts w:ascii="Arial Narrow" w:hAnsi="Arial Narrow" w:cs="Microsoft Sans Serif"/>
          <w:b/>
        </w:rPr>
        <w:t>PRIREDITEV    (</w:t>
      </w:r>
      <w:r w:rsidRPr="003601DA">
        <w:rPr>
          <w:rFonts w:ascii="Arial Narrow" w:hAnsi="Arial Narrow" w:cs="Microsoft Sans Serif"/>
          <w:b/>
          <w:sz w:val="20"/>
        </w:rPr>
        <w:t>ORGANIZATOR</w:t>
      </w:r>
      <w:r>
        <w:rPr>
          <w:rFonts w:ascii="Arial Narrow" w:hAnsi="Arial Narrow" w:cs="Microsoft Sans Serif"/>
          <w:b/>
          <w:sz w:val="20"/>
        </w:rPr>
        <w:t>)</w:t>
      </w:r>
    </w:p>
    <w:p w14:paraId="202A070E" w14:textId="77777777" w:rsidR="00827F09" w:rsidRPr="003601DA" w:rsidRDefault="00827F09" w:rsidP="00827F09">
      <w:pPr>
        <w:pStyle w:val="Telobesedila21"/>
        <w:rPr>
          <w:rFonts w:ascii="Arial Narrow" w:hAnsi="Arial Narrow" w:cs="Microsoft Sans Serif"/>
          <w:b/>
        </w:rPr>
      </w:pPr>
    </w:p>
    <w:tbl>
      <w:tblPr>
        <w:tblW w:w="0" w:type="auto"/>
        <w:tblInd w:w="-15" w:type="dxa"/>
        <w:tblLayout w:type="fixed"/>
        <w:tblCellMar>
          <w:left w:w="70" w:type="dxa"/>
          <w:right w:w="70" w:type="dxa"/>
        </w:tblCellMar>
        <w:tblLook w:val="0000" w:firstRow="0" w:lastRow="0" w:firstColumn="0" w:lastColumn="0" w:noHBand="0" w:noVBand="0"/>
      </w:tblPr>
      <w:tblGrid>
        <w:gridCol w:w="3490"/>
        <w:gridCol w:w="4323"/>
        <w:gridCol w:w="2010"/>
      </w:tblGrid>
      <w:tr w:rsidR="00827F09" w:rsidRPr="003601DA" w14:paraId="6576AA26" w14:textId="77777777" w:rsidTr="004D4559">
        <w:tc>
          <w:tcPr>
            <w:tcW w:w="7813" w:type="dxa"/>
            <w:gridSpan w:val="2"/>
            <w:tcBorders>
              <w:top w:val="single" w:sz="4" w:space="0" w:color="000000"/>
              <w:left w:val="single" w:sz="4" w:space="0" w:color="000000"/>
              <w:bottom w:val="single" w:sz="4" w:space="0" w:color="000000"/>
            </w:tcBorders>
            <w:shd w:val="clear" w:color="auto" w:fill="E6E6E6"/>
          </w:tcPr>
          <w:p w14:paraId="075D60B5" w14:textId="77777777" w:rsidR="00827F09" w:rsidRPr="003601DA" w:rsidRDefault="00827F09" w:rsidP="004D4559">
            <w:pPr>
              <w:pStyle w:val="Telobesedila21"/>
              <w:snapToGrid w:val="0"/>
              <w:jc w:val="center"/>
              <w:rPr>
                <w:rFonts w:ascii="Arial Narrow" w:hAnsi="Arial Narrow" w:cs="Microsoft Sans Serif"/>
                <w:b/>
              </w:rPr>
            </w:pPr>
            <w:r w:rsidRPr="003601DA">
              <w:rPr>
                <w:rFonts w:ascii="Arial Narrow" w:hAnsi="Arial Narrow" w:cs="Microsoft Sans Serif"/>
                <w:b/>
              </w:rPr>
              <w:t>Opis</w:t>
            </w:r>
            <w:r>
              <w:rPr>
                <w:rFonts w:ascii="Arial Narrow" w:hAnsi="Arial Narrow" w:cs="Microsoft Sans Serif"/>
                <w:b/>
              </w:rPr>
              <w:t xml:space="preserve"> (poudarek na turistični vsebini)</w:t>
            </w: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2453B135" w14:textId="77777777" w:rsidR="00827F09" w:rsidRPr="003601DA" w:rsidRDefault="00827F09" w:rsidP="004D4559">
            <w:pPr>
              <w:snapToGrid w:val="0"/>
              <w:jc w:val="center"/>
              <w:rPr>
                <w:rFonts w:ascii="Arial Narrow" w:hAnsi="Arial Narrow" w:cs="Microsoft Sans Serif"/>
                <w:b/>
              </w:rPr>
            </w:pPr>
            <w:r w:rsidRPr="003601DA">
              <w:rPr>
                <w:rFonts w:ascii="Arial Narrow" w:hAnsi="Arial Narrow" w:cs="Microsoft Sans Serif"/>
                <w:b/>
              </w:rPr>
              <w:t>TOČKE</w:t>
            </w:r>
          </w:p>
          <w:p w14:paraId="39C21399" w14:textId="77777777" w:rsidR="00827F09" w:rsidRPr="003601DA" w:rsidRDefault="00827F09" w:rsidP="004D4559">
            <w:pPr>
              <w:pStyle w:val="Telobesedila21"/>
              <w:jc w:val="center"/>
              <w:rPr>
                <w:rFonts w:ascii="Arial Narrow" w:hAnsi="Arial Narrow" w:cs="Microsoft Sans Serif"/>
                <w:b/>
                <w:sz w:val="20"/>
              </w:rPr>
            </w:pPr>
            <w:r w:rsidRPr="003601DA">
              <w:rPr>
                <w:rFonts w:ascii="Arial Narrow" w:hAnsi="Arial Narrow" w:cs="Microsoft Sans Serif"/>
                <w:b/>
                <w:sz w:val="20"/>
              </w:rPr>
              <w:t>(Izpolni KT)</w:t>
            </w:r>
          </w:p>
        </w:tc>
      </w:tr>
      <w:tr w:rsidR="00827F09" w:rsidRPr="003601DA" w14:paraId="18024FA7" w14:textId="77777777" w:rsidTr="004D4559">
        <w:trPr>
          <w:cantSplit/>
          <w:trHeight w:hRule="exact" w:val="838"/>
        </w:trPr>
        <w:tc>
          <w:tcPr>
            <w:tcW w:w="3490" w:type="dxa"/>
            <w:tcBorders>
              <w:top w:val="single" w:sz="4" w:space="0" w:color="000000"/>
              <w:left w:val="single" w:sz="4" w:space="0" w:color="000000"/>
              <w:bottom w:val="single" w:sz="4" w:space="0" w:color="000000"/>
            </w:tcBorders>
          </w:tcPr>
          <w:p w14:paraId="146A5E48"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 xml:space="preserve">Naziv </w:t>
            </w:r>
            <w:r>
              <w:rPr>
                <w:rFonts w:ascii="Arial Narrow" w:hAnsi="Arial Narrow" w:cs="Microsoft Sans Serif"/>
              </w:rPr>
              <w:t xml:space="preserve">turistične </w:t>
            </w:r>
            <w:r w:rsidRPr="003601DA">
              <w:rPr>
                <w:rFonts w:ascii="Arial Narrow" w:hAnsi="Arial Narrow" w:cs="Microsoft Sans Serif"/>
              </w:rPr>
              <w:t>prireditve</w:t>
            </w:r>
          </w:p>
          <w:p w14:paraId="4FAFA7E7" w14:textId="77777777" w:rsidR="00827F09" w:rsidRPr="003601DA" w:rsidRDefault="00827F09" w:rsidP="004D4559">
            <w:pPr>
              <w:pStyle w:val="Telobesedila21"/>
              <w:rPr>
                <w:rFonts w:ascii="Arial Narrow" w:hAnsi="Arial Narrow" w:cs="Microsoft Sans Serif"/>
              </w:rPr>
            </w:pPr>
          </w:p>
        </w:tc>
        <w:tc>
          <w:tcPr>
            <w:tcW w:w="4323" w:type="dxa"/>
            <w:tcBorders>
              <w:top w:val="single" w:sz="4" w:space="0" w:color="000000"/>
              <w:left w:val="single" w:sz="4" w:space="0" w:color="000000"/>
              <w:bottom w:val="single" w:sz="4" w:space="0" w:color="000000"/>
            </w:tcBorders>
          </w:tcPr>
          <w:p w14:paraId="20C92827" w14:textId="77777777" w:rsidR="00827F09" w:rsidRPr="003601DA" w:rsidRDefault="00827F09" w:rsidP="004D4559">
            <w:pPr>
              <w:pStyle w:val="Telobesedila21"/>
              <w:snapToGrid w:val="0"/>
              <w:jc w:val="left"/>
              <w:rPr>
                <w:rFonts w:ascii="Arial Narrow" w:hAnsi="Arial Narrow" w:cs="Microsoft Sans Serif"/>
              </w:rPr>
            </w:pPr>
          </w:p>
          <w:p w14:paraId="601634D6" w14:textId="77777777" w:rsidR="00827F09" w:rsidRPr="003601DA" w:rsidRDefault="00827F09" w:rsidP="004D4559">
            <w:pPr>
              <w:pStyle w:val="Telobesedila21"/>
              <w:jc w:val="right"/>
              <w:rPr>
                <w:rFonts w:ascii="Arial Narrow" w:hAnsi="Arial Narrow" w:cs="Microsoft Sans Serif"/>
              </w:rPr>
            </w:pPr>
          </w:p>
          <w:p w14:paraId="4EF5D952" w14:textId="77777777" w:rsidR="00827F09" w:rsidRPr="003601DA" w:rsidRDefault="00827F09" w:rsidP="004D4559">
            <w:pPr>
              <w:pStyle w:val="Telobesedila21"/>
              <w:jc w:val="right"/>
              <w:rPr>
                <w:rFonts w:ascii="Arial Narrow" w:hAnsi="Arial Narrow" w:cs="Microsoft Sans Serif"/>
              </w:rPr>
            </w:pPr>
          </w:p>
        </w:tc>
        <w:tc>
          <w:tcPr>
            <w:tcW w:w="2010"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489F07FD" w14:textId="77777777" w:rsidR="00827F09" w:rsidRPr="003601DA" w:rsidRDefault="00827F09" w:rsidP="004D4559">
            <w:pPr>
              <w:pStyle w:val="Telobesedila21"/>
              <w:snapToGrid w:val="0"/>
              <w:jc w:val="right"/>
              <w:rPr>
                <w:rFonts w:ascii="Arial Narrow" w:hAnsi="Arial Narrow" w:cs="Microsoft Sans Serif"/>
              </w:rPr>
            </w:pPr>
          </w:p>
        </w:tc>
      </w:tr>
      <w:tr w:rsidR="00827F09" w:rsidRPr="003601DA" w14:paraId="12C1BADA" w14:textId="77777777" w:rsidTr="004D4559">
        <w:trPr>
          <w:cantSplit/>
          <w:trHeight w:val="562"/>
        </w:trPr>
        <w:tc>
          <w:tcPr>
            <w:tcW w:w="3490" w:type="dxa"/>
            <w:tcBorders>
              <w:top w:val="single" w:sz="4" w:space="0" w:color="000000"/>
              <w:left w:val="single" w:sz="4" w:space="0" w:color="000000"/>
            </w:tcBorders>
          </w:tcPr>
          <w:p w14:paraId="2BB66BDF" w14:textId="77777777" w:rsidR="00827F09" w:rsidRDefault="00827F09" w:rsidP="004D4559">
            <w:pPr>
              <w:pStyle w:val="Telobesedila21"/>
              <w:snapToGrid w:val="0"/>
              <w:rPr>
                <w:rFonts w:ascii="Arial Narrow" w:hAnsi="Arial Narrow" w:cs="Microsoft Sans Serif"/>
              </w:rPr>
            </w:pPr>
            <w:r>
              <w:rPr>
                <w:rFonts w:ascii="Arial Narrow" w:hAnsi="Arial Narrow" w:cs="Microsoft Sans Serif"/>
              </w:rPr>
              <w:t xml:space="preserve">Tradicionalnost prireditve </w:t>
            </w:r>
          </w:p>
          <w:p w14:paraId="10551851" w14:textId="227D769C" w:rsidR="00827F09" w:rsidRPr="003601DA" w:rsidRDefault="00827F09" w:rsidP="004D4559">
            <w:pPr>
              <w:pStyle w:val="Telobesedila21"/>
              <w:snapToGrid w:val="0"/>
              <w:rPr>
                <w:rFonts w:ascii="Arial Narrow" w:hAnsi="Arial Narrow" w:cs="Microsoft Sans Serif"/>
              </w:rPr>
            </w:pPr>
            <w:r>
              <w:rPr>
                <w:rFonts w:ascii="Arial Narrow" w:hAnsi="Arial Narrow" w:cs="Microsoft Sans Serif"/>
              </w:rPr>
              <w:t>(organizirana najmanj v letih 20</w:t>
            </w:r>
            <w:r w:rsidR="00775CAD">
              <w:rPr>
                <w:rFonts w:ascii="Arial Narrow" w:hAnsi="Arial Narrow" w:cs="Microsoft Sans Serif"/>
              </w:rPr>
              <w:t>22</w:t>
            </w:r>
            <w:r>
              <w:rPr>
                <w:rFonts w:ascii="Arial Narrow" w:hAnsi="Arial Narrow" w:cs="Microsoft Sans Serif"/>
              </w:rPr>
              <w:t>, 202</w:t>
            </w:r>
            <w:r w:rsidR="00775CAD">
              <w:rPr>
                <w:rFonts w:ascii="Arial Narrow" w:hAnsi="Arial Narrow" w:cs="Microsoft Sans Serif"/>
              </w:rPr>
              <w:t>3</w:t>
            </w:r>
            <w:r>
              <w:rPr>
                <w:rFonts w:ascii="Arial Narrow" w:hAnsi="Arial Narrow" w:cs="Microsoft Sans Serif"/>
              </w:rPr>
              <w:t xml:space="preserve"> in 202</w:t>
            </w:r>
            <w:r w:rsidR="00775CAD">
              <w:rPr>
                <w:rFonts w:ascii="Arial Narrow" w:hAnsi="Arial Narrow" w:cs="Microsoft Sans Serif"/>
              </w:rPr>
              <w:t>4</w:t>
            </w:r>
            <w:r>
              <w:rPr>
                <w:rFonts w:ascii="Arial Narrow" w:hAnsi="Arial Narrow" w:cs="Microsoft Sans Serif"/>
              </w:rPr>
              <w:t xml:space="preserve">) </w:t>
            </w:r>
            <w:r w:rsidRPr="003601DA">
              <w:rPr>
                <w:rFonts w:ascii="Arial Narrow" w:hAnsi="Arial Narrow" w:cs="Microsoft Sans Serif"/>
                <w:sz w:val="20"/>
              </w:rPr>
              <w:t>(obkrožite)</w:t>
            </w:r>
          </w:p>
        </w:tc>
        <w:tc>
          <w:tcPr>
            <w:tcW w:w="4323" w:type="dxa"/>
            <w:tcBorders>
              <w:top w:val="single" w:sz="4" w:space="0" w:color="000000"/>
              <w:left w:val="single" w:sz="4" w:space="0" w:color="000000"/>
            </w:tcBorders>
          </w:tcPr>
          <w:p w14:paraId="2B9287C9" w14:textId="77777777" w:rsidR="00827F09" w:rsidRDefault="00827F09" w:rsidP="004D4559">
            <w:pPr>
              <w:pStyle w:val="Telobesedila21"/>
              <w:snapToGrid w:val="0"/>
              <w:rPr>
                <w:rFonts w:ascii="Arial Narrow" w:hAnsi="Arial Narrow" w:cs="Microsoft Sans Serif"/>
              </w:rPr>
            </w:pPr>
          </w:p>
          <w:p w14:paraId="2F6FF1E1" w14:textId="77777777" w:rsidR="00827F09" w:rsidRPr="003601DA" w:rsidRDefault="00827F09" w:rsidP="004D4559">
            <w:pPr>
              <w:pStyle w:val="Telobesedila21"/>
              <w:snapToGrid w:val="0"/>
              <w:rPr>
                <w:rFonts w:ascii="Arial Narrow" w:hAnsi="Arial Narrow" w:cs="Microsoft Sans Serif"/>
              </w:rPr>
            </w:pPr>
            <w:r>
              <w:rPr>
                <w:rFonts w:ascii="Arial Narrow" w:hAnsi="Arial Narrow" w:cs="Microsoft Sans Serif"/>
              </w:rPr>
              <w:t xml:space="preserve">                   DA                      NE</w:t>
            </w: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749EFFA1" w14:textId="77777777" w:rsidR="00827F09" w:rsidRPr="003601DA" w:rsidRDefault="00827F09" w:rsidP="004D4559"/>
        </w:tc>
      </w:tr>
      <w:tr w:rsidR="00827F09" w:rsidRPr="003601DA" w14:paraId="21401C47" w14:textId="77777777" w:rsidTr="004D4559">
        <w:trPr>
          <w:cantSplit/>
          <w:trHeight w:val="562"/>
        </w:trPr>
        <w:tc>
          <w:tcPr>
            <w:tcW w:w="3490" w:type="dxa"/>
            <w:tcBorders>
              <w:top w:val="single" w:sz="4" w:space="0" w:color="000000"/>
              <w:left w:val="single" w:sz="4" w:space="0" w:color="000000"/>
            </w:tcBorders>
          </w:tcPr>
          <w:p w14:paraId="2D29FE4F" w14:textId="77777777" w:rsidR="00827F09" w:rsidRDefault="00827F09" w:rsidP="004D4559">
            <w:pPr>
              <w:pStyle w:val="Telobesedila21"/>
              <w:snapToGrid w:val="0"/>
              <w:rPr>
                <w:rFonts w:ascii="Arial Narrow" w:hAnsi="Arial Narrow" w:cs="Microsoft Sans Serif"/>
              </w:rPr>
            </w:pPr>
            <w:r w:rsidRPr="003601DA">
              <w:rPr>
                <w:rFonts w:ascii="Arial Narrow" w:hAnsi="Arial Narrow" w:cs="Microsoft Sans Serif"/>
              </w:rPr>
              <w:t>Datum oz. predviden datum prireditve</w:t>
            </w:r>
          </w:p>
          <w:p w14:paraId="3F0DF09F" w14:textId="77777777" w:rsidR="00827F09" w:rsidRDefault="00827F09" w:rsidP="004D4559">
            <w:pPr>
              <w:pStyle w:val="Telobesedila21"/>
              <w:snapToGrid w:val="0"/>
              <w:rPr>
                <w:rFonts w:ascii="Arial Narrow" w:hAnsi="Arial Narrow" w:cs="Microsoft Sans Serif"/>
              </w:rPr>
            </w:pPr>
          </w:p>
        </w:tc>
        <w:tc>
          <w:tcPr>
            <w:tcW w:w="4323" w:type="dxa"/>
            <w:tcBorders>
              <w:top w:val="single" w:sz="4" w:space="0" w:color="000000"/>
              <w:left w:val="single" w:sz="4" w:space="0" w:color="000000"/>
            </w:tcBorders>
          </w:tcPr>
          <w:p w14:paraId="14D4C806" w14:textId="77777777" w:rsidR="00827F09" w:rsidRPr="003601DA" w:rsidRDefault="00827F09" w:rsidP="004D4559">
            <w:pPr>
              <w:pStyle w:val="Telobesedila21"/>
              <w:snapToGrid w:val="0"/>
              <w:jc w:val="right"/>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420A53DD" w14:textId="77777777" w:rsidR="00827F09" w:rsidRPr="003601DA" w:rsidRDefault="00827F09" w:rsidP="004D4559"/>
        </w:tc>
      </w:tr>
      <w:tr w:rsidR="00827F09" w:rsidRPr="003601DA" w14:paraId="4526572F" w14:textId="77777777" w:rsidTr="004D4559">
        <w:trPr>
          <w:cantSplit/>
          <w:trHeight w:hRule="exact" w:val="562"/>
        </w:trPr>
        <w:tc>
          <w:tcPr>
            <w:tcW w:w="3490" w:type="dxa"/>
            <w:tcBorders>
              <w:top w:val="single" w:sz="4" w:space="0" w:color="000000"/>
              <w:left w:val="single" w:sz="4" w:space="0" w:color="000000"/>
              <w:bottom w:val="single" w:sz="4" w:space="0" w:color="000000"/>
            </w:tcBorders>
          </w:tcPr>
          <w:p w14:paraId="3389A536"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Kraj prireditve</w:t>
            </w:r>
          </w:p>
          <w:p w14:paraId="4293E527" w14:textId="77777777" w:rsidR="00827F09" w:rsidRPr="003601DA" w:rsidRDefault="00827F09" w:rsidP="004D4559">
            <w:pPr>
              <w:pStyle w:val="Telobesedila21"/>
              <w:rPr>
                <w:rFonts w:ascii="Arial Narrow" w:hAnsi="Arial Narrow" w:cs="Microsoft Sans Serif"/>
              </w:rPr>
            </w:pPr>
          </w:p>
        </w:tc>
        <w:tc>
          <w:tcPr>
            <w:tcW w:w="4323" w:type="dxa"/>
            <w:tcBorders>
              <w:top w:val="single" w:sz="4" w:space="0" w:color="000000"/>
              <w:left w:val="single" w:sz="4" w:space="0" w:color="000000"/>
              <w:bottom w:val="single" w:sz="4" w:space="0" w:color="000000"/>
            </w:tcBorders>
          </w:tcPr>
          <w:p w14:paraId="3ECAEF85" w14:textId="77777777" w:rsidR="00827F09" w:rsidRPr="003601DA" w:rsidRDefault="00827F09" w:rsidP="004D4559">
            <w:pPr>
              <w:pStyle w:val="Telobesedila21"/>
              <w:snapToGrid w:val="0"/>
              <w:jc w:val="right"/>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0A539FCE" w14:textId="77777777" w:rsidR="00827F09" w:rsidRPr="003601DA" w:rsidRDefault="00827F09" w:rsidP="004D4559"/>
        </w:tc>
      </w:tr>
      <w:tr w:rsidR="00827F09" w:rsidRPr="003601DA" w14:paraId="649B1B2A" w14:textId="77777777" w:rsidTr="004D4559">
        <w:trPr>
          <w:cantSplit/>
          <w:trHeight w:hRule="exact" w:val="1669"/>
        </w:trPr>
        <w:tc>
          <w:tcPr>
            <w:tcW w:w="3490" w:type="dxa"/>
            <w:tcBorders>
              <w:top w:val="single" w:sz="4" w:space="0" w:color="000000"/>
              <w:left w:val="single" w:sz="4" w:space="0" w:color="000000"/>
              <w:bottom w:val="single" w:sz="4" w:space="0" w:color="000000"/>
            </w:tcBorders>
          </w:tcPr>
          <w:p w14:paraId="6AEB8C80" w14:textId="77777777" w:rsidR="00827F09" w:rsidRPr="003601DA" w:rsidRDefault="00827F09" w:rsidP="004D4559">
            <w:pPr>
              <w:pStyle w:val="Telobesedila21"/>
              <w:snapToGrid w:val="0"/>
              <w:rPr>
                <w:rFonts w:ascii="Arial Narrow" w:hAnsi="Arial Narrow" w:cs="Microsoft Sans Serif"/>
                <w:sz w:val="20"/>
              </w:rPr>
            </w:pPr>
            <w:r w:rsidRPr="003601DA">
              <w:rPr>
                <w:rFonts w:ascii="Arial Narrow" w:hAnsi="Arial Narrow" w:cs="Microsoft Sans Serif"/>
              </w:rPr>
              <w:lastRenderedPageBreak/>
              <w:t xml:space="preserve">Prireditev je   </w:t>
            </w:r>
            <w:r w:rsidRPr="003601DA">
              <w:rPr>
                <w:rFonts w:ascii="Arial Narrow" w:hAnsi="Arial Narrow" w:cs="Microsoft Sans Serif"/>
                <w:sz w:val="20"/>
              </w:rPr>
              <w:t>(obkrožite)</w:t>
            </w:r>
          </w:p>
        </w:tc>
        <w:tc>
          <w:tcPr>
            <w:tcW w:w="4323" w:type="dxa"/>
            <w:tcBorders>
              <w:top w:val="single" w:sz="4" w:space="0" w:color="000000"/>
              <w:left w:val="single" w:sz="4" w:space="0" w:color="000000"/>
              <w:bottom w:val="single" w:sz="4" w:space="0" w:color="000000"/>
            </w:tcBorders>
          </w:tcPr>
          <w:p w14:paraId="6979EFF3" w14:textId="77777777" w:rsidR="00827F09" w:rsidRPr="00CC67BC" w:rsidRDefault="00827F09" w:rsidP="004D4559">
            <w:pPr>
              <w:pStyle w:val="Telobesedila21"/>
              <w:numPr>
                <w:ilvl w:val="0"/>
                <w:numId w:val="10"/>
              </w:numPr>
              <w:tabs>
                <w:tab w:val="left" w:pos="720"/>
              </w:tabs>
              <w:snapToGrid w:val="0"/>
              <w:jc w:val="left"/>
              <w:rPr>
                <w:rFonts w:ascii="Arial Narrow" w:hAnsi="Arial Narrow" w:cs="Microsoft Sans Serif"/>
                <w:szCs w:val="24"/>
              </w:rPr>
            </w:pPr>
            <w:r w:rsidRPr="00CC67BC">
              <w:rPr>
                <w:rFonts w:ascii="Arial Narrow" w:hAnsi="Arial Narrow" w:cs="Microsoft Sans Serif"/>
                <w:b/>
                <w:szCs w:val="24"/>
              </w:rPr>
              <w:t>krajevnega</w:t>
            </w:r>
            <w:r w:rsidRPr="00CC67BC">
              <w:rPr>
                <w:rFonts w:ascii="Arial Narrow" w:hAnsi="Arial Narrow" w:cs="Microsoft Sans Serif"/>
                <w:szCs w:val="24"/>
              </w:rPr>
              <w:t xml:space="preserve">  pomena</w:t>
            </w:r>
          </w:p>
          <w:p w14:paraId="05F73B63" w14:textId="77777777" w:rsidR="00827F09" w:rsidRPr="00CC67BC" w:rsidRDefault="00827F09" w:rsidP="004D4559">
            <w:pPr>
              <w:pStyle w:val="Telobesedila21"/>
              <w:snapToGrid w:val="0"/>
              <w:ind w:left="720"/>
              <w:jc w:val="left"/>
              <w:rPr>
                <w:rFonts w:ascii="Arial Narrow" w:hAnsi="Arial Narrow" w:cs="Microsoft Sans Serif"/>
                <w:szCs w:val="24"/>
              </w:rPr>
            </w:pPr>
          </w:p>
          <w:p w14:paraId="78ADECF9" w14:textId="77777777" w:rsidR="00827F09" w:rsidRPr="00CC67BC" w:rsidRDefault="00827F09" w:rsidP="004D4559">
            <w:pPr>
              <w:pStyle w:val="Telobesedila21"/>
              <w:numPr>
                <w:ilvl w:val="0"/>
                <w:numId w:val="10"/>
              </w:numPr>
              <w:tabs>
                <w:tab w:val="left" w:pos="720"/>
              </w:tabs>
              <w:snapToGrid w:val="0"/>
              <w:jc w:val="left"/>
              <w:rPr>
                <w:rFonts w:ascii="Arial Narrow" w:hAnsi="Arial Narrow" w:cs="Microsoft Sans Serif"/>
                <w:szCs w:val="24"/>
              </w:rPr>
            </w:pPr>
            <w:r w:rsidRPr="00CC67BC">
              <w:rPr>
                <w:rFonts w:ascii="Arial Narrow" w:hAnsi="Arial Narrow" w:cs="Microsoft Sans Serif"/>
                <w:b/>
                <w:szCs w:val="24"/>
              </w:rPr>
              <w:t>občinskega – lokalnega</w:t>
            </w:r>
            <w:r w:rsidRPr="00CC67BC">
              <w:rPr>
                <w:rFonts w:ascii="Arial Narrow" w:hAnsi="Arial Narrow" w:cs="Microsoft Sans Serif"/>
                <w:szCs w:val="24"/>
              </w:rPr>
              <w:t xml:space="preserve"> pomena</w:t>
            </w:r>
          </w:p>
          <w:p w14:paraId="43690C82" w14:textId="77777777" w:rsidR="00827F09" w:rsidRPr="00CC67BC" w:rsidRDefault="00827F09" w:rsidP="004D4559">
            <w:pPr>
              <w:pStyle w:val="Telobesedila21"/>
              <w:ind w:left="720"/>
              <w:jc w:val="left"/>
              <w:rPr>
                <w:rFonts w:ascii="Arial Narrow" w:hAnsi="Arial Narrow" w:cs="Microsoft Sans Serif"/>
                <w:szCs w:val="24"/>
              </w:rPr>
            </w:pPr>
          </w:p>
          <w:p w14:paraId="3011C167" w14:textId="77777777" w:rsidR="00827F09" w:rsidRPr="00CC67BC" w:rsidRDefault="00827F09" w:rsidP="004D4559">
            <w:pPr>
              <w:pStyle w:val="Telobesedila21"/>
              <w:numPr>
                <w:ilvl w:val="0"/>
                <w:numId w:val="10"/>
              </w:numPr>
              <w:tabs>
                <w:tab w:val="left" w:pos="720"/>
              </w:tabs>
              <w:jc w:val="left"/>
              <w:rPr>
                <w:rFonts w:ascii="Arial Narrow" w:hAnsi="Arial Narrow" w:cs="Microsoft Sans Serif"/>
                <w:szCs w:val="24"/>
              </w:rPr>
            </w:pPr>
            <w:r w:rsidRPr="00CC67BC">
              <w:rPr>
                <w:rFonts w:ascii="Arial Narrow" w:hAnsi="Arial Narrow" w:cs="Arial"/>
                <w:b/>
                <w:bCs/>
                <w:color w:val="000000"/>
                <w:szCs w:val="24"/>
                <w:lang w:eastAsia="sl-SI"/>
              </w:rPr>
              <w:t xml:space="preserve">širšega </w:t>
            </w:r>
            <w:r w:rsidRPr="00CC67BC">
              <w:rPr>
                <w:rFonts w:ascii="Arial Narrow" w:hAnsi="Arial Narrow" w:cs="Arial"/>
                <w:color w:val="000000"/>
                <w:szCs w:val="24"/>
                <w:lang w:eastAsia="sl-SI"/>
              </w:rPr>
              <w:t>pomena (regijski / državni pomen)</w:t>
            </w:r>
          </w:p>
          <w:p w14:paraId="34354EA8" w14:textId="77777777" w:rsidR="00827F09" w:rsidRPr="003601DA" w:rsidRDefault="00827F09" w:rsidP="004D4559">
            <w:pPr>
              <w:pStyle w:val="Telobesedila21"/>
              <w:ind w:left="720"/>
              <w:jc w:val="left"/>
            </w:pPr>
          </w:p>
          <w:p w14:paraId="7C174C62" w14:textId="77777777" w:rsidR="00827F09" w:rsidRPr="003601DA" w:rsidRDefault="00827F09" w:rsidP="004D4559">
            <w:pPr>
              <w:pStyle w:val="Telobesedila21"/>
              <w:tabs>
                <w:tab w:val="left" w:pos="720"/>
              </w:tabs>
              <w:ind w:left="720"/>
              <w:jc w:val="left"/>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24DA4523" w14:textId="77777777" w:rsidR="00827F09" w:rsidRPr="003601DA" w:rsidRDefault="00827F09" w:rsidP="004D4559"/>
        </w:tc>
      </w:tr>
      <w:tr w:rsidR="00827F09" w:rsidRPr="003601DA" w14:paraId="6F183A05" w14:textId="77777777" w:rsidTr="004D4559">
        <w:trPr>
          <w:cantSplit/>
          <w:trHeight w:hRule="exact" w:val="3458"/>
        </w:trPr>
        <w:tc>
          <w:tcPr>
            <w:tcW w:w="3490" w:type="dxa"/>
            <w:tcBorders>
              <w:top w:val="single" w:sz="4" w:space="0" w:color="000000"/>
              <w:left w:val="single" w:sz="4" w:space="0" w:color="000000"/>
              <w:bottom w:val="single" w:sz="4" w:space="0" w:color="000000"/>
            </w:tcBorders>
          </w:tcPr>
          <w:p w14:paraId="2D6E1717" w14:textId="77777777" w:rsidR="00827F09" w:rsidRPr="005F6219" w:rsidRDefault="00827F09" w:rsidP="004D4559">
            <w:pPr>
              <w:suppressAutoHyphens w:val="0"/>
              <w:rPr>
                <w:rFonts w:ascii="Arial Narrow" w:hAnsi="Arial Narrow" w:cs="Arial"/>
                <w:color w:val="000000"/>
                <w:lang w:eastAsia="sl-SI"/>
              </w:rPr>
            </w:pPr>
            <w:r w:rsidRPr="005F6219">
              <w:rPr>
                <w:rFonts w:ascii="Arial Narrow" w:hAnsi="Arial Narrow" w:cs="Arial"/>
                <w:color w:val="000000"/>
                <w:lang w:eastAsia="sl-SI"/>
              </w:rPr>
              <w:t xml:space="preserve">Trajnostni vidik pri organizaciji prireditve (obkrožite): </w:t>
            </w:r>
          </w:p>
          <w:p w14:paraId="7378985B"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prostor dogodka</w:t>
            </w:r>
          </w:p>
          <w:p w14:paraId="7479D471"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preprečevanje oz. zmanjšanje odpadkov na dogodku</w:t>
            </w:r>
          </w:p>
          <w:p w14:paraId="00D7D6C9"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mobilnost</w:t>
            </w:r>
          </w:p>
          <w:p w14:paraId="73578780"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kulinarična ponudba</w:t>
            </w:r>
          </w:p>
          <w:p w14:paraId="7FF63953"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poraba energije</w:t>
            </w:r>
          </w:p>
          <w:p w14:paraId="24022C40" w14:textId="77777777" w:rsidR="00827F09" w:rsidRPr="003601DA" w:rsidRDefault="00827F09" w:rsidP="004D4559">
            <w:pPr>
              <w:pStyle w:val="Telobesedila21"/>
              <w:snapToGrid w:val="0"/>
              <w:rPr>
                <w:rFonts w:ascii="Arial Narrow" w:hAnsi="Arial Narrow" w:cs="Microsoft Sans Serif"/>
              </w:rPr>
            </w:pPr>
            <w:r w:rsidRPr="005F6219">
              <w:rPr>
                <w:rFonts w:ascii="Arial Narrow" w:hAnsi="Arial Narrow" w:cs="Arial"/>
                <w:color w:val="000000"/>
                <w:szCs w:val="24"/>
                <w:lang w:eastAsia="sl-SI"/>
              </w:rPr>
              <w:t xml:space="preserve">             - promocija trajnosti</w:t>
            </w:r>
          </w:p>
        </w:tc>
        <w:tc>
          <w:tcPr>
            <w:tcW w:w="4323" w:type="dxa"/>
            <w:tcBorders>
              <w:top w:val="single" w:sz="4" w:space="0" w:color="000000"/>
              <w:left w:val="single" w:sz="4" w:space="0" w:color="000000"/>
              <w:bottom w:val="single" w:sz="4" w:space="0" w:color="000000"/>
            </w:tcBorders>
          </w:tcPr>
          <w:p w14:paraId="026859E9" w14:textId="77777777" w:rsidR="00827F09" w:rsidRPr="00CC67BC" w:rsidRDefault="00827F09" w:rsidP="004D4559">
            <w:pPr>
              <w:pStyle w:val="Telobesedila21"/>
              <w:numPr>
                <w:ilvl w:val="0"/>
                <w:numId w:val="25"/>
              </w:numPr>
              <w:snapToGrid w:val="0"/>
              <w:jc w:val="left"/>
              <w:rPr>
                <w:rFonts w:ascii="Arial Narrow" w:hAnsi="Arial Narrow" w:cs="Microsoft Sans Serif"/>
                <w:szCs w:val="24"/>
              </w:rPr>
            </w:pPr>
            <w:r>
              <w:rPr>
                <w:rFonts w:ascii="Arial Narrow" w:hAnsi="Arial Narrow" w:cs="Microsoft Sans Serif"/>
                <w:b/>
                <w:szCs w:val="24"/>
              </w:rPr>
              <w:t>prostor dogodka</w:t>
            </w:r>
          </w:p>
          <w:p w14:paraId="784DFE22" w14:textId="77777777" w:rsidR="00827F09" w:rsidRPr="00CC67BC" w:rsidRDefault="00827F09" w:rsidP="004D4559">
            <w:pPr>
              <w:pStyle w:val="Telobesedila21"/>
              <w:snapToGrid w:val="0"/>
              <w:ind w:left="720"/>
              <w:jc w:val="left"/>
              <w:rPr>
                <w:rFonts w:ascii="Arial Narrow" w:hAnsi="Arial Narrow" w:cs="Microsoft Sans Serif"/>
                <w:szCs w:val="24"/>
              </w:rPr>
            </w:pPr>
          </w:p>
          <w:p w14:paraId="631B4AEC" w14:textId="77777777" w:rsidR="00827F09" w:rsidRPr="00513B8A" w:rsidRDefault="00827F09" w:rsidP="004D4559">
            <w:pPr>
              <w:pStyle w:val="Telobesedila21"/>
              <w:numPr>
                <w:ilvl w:val="0"/>
                <w:numId w:val="25"/>
              </w:numPr>
              <w:snapToGrid w:val="0"/>
              <w:jc w:val="left"/>
              <w:rPr>
                <w:rFonts w:ascii="Arial Narrow" w:hAnsi="Arial Narrow" w:cs="Microsoft Sans Serif"/>
                <w:szCs w:val="24"/>
              </w:rPr>
            </w:pPr>
            <w:r w:rsidRPr="00513B8A">
              <w:rPr>
                <w:rFonts w:ascii="Arial Narrow" w:hAnsi="Arial Narrow" w:cs="Microsoft Sans Serif"/>
                <w:b/>
                <w:szCs w:val="24"/>
              </w:rPr>
              <w:t xml:space="preserve">preprečevanje oz. zmanjšanje odpadkov na dogodku </w:t>
            </w:r>
          </w:p>
          <w:p w14:paraId="29163825" w14:textId="77777777" w:rsidR="00827F09" w:rsidRPr="00513B8A" w:rsidRDefault="00827F09" w:rsidP="004D4559">
            <w:pPr>
              <w:pStyle w:val="Telobesedila21"/>
              <w:snapToGrid w:val="0"/>
              <w:ind w:left="360"/>
              <w:jc w:val="left"/>
              <w:rPr>
                <w:rFonts w:ascii="Arial Narrow" w:hAnsi="Arial Narrow" w:cs="Microsoft Sans Serif"/>
                <w:szCs w:val="24"/>
              </w:rPr>
            </w:pPr>
          </w:p>
          <w:p w14:paraId="5474B94F" w14:textId="77777777" w:rsidR="00827F09" w:rsidRPr="005F6219" w:rsidRDefault="00827F09" w:rsidP="004D4559">
            <w:pPr>
              <w:pStyle w:val="Telobesedila21"/>
              <w:numPr>
                <w:ilvl w:val="0"/>
                <w:numId w:val="25"/>
              </w:numPr>
              <w:snapToGrid w:val="0"/>
              <w:jc w:val="left"/>
              <w:rPr>
                <w:rFonts w:ascii="Arial Narrow" w:hAnsi="Arial Narrow" w:cs="Microsoft Sans Serif"/>
                <w:szCs w:val="24"/>
              </w:rPr>
            </w:pPr>
            <w:r>
              <w:rPr>
                <w:rFonts w:ascii="Arial Narrow" w:hAnsi="Arial Narrow" w:cs="Microsoft Sans Serif"/>
                <w:b/>
                <w:szCs w:val="24"/>
              </w:rPr>
              <w:t>mobilnost</w:t>
            </w:r>
          </w:p>
          <w:p w14:paraId="1CF5EBAF" w14:textId="77777777" w:rsidR="00827F09" w:rsidRPr="005F6219" w:rsidRDefault="00827F09" w:rsidP="004D4559">
            <w:pPr>
              <w:pStyle w:val="Telobesedila21"/>
              <w:snapToGrid w:val="0"/>
              <w:ind w:left="720"/>
              <w:jc w:val="left"/>
              <w:rPr>
                <w:rFonts w:ascii="Arial Narrow" w:hAnsi="Arial Narrow" w:cs="Microsoft Sans Serif"/>
                <w:szCs w:val="24"/>
              </w:rPr>
            </w:pPr>
          </w:p>
          <w:p w14:paraId="215F6634" w14:textId="77777777" w:rsidR="00827F09" w:rsidRPr="005F6219" w:rsidRDefault="00827F09" w:rsidP="004D4559">
            <w:pPr>
              <w:pStyle w:val="Telobesedila21"/>
              <w:numPr>
                <w:ilvl w:val="0"/>
                <w:numId w:val="25"/>
              </w:numPr>
              <w:snapToGrid w:val="0"/>
              <w:jc w:val="left"/>
              <w:rPr>
                <w:rFonts w:ascii="Arial Narrow" w:hAnsi="Arial Narrow" w:cs="Microsoft Sans Serif"/>
                <w:b/>
                <w:bCs/>
                <w:szCs w:val="24"/>
              </w:rPr>
            </w:pPr>
            <w:r w:rsidRPr="005F6219">
              <w:rPr>
                <w:rFonts w:ascii="Arial Narrow" w:hAnsi="Arial Narrow" w:cs="Microsoft Sans Serif"/>
                <w:b/>
                <w:bCs/>
                <w:szCs w:val="24"/>
              </w:rPr>
              <w:t>kulinarična ponudba</w:t>
            </w:r>
          </w:p>
          <w:p w14:paraId="63E09342" w14:textId="77777777" w:rsidR="00827F09" w:rsidRPr="005F6219" w:rsidRDefault="00827F09" w:rsidP="004D4559">
            <w:pPr>
              <w:pStyle w:val="Telobesedila21"/>
              <w:snapToGrid w:val="0"/>
              <w:ind w:left="720"/>
              <w:jc w:val="left"/>
              <w:rPr>
                <w:rFonts w:ascii="Arial Narrow" w:hAnsi="Arial Narrow" w:cs="Microsoft Sans Serif"/>
                <w:b/>
                <w:bCs/>
                <w:szCs w:val="24"/>
              </w:rPr>
            </w:pPr>
          </w:p>
          <w:p w14:paraId="397E37EC" w14:textId="77777777" w:rsidR="00827F09" w:rsidRPr="005F6219" w:rsidRDefault="00827F09" w:rsidP="004D4559">
            <w:pPr>
              <w:pStyle w:val="Telobesedila21"/>
              <w:numPr>
                <w:ilvl w:val="0"/>
                <w:numId w:val="25"/>
              </w:numPr>
              <w:snapToGrid w:val="0"/>
              <w:jc w:val="left"/>
              <w:rPr>
                <w:rFonts w:ascii="Arial Narrow" w:hAnsi="Arial Narrow" w:cs="Microsoft Sans Serif"/>
                <w:b/>
                <w:bCs/>
                <w:szCs w:val="24"/>
              </w:rPr>
            </w:pPr>
            <w:r w:rsidRPr="005F6219">
              <w:rPr>
                <w:rFonts w:ascii="Arial Narrow" w:hAnsi="Arial Narrow" w:cs="Microsoft Sans Serif"/>
                <w:b/>
                <w:bCs/>
                <w:szCs w:val="24"/>
              </w:rPr>
              <w:t>poraba energije</w:t>
            </w:r>
          </w:p>
          <w:p w14:paraId="3A34369F" w14:textId="77777777" w:rsidR="00827F09" w:rsidRPr="005F6219" w:rsidRDefault="00827F09" w:rsidP="004D4559">
            <w:pPr>
              <w:pStyle w:val="Telobesedila21"/>
              <w:snapToGrid w:val="0"/>
              <w:ind w:left="720"/>
              <w:jc w:val="left"/>
              <w:rPr>
                <w:rFonts w:ascii="Arial Narrow" w:hAnsi="Arial Narrow" w:cs="Microsoft Sans Serif"/>
                <w:b/>
                <w:bCs/>
                <w:szCs w:val="24"/>
              </w:rPr>
            </w:pPr>
          </w:p>
          <w:p w14:paraId="00203C18" w14:textId="77777777" w:rsidR="00827F09" w:rsidRPr="005F6219" w:rsidRDefault="00827F09" w:rsidP="004D4559">
            <w:pPr>
              <w:pStyle w:val="Telobesedila21"/>
              <w:numPr>
                <w:ilvl w:val="0"/>
                <w:numId w:val="25"/>
              </w:numPr>
              <w:snapToGrid w:val="0"/>
              <w:jc w:val="left"/>
              <w:rPr>
                <w:rFonts w:ascii="Arial Narrow" w:hAnsi="Arial Narrow" w:cs="Microsoft Sans Serif"/>
                <w:b/>
                <w:bCs/>
                <w:szCs w:val="24"/>
              </w:rPr>
            </w:pPr>
            <w:r w:rsidRPr="005F6219">
              <w:rPr>
                <w:rFonts w:ascii="Arial Narrow" w:hAnsi="Arial Narrow" w:cs="Microsoft Sans Serif"/>
                <w:b/>
                <w:bCs/>
                <w:szCs w:val="24"/>
              </w:rPr>
              <w:t>promocija trajnosti</w:t>
            </w:r>
          </w:p>
          <w:p w14:paraId="6FAE1F63" w14:textId="77777777" w:rsidR="00827F09" w:rsidRPr="00CC67BC" w:rsidRDefault="00827F09" w:rsidP="004D4559">
            <w:pPr>
              <w:pStyle w:val="Telobesedila21"/>
              <w:snapToGrid w:val="0"/>
              <w:ind w:left="720"/>
              <w:jc w:val="left"/>
              <w:rPr>
                <w:rFonts w:ascii="Arial Narrow" w:hAnsi="Arial Narrow" w:cs="Microsoft Sans Serif"/>
                <w:b/>
                <w:szCs w:val="24"/>
              </w:rPr>
            </w:pP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05F6FB6D" w14:textId="77777777" w:rsidR="00827F09" w:rsidRPr="003601DA" w:rsidRDefault="00827F09" w:rsidP="004D4559"/>
        </w:tc>
      </w:tr>
      <w:tr w:rsidR="00827F09" w:rsidRPr="003601DA" w14:paraId="4A429E29" w14:textId="77777777" w:rsidTr="004D4559">
        <w:trPr>
          <w:trHeight w:val="672"/>
        </w:trPr>
        <w:tc>
          <w:tcPr>
            <w:tcW w:w="7813" w:type="dxa"/>
            <w:gridSpan w:val="2"/>
            <w:tcBorders>
              <w:top w:val="single" w:sz="4" w:space="0" w:color="000000"/>
              <w:left w:val="single" w:sz="4" w:space="0" w:color="000000"/>
              <w:bottom w:val="single" w:sz="4" w:space="0" w:color="000000"/>
            </w:tcBorders>
            <w:shd w:val="clear" w:color="auto" w:fill="E6E6E6"/>
          </w:tcPr>
          <w:p w14:paraId="0F76BF37" w14:textId="77777777" w:rsidR="00827F09" w:rsidRPr="003601DA" w:rsidRDefault="00827F09" w:rsidP="004D4559">
            <w:pPr>
              <w:pStyle w:val="Telobesedila21"/>
              <w:snapToGrid w:val="0"/>
              <w:jc w:val="center"/>
              <w:rPr>
                <w:rFonts w:ascii="Arial Narrow" w:hAnsi="Arial Narrow" w:cs="Microsoft Sans Serif"/>
                <w:b/>
              </w:rPr>
            </w:pPr>
          </w:p>
          <w:p w14:paraId="59925BF3" w14:textId="77777777" w:rsidR="00827F09" w:rsidRPr="003601DA" w:rsidRDefault="00827F09" w:rsidP="004D4559">
            <w:pPr>
              <w:pStyle w:val="Telobesedila21"/>
              <w:jc w:val="center"/>
              <w:rPr>
                <w:rFonts w:ascii="Arial Narrow" w:hAnsi="Arial Narrow" w:cs="Microsoft Sans Serif"/>
                <w:b/>
              </w:rPr>
            </w:pPr>
            <w:r w:rsidRPr="003601DA">
              <w:rPr>
                <w:rFonts w:ascii="Arial Narrow" w:hAnsi="Arial Narrow" w:cs="Microsoft Sans Serif"/>
                <w:b/>
              </w:rPr>
              <w:t>SKUPAJ</w:t>
            </w:r>
          </w:p>
          <w:p w14:paraId="5EDE513E" w14:textId="77777777" w:rsidR="00827F09" w:rsidRPr="003601DA" w:rsidRDefault="00827F09" w:rsidP="004D4559">
            <w:pPr>
              <w:pStyle w:val="Telobesedila21"/>
              <w:jc w:val="center"/>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11DF9ACE" w14:textId="77777777" w:rsidR="00827F09" w:rsidRPr="003601DA" w:rsidRDefault="00827F09" w:rsidP="004D4559">
            <w:pPr>
              <w:pStyle w:val="Telobesedila21"/>
              <w:snapToGrid w:val="0"/>
              <w:jc w:val="right"/>
              <w:rPr>
                <w:rFonts w:ascii="Arial Narrow" w:hAnsi="Arial Narrow" w:cs="Microsoft Sans Serif"/>
              </w:rPr>
            </w:pPr>
          </w:p>
        </w:tc>
      </w:tr>
    </w:tbl>
    <w:p w14:paraId="78BA761D" w14:textId="77777777" w:rsidR="00827F09" w:rsidRDefault="00827F09" w:rsidP="00827F09">
      <w:pPr>
        <w:pStyle w:val="Telobesedila21"/>
        <w:rPr>
          <w:rFonts w:ascii="Arial Narrow" w:hAnsi="Arial Narrow" w:cs="Microsoft Sans Serif"/>
          <w:b/>
        </w:rPr>
      </w:pPr>
    </w:p>
    <w:p w14:paraId="245233F8" w14:textId="77777777" w:rsidR="00827F09" w:rsidRDefault="00827F09" w:rsidP="00827F09">
      <w:pPr>
        <w:pStyle w:val="Telobesedila21"/>
        <w:rPr>
          <w:rFonts w:ascii="Arial Narrow" w:hAnsi="Arial Narrow" w:cs="Microsoft Sans Serif"/>
          <w:b/>
          <w:i/>
          <w:iCs/>
        </w:rPr>
      </w:pPr>
      <w:r w:rsidRPr="002D585E">
        <w:rPr>
          <w:rFonts w:ascii="Arial Narrow" w:hAnsi="Arial Narrow" w:cs="Microsoft Sans Serif"/>
          <w:b/>
          <w:i/>
          <w:iCs/>
        </w:rPr>
        <w:t>Obrazložite</w:t>
      </w:r>
      <w:r>
        <w:rPr>
          <w:rFonts w:ascii="Arial Narrow" w:hAnsi="Arial Narrow" w:cs="Microsoft Sans Serif"/>
          <w:b/>
          <w:i/>
          <w:iCs/>
        </w:rPr>
        <w:t>v</w:t>
      </w:r>
      <w:r w:rsidRPr="002D585E">
        <w:rPr>
          <w:rFonts w:ascii="Arial Narrow" w:hAnsi="Arial Narrow" w:cs="Microsoft Sans Serif"/>
          <w:b/>
          <w:i/>
          <w:iCs/>
        </w:rPr>
        <w:t xml:space="preserve"> trajnostn</w:t>
      </w:r>
      <w:r>
        <w:rPr>
          <w:rFonts w:ascii="Arial Narrow" w:hAnsi="Arial Narrow" w:cs="Microsoft Sans Serif"/>
          <w:b/>
          <w:i/>
          <w:iCs/>
        </w:rPr>
        <w:t>ega</w:t>
      </w:r>
      <w:r w:rsidRPr="002D585E">
        <w:rPr>
          <w:rFonts w:ascii="Arial Narrow" w:hAnsi="Arial Narrow" w:cs="Microsoft Sans Serif"/>
          <w:b/>
          <w:i/>
          <w:iCs/>
        </w:rPr>
        <w:t xml:space="preserve"> vidik</w:t>
      </w:r>
      <w:r>
        <w:rPr>
          <w:rFonts w:ascii="Arial Narrow" w:hAnsi="Arial Narrow" w:cs="Microsoft Sans Serif"/>
          <w:b/>
          <w:i/>
          <w:iCs/>
        </w:rPr>
        <w:t>a</w:t>
      </w:r>
      <w:r w:rsidRPr="002D585E">
        <w:rPr>
          <w:rFonts w:ascii="Arial Narrow" w:hAnsi="Arial Narrow" w:cs="Microsoft Sans Serif"/>
          <w:b/>
          <w:i/>
          <w:iCs/>
        </w:rPr>
        <w:t xml:space="preserve"> pri organizaciji prireditve</w:t>
      </w:r>
    </w:p>
    <w:p w14:paraId="00A06745" w14:textId="77777777" w:rsidR="00827F09" w:rsidRPr="002D585E" w:rsidRDefault="00827F09" w:rsidP="00827F09">
      <w:pPr>
        <w:pStyle w:val="Telobesedila21"/>
        <w:rPr>
          <w:rFonts w:ascii="Arial Narrow" w:hAnsi="Arial Narrow" w:cs="Microsoft Sans Serif"/>
          <w:bCs/>
        </w:rPr>
      </w:pPr>
      <w:r w:rsidRPr="002D585E">
        <w:rPr>
          <w:rFonts w:ascii="Arial Narrow" w:hAnsi="Arial Narrow" w:cs="Microsoft Sans Serif"/>
          <w:bCs/>
        </w:rPr>
        <w:t>V kolikor ste pri turistični prireditvi obkrožili en</w:t>
      </w:r>
      <w:r>
        <w:rPr>
          <w:rFonts w:ascii="Arial Narrow" w:hAnsi="Arial Narrow" w:cs="Microsoft Sans Serif"/>
          <w:bCs/>
        </w:rPr>
        <w:t>ega</w:t>
      </w:r>
      <w:r w:rsidRPr="002D585E">
        <w:rPr>
          <w:rFonts w:ascii="Arial Narrow" w:hAnsi="Arial Narrow" w:cs="Microsoft Sans Serif"/>
          <w:bCs/>
        </w:rPr>
        <w:t xml:space="preserve"> ali več trajnostnih vidikov, izbrani/izbrane trajnostne vidike obrazložite. Pri tem </w:t>
      </w:r>
      <w:r>
        <w:rPr>
          <w:rFonts w:ascii="Arial Narrow" w:hAnsi="Arial Narrow" w:cs="Microsoft Sans Serif"/>
          <w:bCs/>
        </w:rPr>
        <w:t>izhajajte iz</w:t>
      </w:r>
      <w:r w:rsidRPr="002D585E">
        <w:rPr>
          <w:rFonts w:ascii="Arial Narrow" w:hAnsi="Arial Narrow" w:cs="Microsoft Sans Serif"/>
          <w:bCs/>
        </w:rPr>
        <w:t xml:space="preserve"> Priporočil za organizacijo dogodkov in turističnih programov po načelih trajnostnega razvoja. </w:t>
      </w:r>
    </w:p>
    <w:p w14:paraId="24A6820F" w14:textId="77777777" w:rsidR="00827F09" w:rsidRDefault="00827F09" w:rsidP="00827F09">
      <w:pPr>
        <w:pStyle w:val="Telobesedila21"/>
        <w:rPr>
          <w:rFonts w:ascii="Arial Narrow" w:hAnsi="Arial Narrow" w:cs="Microsoft Sans Serif"/>
          <w:bCs/>
          <w:i/>
          <w:iCs/>
        </w:rPr>
      </w:pPr>
    </w:p>
    <w:p w14:paraId="22D83193" w14:textId="77777777" w:rsidR="00827F09" w:rsidRDefault="00827F09" w:rsidP="00827F09">
      <w:pPr>
        <w:rPr>
          <w:rFonts w:ascii="Arial Narrow" w:hAnsi="Arial Narrow" w:cs="Microsoft Sans Serif"/>
          <w:bCs/>
          <w:i/>
          <w:iCs/>
        </w:rPr>
      </w:pPr>
    </w:p>
    <w:p w14:paraId="5AF29540" w14:textId="77777777" w:rsidR="00827F09" w:rsidRDefault="00827F09" w:rsidP="00827F09">
      <w:pPr>
        <w:rPr>
          <w:szCs w:val="20"/>
        </w:rPr>
      </w:pPr>
      <w:r>
        <w:rPr>
          <w:rFonts w:ascii="Arial Narrow" w:hAnsi="Arial Narrow" w:cs="Microsoft Sans Serif"/>
          <w:bCs/>
          <w:i/>
          <w:iCs/>
        </w:rPr>
        <w:t>__________________________________________________________________________________</w:t>
      </w:r>
    </w:p>
    <w:p w14:paraId="2754AD54" w14:textId="77777777" w:rsidR="00827F09" w:rsidRDefault="00827F09" w:rsidP="00827F09">
      <w:pPr>
        <w:pStyle w:val="Telobesedila21"/>
        <w:rPr>
          <w:rFonts w:ascii="Arial Narrow" w:hAnsi="Arial Narrow" w:cs="Microsoft Sans Serif"/>
          <w:bCs/>
          <w:i/>
          <w:iCs/>
        </w:rPr>
      </w:pPr>
    </w:p>
    <w:p w14:paraId="768A2F0D"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2E3C0720" w14:textId="77777777" w:rsidR="00827F09" w:rsidRDefault="00827F09" w:rsidP="00827F09">
      <w:pPr>
        <w:pStyle w:val="Telobesedila21"/>
        <w:rPr>
          <w:rFonts w:ascii="Arial Narrow" w:hAnsi="Arial Narrow" w:cs="Microsoft Sans Serif"/>
          <w:b/>
        </w:rPr>
      </w:pPr>
    </w:p>
    <w:p w14:paraId="4FEA24C6"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6491AB13" w14:textId="77777777" w:rsidR="00827F09" w:rsidRDefault="00827F09" w:rsidP="00827F09">
      <w:pPr>
        <w:pStyle w:val="Telobesedila21"/>
        <w:rPr>
          <w:rFonts w:ascii="Arial Narrow" w:hAnsi="Arial Narrow" w:cs="Microsoft Sans Serif"/>
          <w:b/>
        </w:rPr>
      </w:pPr>
    </w:p>
    <w:p w14:paraId="435CEE5D"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5F31464B" w14:textId="77777777" w:rsidR="00827F09" w:rsidRDefault="00827F09" w:rsidP="00827F09">
      <w:pPr>
        <w:pStyle w:val="Telobesedila21"/>
        <w:rPr>
          <w:rFonts w:ascii="Arial Narrow" w:hAnsi="Arial Narrow" w:cs="Microsoft Sans Serif"/>
          <w:b/>
        </w:rPr>
      </w:pPr>
    </w:p>
    <w:p w14:paraId="0062834B"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5E5371C4" w14:textId="77777777" w:rsidR="00827F09" w:rsidRDefault="00827F09" w:rsidP="00827F09">
      <w:pPr>
        <w:pStyle w:val="Telobesedila21"/>
        <w:rPr>
          <w:rFonts w:ascii="Arial Narrow" w:hAnsi="Arial Narrow" w:cs="Microsoft Sans Serif"/>
          <w:b/>
        </w:rPr>
      </w:pPr>
    </w:p>
    <w:p w14:paraId="42405BC6"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3A0D8E8D" w14:textId="77777777" w:rsidR="00827F09" w:rsidRDefault="00827F09" w:rsidP="00827F09">
      <w:pPr>
        <w:pStyle w:val="Telobesedila21"/>
        <w:rPr>
          <w:rFonts w:ascii="Arial Narrow" w:hAnsi="Arial Narrow" w:cs="Microsoft Sans Serif"/>
          <w:b/>
        </w:rPr>
      </w:pPr>
    </w:p>
    <w:p w14:paraId="352285F9"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087A77A1" w14:textId="77777777" w:rsidR="00827F09" w:rsidRDefault="00827F09" w:rsidP="00827F09">
      <w:pPr>
        <w:pStyle w:val="Telobesedila21"/>
        <w:rPr>
          <w:rFonts w:ascii="Arial Narrow" w:hAnsi="Arial Narrow" w:cs="Microsoft Sans Serif"/>
          <w:b/>
        </w:rPr>
      </w:pPr>
    </w:p>
    <w:p w14:paraId="5D4C0A9E"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494032E7" w14:textId="77777777" w:rsidR="00827F09" w:rsidRDefault="00827F09" w:rsidP="00827F09">
      <w:pPr>
        <w:pStyle w:val="Telobesedila21"/>
        <w:rPr>
          <w:rFonts w:ascii="Arial Narrow" w:hAnsi="Arial Narrow" w:cs="Microsoft Sans Serif"/>
          <w:b/>
        </w:rPr>
      </w:pPr>
    </w:p>
    <w:p w14:paraId="3EEDAA26"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3EA552AA" w14:textId="77777777" w:rsidR="00827F09" w:rsidRDefault="00827F09" w:rsidP="00827F09">
      <w:pPr>
        <w:pStyle w:val="Telobesedila21"/>
        <w:rPr>
          <w:rFonts w:ascii="Arial Narrow" w:hAnsi="Arial Narrow" w:cs="Microsoft Sans Serif"/>
          <w:b/>
        </w:rPr>
      </w:pPr>
    </w:p>
    <w:p w14:paraId="67611BF2"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137A0B1A" w14:textId="77777777" w:rsidR="00827F09" w:rsidRDefault="00827F09" w:rsidP="00827F09">
      <w:pPr>
        <w:pStyle w:val="Telobesedila21"/>
        <w:rPr>
          <w:rFonts w:ascii="Arial Narrow" w:hAnsi="Arial Narrow" w:cs="Microsoft Sans Serif"/>
          <w:b/>
        </w:rPr>
      </w:pPr>
    </w:p>
    <w:p w14:paraId="70A639AB" w14:textId="0506DE36" w:rsidR="00083CB1" w:rsidRPr="005C4FF5" w:rsidRDefault="00083CB1" w:rsidP="00083CB1">
      <w:pPr>
        <w:pStyle w:val="Telobesedila21"/>
        <w:rPr>
          <w:rFonts w:ascii="Arial Narrow" w:hAnsi="Arial Narrow" w:cs="Microsoft Sans Serif"/>
          <w:bCs/>
          <w:sz w:val="20"/>
        </w:rPr>
      </w:pPr>
      <w:r w:rsidRPr="005C4FF5">
        <w:rPr>
          <w:rFonts w:ascii="Arial Narrow" w:hAnsi="Arial Narrow" w:cs="Microsoft Sans Serif"/>
          <w:bCs/>
          <w:sz w:val="20"/>
        </w:rPr>
        <w:t xml:space="preserve">* V kolikor </w:t>
      </w:r>
      <w:r>
        <w:rPr>
          <w:rFonts w:ascii="Arial Narrow" w:hAnsi="Arial Narrow" w:cs="Microsoft Sans Serif"/>
          <w:bCs/>
          <w:sz w:val="20"/>
        </w:rPr>
        <w:t>vlagatelj</w:t>
      </w:r>
      <w:r w:rsidRPr="005C4FF5">
        <w:rPr>
          <w:rFonts w:ascii="Arial Narrow" w:hAnsi="Arial Narrow" w:cs="Microsoft Sans Serif"/>
          <w:bCs/>
          <w:sz w:val="20"/>
        </w:rPr>
        <w:t xml:space="preserve"> k zahtevku ne bo predložil dokazil za upoštevanje posameznega trajnostnega vidika, ali ta dokazila ne bodo zadostna, mu Občina Ribnica pri </w:t>
      </w:r>
      <w:r w:rsidR="00707FF2">
        <w:rPr>
          <w:rFonts w:ascii="Arial Narrow" w:hAnsi="Arial Narrow" w:cs="Microsoft Sans Serif"/>
          <w:bCs/>
          <w:sz w:val="20"/>
        </w:rPr>
        <w:t>izplačilu</w:t>
      </w:r>
      <w:r w:rsidRPr="005C4FF5">
        <w:rPr>
          <w:rFonts w:ascii="Arial Narrow" w:hAnsi="Arial Narrow" w:cs="Microsoft Sans Serif"/>
          <w:bCs/>
          <w:sz w:val="20"/>
        </w:rPr>
        <w:t xml:space="preserve"> sredstev ne bo upoštevala točk za posamezen trajnostni vidik. </w:t>
      </w:r>
    </w:p>
    <w:p w14:paraId="02BE7322" w14:textId="77777777" w:rsidR="00827F09" w:rsidRDefault="00827F09" w:rsidP="00827F09">
      <w:pPr>
        <w:pStyle w:val="Telobesedila21"/>
        <w:rPr>
          <w:rFonts w:ascii="Arial Narrow" w:hAnsi="Arial Narrow" w:cs="Microsoft Sans Serif"/>
          <w:b/>
        </w:rPr>
      </w:pPr>
    </w:p>
    <w:p w14:paraId="5F53857D" w14:textId="77777777" w:rsidR="00827F09" w:rsidRPr="003601DA" w:rsidRDefault="00827F09" w:rsidP="00827F09">
      <w:pPr>
        <w:pStyle w:val="Telobesedila21"/>
        <w:rPr>
          <w:rFonts w:ascii="Arial Narrow" w:hAnsi="Arial Narrow" w:cs="Microsoft Sans Serif"/>
          <w:b/>
        </w:rPr>
      </w:pPr>
      <w:r>
        <w:rPr>
          <w:rFonts w:ascii="Arial Narrow" w:hAnsi="Arial Narrow" w:cs="Microsoft Sans Serif"/>
          <w:b/>
        </w:rPr>
        <w:t xml:space="preserve">TURISTIČNA </w:t>
      </w:r>
      <w:r w:rsidRPr="003601DA">
        <w:rPr>
          <w:rFonts w:ascii="Arial Narrow" w:hAnsi="Arial Narrow" w:cs="Microsoft Sans Serif"/>
          <w:b/>
        </w:rPr>
        <w:t>PRIREDITEV    (</w:t>
      </w:r>
      <w:r w:rsidRPr="003601DA">
        <w:rPr>
          <w:rFonts w:ascii="Arial Narrow" w:hAnsi="Arial Narrow" w:cs="Microsoft Sans Serif"/>
          <w:b/>
          <w:sz w:val="20"/>
        </w:rPr>
        <w:t>ORGANIZATOR</w:t>
      </w:r>
      <w:r>
        <w:rPr>
          <w:rFonts w:ascii="Arial Narrow" w:hAnsi="Arial Narrow" w:cs="Microsoft Sans Serif"/>
          <w:b/>
          <w:sz w:val="20"/>
        </w:rPr>
        <w:t>)</w:t>
      </w:r>
    </w:p>
    <w:tbl>
      <w:tblPr>
        <w:tblW w:w="0" w:type="auto"/>
        <w:tblInd w:w="-15" w:type="dxa"/>
        <w:tblLayout w:type="fixed"/>
        <w:tblCellMar>
          <w:left w:w="70" w:type="dxa"/>
          <w:right w:w="70" w:type="dxa"/>
        </w:tblCellMar>
        <w:tblLook w:val="0000" w:firstRow="0" w:lastRow="0" w:firstColumn="0" w:lastColumn="0" w:noHBand="0" w:noVBand="0"/>
      </w:tblPr>
      <w:tblGrid>
        <w:gridCol w:w="3490"/>
        <w:gridCol w:w="4323"/>
        <w:gridCol w:w="2010"/>
      </w:tblGrid>
      <w:tr w:rsidR="00827F09" w:rsidRPr="003601DA" w14:paraId="5ABDB687" w14:textId="77777777" w:rsidTr="004D4559">
        <w:tc>
          <w:tcPr>
            <w:tcW w:w="7813" w:type="dxa"/>
            <w:gridSpan w:val="2"/>
            <w:tcBorders>
              <w:top w:val="single" w:sz="4" w:space="0" w:color="000000"/>
              <w:left w:val="single" w:sz="4" w:space="0" w:color="000000"/>
              <w:bottom w:val="single" w:sz="4" w:space="0" w:color="000000"/>
            </w:tcBorders>
            <w:shd w:val="clear" w:color="auto" w:fill="E6E6E6"/>
          </w:tcPr>
          <w:p w14:paraId="2234F7B6" w14:textId="77777777" w:rsidR="00827F09" w:rsidRPr="003601DA" w:rsidRDefault="00827F09" w:rsidP="004D4559">
            <w:pPr>
              <w:pStyle w:val="Telobesedila21"/>
              <w:snapToGrid w:val="0"/>
              <w:jc w:val="center"/>
              <w:rPr>
                <w:rFonts w:ascii="Arial Narrow" w:hAnsi="Arial Narrow" w:cs="Microsoft Sans Serif"/>
                <w:b/>
              </w:rPr>
            </w:pPr>
            <w:r w:rsidRPr="003601DA">
              <w:rPr>
                <w:rFonts w:ascii="Arial Narrow" w:hAnsi="Arial Narrow" w:cs="Microsoft Sans Serif"/>
                <w:b/>
              </w:rPr>
              <w:t>Opis</w:t>
            </w:r>
            <w:r>
              <w:rPr>
                <w:rFonts w:ascii="Arial Narrow" w:hAnsi="Arial Narrow" w:cs="Microsoft Sans Serif"/>
                <w:b/>
              </w:rPr>
              <w:t xml:space="preserve"> (poudarek na turistični vsebini)</w:t>
            </w: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650FCFCA" w14:textId="77777777" w:rsidR="00827F09" w:rsidRPr="003601DA" w:rsidRDefault="00827F09" w:rsidP="004D4559">
            <w:pPr>
              <w:snapToGrid w:val="0"/>
              <w:jc w:val="center"/>
              <w:rPr>
                <w:rFonts w:ascii="Arial Narrow" w:hAnsi="Arial Narrow" w:cs="Microsoft Sans Serif"/>
                <w:b/>
              </w:rPr>
            </w:pPr>
            <w:r w:rsidRPr="003601DA">
              <w:rPr>
                <w:rFonts w:ascii="Arial Narrow" w:hAnsi="Arial Narrow" w:cs="Microsoft Sans Serif"/>
                <w:b/>
              </w:rPr>
              <w:t>TOČKE</w:t>
            </w:r>
          </w:p>
          <w:p w14:paraId="2AA36DF2" w14:textId="77777777" w:rsidR="00827F09" w:rsidRPr="003601DA" w:rsidRDefault="00827F09" w:rsidP="004D4559">
            <w:pPr>
              <w:pStyle w:val="Telobesedila21"/>
              <w:jc w:val="center"/>
              <w:rPr>
                <w:rFonts w:ascii="Arial Narrow" w:hAnsi="Arial Narrow" w:cs="Microsoft Sans Serif"/>
                <w:b/>
                <w:sz w:val="20"/>
              </w:rPr>
            </w:pPr>
            <w:r w:rsidRPr="003601DA">
              <w:rPr>
                <w:rFonts w:ascii="Arial Narrow" w:hAnsi="Arial Narrow" w:cs="Microsoft Sans Serif"/>
                <w:b/>
                <w:sz w:val="20"/>
              </w:rPr>
              <w:t>(Izpolni KT)</w:t>
            </w:r>
          </w:p>
        </w:tc>
      </w:tr>
      <w:tr w:rsidR="00827F09" w:rsidRPr="003601DA" w14:paraId="30C96D90" w14:textId="77777777" w:rsidTr="004D4559">
        <w:trPr>
          <w:cantSplit/>
          <w:trHeight w:hRule="exact" w:val="838"/>
        </w:trPr>
        <w:tc>
          <w:tcPr>
            <w:tcW w:w="3490" w:type="dxa"/>
            <w:tcBorders>
              <w:top w:val="single" w:sz="4" w:space="0" w:color="000000"/>
              <w:left w:val="single" w:sz="4" w:space="0" w:color="000000"/>
              <w:bottom w:val="single" w:sz="4" w:space="0" w:color="000000"/>
            </w:tcBorders>
          </w:tcPr>
          <w:p w14:paraId="3B103C2C"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 xml:space="preserve">Naziv </w:t>
            </w:r>
            <w:r>
              <w:rPr>
                <w:rFonts w:ascii="Arial Narrow" w:hAnsi="Arial Narrow" w:cs="Microsoft Sans Serif"/>
              </w:rPr>
              <w:t xml:space="preserve">turistične </w:t>
            </w:r>
            <w:r w:rsidRPr="003601DA">
              <w:rPr>
                <w:rFonts w:ascii="Arial Narrow" w:hAnsi="Arial Narrow" w:cs="Microsoft Sans Serif"/>
              </w:rPr>
              <w:t>prireditve</w:t>
            </w:r>
          </w:p>
          <w:p w14:paraId="78E149BC" w14:textId="77777777" w:rsidR="00827F09" w:rsidRPr="003601DA" w:rsidRDefault="00827F09" w:rsidP="004D4559">
            <w:pPr>
              <w:pStyle w:val="Telobesedila21"/>
              <w:rPr>
                <w:rFonts w:ascii="Arial Narrow" w:hAnsi="Arial Narrow" w:cs="Microsoft Sans Serif"/>
              </w:rPr>
            </w:pPr>
          </w:p>
        </w:tc>
        <w:tc>
          <w:tcPr>
            <w:tcW w:w="4323" w:type="dxa"/>
            <w:tcBorders>
              <w:top w:val="single" w:sz="4" w:space="0" w:color="000000"/>
              <w:left w:val="single" w:sz="4" w:space="0" w:color="000000"/>
              <w:bottom w:val="single" w:sz="4" w:space="0" w:color="000000"/>
            </w:tcBorders>
          </w:tcPr>
          <w:p w14:paraId="75D6A4C2" w14:textId="77777777" w:rsidR="00827F09" w:rsidRPr="003601DA" w:rsidRDefault="00827F09" w:rsidP="004D4559">
            <w:pPr>
              <w:pStyle w:val="Telobesedila21"/>
              <w:snapToGrid w:val="0"/>
              <w:jc w:val="left"/>
              <w:rPr>
                <w:rFonts w:ascii="Arial Narrow" w:hAnsi="Arial Narrow" w:cs="Microsoft Sans Serif"/>
              </w:rPr>
            </w:pPr>
          </w:p>
          <w:p w14:paraId="467BA33B" w14:textId="77777777" w:rsidR="00827F09" w:rsidRPr="003601DA" w:rsidRDefault="00827F09" w:rsidP="004D4559">
            <w:pPr>
              <w:pStyle w:val="Telobesedila21"/>
              <w:jc w:val="right"/>
              <w:rPr>
                <w:rFonts w:ascii="Arial Narrow" w:hAnsi="Arial Narrow" w:cs="Microsoft Sans Serif"/>
              </w:rPr>
            </w:pPr>
          </w:p>
          <w:p w14:paraId="1031F8E9" w14:textId="77777777" w:rsidR="00827F09" w:rsidRPr="003601DA" w:rsidRDefault="00827F09" w:rsidP="004D4559">
            <w:pPr>
              <w:pStyle w:val="Telobesedila21"/>
              <w:jc w:val="right"/>
              <w:rPr>
                <w:rFonts w:ascii="Arial Narrow" w:hAnsi="Arial Narrow" w:cs="Microsoft Sans Serif"/>
              </w:rPr>
            </w:pPr>
          </w:p>
        </w:tc>
        <w:tc>
          <w:tcPr>
            <w:tcW w:w="2010"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6826BA64" w14:textId="77777777" w:rsidR="00827F09" w:rsidRPr="003601DA" w:rsidRDefault="00827F09" w:rsidP="004D4559">
            <w:pPr>
              <w:pStyle w:val="Telobesedila21"/>
              <w:snapToGrid w:val="0"/>
              <w:jc w:val="right"/>
              <w:rPr>
                <w:rFonts w:ascii="Arial Narrow" w:hAnsi="Arial Narrow" w:cs="Microsoft Sans Serif"/>
              </w:rPr>
            </w:pPr>
          </w:p>
        </w:tc>
      </w:tr>
      <w:tr w:rsidR="00827F09" w:rsidRPr="003601DA" w14:paraId="14510F84" w14:textId="77777777" w:rsidTr="004D4559">
        <w:trPr>
          <w:cantSplit/>
          <w:trHeight w:val="562"/>
        </w:trPr>
        <w:tc>
          <w:tcPr>
            <w:tcW w:w="3490" w:type="dxa"/>
            <w:tcBorders>
              <w:top w:val="single" w:sz="4" w:space="0" w:color="000000"/>
              <w:left w:val="single" w:sz="4" w:space="0" w:color="000000"/>
            </w:tcBorders>
          </w:tcPr>
          <w:p w14:paraId="3A7D01FB" w14:textId="77777777" w:rsidR="00827F09" w:rsidRDefault="00827F09" w:rsidP="004D4559">
            <w:pPr>
              <w:pStyle w:val="Telobesedila21"/>
              <w:snapToGrid w:val="0"/>
              <w:rPr>
                <w:rFonts w:ascii="Arial Narrow" w:hAnsi="Arial Narrow" w:cs="Microsoft Sans Serif"/>
              </w:rPr>
            </w:pPr>
            <w:r>
              <w:rPr>
                <w:rFonts w:ascii="Arial Narrow" w:hAnsi="Arial Narrow" w:cs="Microsoft Sans Serif"/>
              </w:rPr>
              <w:t xml:space="preserve">Tradicionalnost prireditve </w:t>
            </w:r>
          </w:p>
          <w:p w14:paraId="68C1DDC3" w14:textId="47A9D524" w:rsidR="00827F09" w:rsidRPr="003601DA" w:rsidRDefault="00827F09" w:rsidP="004D4559">
            <w:pPr>
              <w:pStyle w:val="Telobesedila21"/>
              <w:snapToGrid w:val="0"/>
              <w:rPr>
                <w:rFonts w:ascii="Arial Narrow" w:hAnsi="Arial Narrow" w:cs="Microsoft Sans Serif"/>
              </w:rPr>
            </w:pPr>
            <w:r>
              <w:rPr>
                <w:rFonts w:ascii="Arial Narrow" w:hAnsi="Arial Narrow" w:cs="Microsoft Sans Serif"/>
              </w:rPr>
              <w:t>(organizirana najmanj v letih 20</w:t>
            </w:r>
            <w:r w:rsidR="00775CAD">
              <w:rPr>
                <w:rFonts w:ascii="Arial Narrow" w:hAnsi="Arial Narrow" w:cs="Microsoft Sans Serif"/>
              </w:rPr>
              <w:t>22</w:t>
            </w:r>
            <w:r>
              <w:rPr>
                <w:rFonts w:ascii="Arial Narrow" w:hAnsi="Arial Narrow" w:cs="Microsoft Sans Serif"/>
              </w:rPr>
              <w:t>, 202</w:t>
            </w:r>
            <w:r w:rsidR="00775CAD">
              <w:rPr>
                <w:rFonts w:ascii="Arial Narrow" w:hAnsi="Arial Narrow" w:cs="Microsoft Sans Serif"/>
              </w:rPr>
              <w:t>3</w:t>
            </w:r>
            <w:r>
              <w:rPr>
                <w:rFonts w:ascii="Arial Narrow" w:hAnsi="Arial Narrow" w:cs="Microsoft Sans Serif"/>
              </w:rPr>
              <w:t xml:space="preserve"> in 202</w:t>
            </w:r>
            <w:r w:rsidR="00775CAD">
              <w:rPr>
                <w:rFonts w:ascii="Arial Narrow" w:hAnsi="Arial Narrow" w:cs="Microsoft Sans Serif"/>
              </w:rPr>
              <w:t>4</w:t>
            </w:r>
            <w:r>
              <w:rPr>
                <w:rFonts w:ascii="Arial Narrow" w:hAnsi="Arial Narrow" w:cs="Microsoft Sans Serif"/>
              </w:rPr>
              <w:t xml:space="preserve">) </w:t>
            </w:r>
            <w:r w:rsidRPr="003601DA">
              <w:rPr>
                <w:rFonts w:ascii="Arial Narrow" w:hAnsi="Arial Narrow" w:cs="Microsoft Sans Serif"/>
                <w:sz w:val="20"/>
              </w:rPr>
              <w:t>(obkrožite)</w:t>
            </w:r>
          </w:p>
        </w:tc>
        <w:tc>
          <w:tcPr>
            <w:tcW w:w="4323" w:type="dxa"/>
            <w:tcBorders>
              <w:top w:val="single" w:sz="4" w:space="0" w:color="000000"/>
              <w:left w:val="single" w:sz="4" w:space="0" w:color="000000"/>
            </w:tcBorders>
          </w:tcPr>
          <w:p w14:paraId="70656B09" w14:textId="77777777" w:rsidR="00827F09" w:rsidRDefault="00827F09" w:rsidP="004D4559">
            <w:pPr>
              <w:pStyle w:val="Telobesedila21"/>
              <w:snapToGrid w:val="0"/>
              <w:rPr>
                <w:rFonts w:ascii="Arial Narrow" w:hAnsi="Arial Narrow" w:cs="Microsoft Sans Serif"/>
              </w:rPr>
            </w:pPr>
          </w:p>
          <w:p w14:paraId="7DC8395E" w14:textId="77777777" w:rsidR="00827F09" w:rsidRPr="003601DA" w:rsidRDefault="00827F09" w:rsidP="004D4559">
            <w:pPr>
              <w:pStyle w:val="Telobesedila21"/>
              <w:snapToGrid w:val="0"/>
              <w:rPr>
                <w:rFonts w:ascii="Arial Narrow" w:hAnsi="Arial Narrow" w:cs="Microsoft Sans Serif"/>
              </w:rPr>
            </w:pPr>
            <w:r>
              <w:rPr>
                <w:rFonts w:ascii="Arial Narrow" w:hAnsi="Arial Narrow" w:cs="Microsoft Sans Serif"/>
              </w:rPr>
              <w:t xml:space="preserve">                   DA                      NE</w:t>
            </w: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054DCA28" w14:textId="77777777" w:rsidR="00827F09" w:rsidRPr="003601DA" w:rsidRDefault="00827F09" w:rsidP="004D4559"/>
        </w:tc>
      </w:tr>
      <w:tr w:rsidR="00827F09" w:rsidRPr="003601DA" w14:paraId="5A814478" w14:textId="77777777" w:rsidTr="004D4559">
        <w:trPr>
          <w:cantSplit/>
          <w:trHeight w:val="562"/>
        </w:trPr>
        <w:tc>
          <w:tcPr>
            <w:tcW w:w="3490" w:type="dxa"/>
            <w:tcBorders>
              <w:top w:val="single" w:sz="4" w:space="0" w:color="000000"/>
              <w:left w:val="single" w:sz="4" w:space="0" w:color="000000"/>
            </w:tcBorders>
          </w:tcPr>
          <w:p w14:paraId="04CCEA29" w14:textId="77777777" w:rsidR="00827F09" w:rsidRDefault="00827F09" w:rsidP="004D4559">
            <w:pPr>
              <w:pStyle w:val="Telobesedila21"/>
              <w:snapToGrid w:val="0"/>
              <w:rPr>
                <w:rFonts w:ascii="Arial Narrow" w:hAnsi="Arial Narrow" w:cs="Microsoft Sans Serif"/>
              </w:rPr>
            </w:pPr>
            <w:r w:rsidRPr="003601DA">
              <w:rPr>
                <w:rFonts w:ascii="Arial Narrow" w:hAnsi="Arial Narrow" w:cs="Microsoft Sans Serif"/>
              </w:rPr>
              <w:t>Datum oz. predviden datum prireditve</w:t>
            </w:r>
          </w:p>
          <w:p w14:paraId="443FEB01" w14:textId="77777777" w:rsidR="00827F09" w:rsidRDefault="00827F09" w:rsidP="004D4559">
            <w:pPr>
              <w:pStyle w:val="Telobesedila21"/>
              <w:snapToGrid w:val="0"/>
              <w:rPr>
                <w:rFonts w:ascii="Arial Narrow" w:hAnsi="Arial Narrow" w:cs="Microsoft Sans Serif"/>
              </w:rPr>
            </w:pPr>
          </w:p>
        </w:tc>
        <w:tc>
          <w:tcPr>
            <w:tcW w:w="4323" w:type="dxa"/>
            <w:tcBorders>
              <w:top w:val="single" w:sz="4" w:space="0" w:color="000000"/>
              <w:left w:val="single" w:sz="4" w:space="0" w:color="000000"/>
            </w:tcBorders>
          </w:tcPr>
          <w:p w14:paraId="63276379" w14:textId="77777777" w:rsidR="00827F09" w:rsidRPr="003601DA" w:rsidRDefault="00827F09" w:rsidP="004D4559">
            <w:pPr>
              <w:pStyle w:val="Telobesedila21"/>
              <w:snapToGrid w:val="0"/>
              <w:jc w:val="right"/>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791FF830" w14:textId="77777777" w:rsidR="00827F09" w:rsidRPr="003601DA" w:rsidRDefault="00827F09" w:rsidP="004D4559"/>
        </w:tc>
      </w:tr>
      <w:tr w:rsidR="00827F09" w:rsidRPr="003601DA" w14:paraId="544B3807" w14:textId="77777777" w:rsidTr="004D4559">
        <w:trPr>
          <w:cantSplit/>
          <w:trHeight w:hRule="exact" w:val="562"/>
        </w:trPr>
        <w:tc>
          <w:tcPr>
            <w:tcW w:w="3490" w:type="dxa"/>
            <w:tcBorders>
              <w:top w:val="single" w:sz="4" w:space="0" w:color="000000"/>
              <w:left w:val="single" w:sz="4" w:space="0" w:color="000000"/>
              <w:bottom w:val="single" w:sz="4" w:space="0" w:color="000000"/>
            </w:tcBorders>
          </w:tcPr>
          <w:p w14:paraId="2C2C9353"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Kraj prireditve</w:t>
            </w:r>
          </w:p>
          <w:p w14:paraId="451CA7ED" w14:textId="77777777" w:rsidR="00827F09" w:rsidRPr="003601DA" w:rsidRDefault="00827F09" w:rsidP="004D4559">
            <w:pPr>
              <w:pStyle w:val="Telobesedila21"/>
              <w:rPr>
                <w:rFonts w:ascii="Arial Narrow" w:hAnsi="Arial Narrow" w:cs="Microsoft Sans Serif"/>
              </w:rPr>
            </w:pPr>
          </w:p>
        </w:tc>
        <w:tc>
          <w:tcPr>
            <w:tcW w:w="4323" w:type="dxa"/>
            <w:tcBorders>
              <w:top w:val="single" w:sz="4" w:space="0" w:color="000000"/>
              <w:left w:val="single" w:sz="4" w:space="0" w:color="000000"/>
              <w:bottom w:val="single" w:sz="4" w:space="0" w:color="000000"/>
            </w:tcBorders>
          </w:tcPr>
          <w:p w14:paraId="77630197" w14:textId="77777777" w:rsidR="00827F09" w:rsidRPr="003601DA" w:rsidRDefault="00827F09" w:rsidP="004D4559">
            <w:pPr>
              <w:pStyle w:val="Telobesedila21"/>
              <w:snapToGrid w:val="0"/>
              <w:jc w:val="right"/>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2C40FD89" w14:textId="77777777" w:rsidR="00827F09" w:rsidRPr="003601DA" w:rsidRDefault="00827F09" w:rsidP="004D4559"/>
        </w:tc>
      </w:tr>
      <w:tr w:rsidR="00827F09" w:rsidRPr="003601DA" w14:paraId="3E38BF4C" w14:textId="77777777" w:rsidTr="004D4559">
        <w:trPr>
          <w:cantSplit/>
          <w:trHeight w:hRule="exact" w:val="1669"/>
        </w:trPr>
        <w:tc>
          <w:tcPr>
            <w:tcW w:w="3490" w:type="dxa"/>
            <w:tcBorders>
              <w:top w:val="single" w:sz="4" w:space="0" w:color="000000"/>
              <w:left w:val="single" w:sz="4" w:space="0" w:color="000000"/>
              <w:bottom w:val="single" w:sz="4" w:space="0" w:color="000000"/>
            </w:tcBorders>
          </w:tcPr>
          <w:p w14:paraId="64B1346A" w14:textId="77777777" w:rsidR="00827F09" w:rsidRPr="003601DA" w:rsidRDefault="00827F09" w:rsidP="004D4559">
            <w:pPr>
              <w:pStyle w:val="Telobesedila21"/>
              <w:snapToGrid w:val="0"/>
              <w:rPr>
                <w:rFonts w:ascii="Arial Narrow" w:hAnsi="Arial Narrow" w:cs="Microsoft Sans Serif"/>
                <w:sz w:val="20"/>
              </w:rPr>
            </w:pPr>
            <w:r w:rsidRPr="003601DA">
              <w:rPr>
                <w:rFonts w:ascii="Arial Narrow" w:hAnsi="Arial Narrow" w:cs="Microsoft Sans Serif"/>
              </w:rPr>
              <w:t xml:space="preserve">Prireditev je   </w:t>
            </w:r>
            <w:r w:rsidRPr="003601DA">
              <w:rPr>
                <w:rFonts w:ascii="Arial Narrow" w:hAnsi="Arial Narrow" w:cs="Microsoft Sans Serif"/>
                <w:sz w:val="20"/>
              </w:rPr>
              <w:t>(obkrožite)</w:t>
            </w:r>
          </w:p>
        </w:tc>
        <w:tc>
          <w:tcPr>
            <w:tcW w:w="4323" w:type="dxa"/>
            <w:tcBorders>
              <w:top w:val="single" w:sz="4" w:space="0" w:color="000000"/>
              <w:left w:val="single" w:sz="4" w:space="0" w:color="000000"/>
              <w:bottom w:val="single" w:sz="4" w:space="0" w:color="000000"/>
            </w:tcBorders>
          </w:tcPr>
          <w:p w14:paraId="7D34B878" w14:textId="77777777" w:rsidR="00827F09" w:rsidRPr="00CC67BC" w:rsidRDefault="00827F09" w:rsidP="004D4559">
            <w:pPr>
              <w:pStyle w:val="Telobesedila21"/>
              <w:numPr>
                <w:ilvl w:val="0"/>
                <w:numId w:val="24"/>
              </w:numPr>
              <w:snapToGrid w:val="0"/>
              <w:jc w:val="left"/>
              <w:rPr>
                <w:rFonts w:ascii="Arial Narrow" w:hAnsi="Arial Narrow" w:cs="Microsoft Sans Serif"/>
                <w:szCs w:val="24"/>
              </w:rPr>
            </w:pPr>
            <w:r w:rsidRPr="00CC67BC">
              <w:rPr>
                <w:rFonts w:ascii="Arial Narrow" w:hAnsi="Arial Narrow" w:cs="Microsoft Sans Serif"/>
                <w:b/>
                <w:szCs w:val="24"/>
              </w:rPr>
              <w:t>krajevnega</w:t>
            </w:r>
            <w:r w:rsidRPr="00CC67BC">
              <w:rPr>
                <w:rFonts w:ascii="Arial Narrow" w:hAnsi="Arial Narrow" w:cs="Microsoft Sans Serif"/>
                <w:szCs w:val="24"/>
              </w:rPr>
              <w:t xml:space="preserve">  pomena</w:t>
            </w:r>
          </w:p>
          <w:p w14:paraId="6A95DE5C" w14:textId="77777777" w:rsidR="00827F09" w:rsidRPr="00CC67BC" w:rsidRDefault="00827F09" w:rsidP="004D4559">
            <w:pPr>
              <w:pStyle w:val="Telobesedila21"/>
              <w:snapToGrid w:val="0"/>
              <w:ind w:left="720"/>
              <w:jc w:val="left"/>
              <w:rPr>
                <w:rFonts w:ascii="Arial Narrow" w:hAnsi="Arial Narrow" w:cs="Microsoft Sans Serif"/>
                <w:szCs w:val="24"/>
              </w:rPr>
            </w:pPr>
          </w:p>
          <w:p w14:paraId="1280588D" w14:textId="77777777" w:rsidR="00827F09" w:rsidRPr="00CC67BC" w:rsidRDefault="00827F09" w:rsidP="004D4559">
            <w:pPr>
              <w:pStyle w:val="Telobesedila21"/>
              <w:numPr>
                <w:ilvl w:val="0"/>
                <w:numId w:val="24"/>
              </w:numPr>
              <w:snapToGrid w:val="0"/>
              <w:jc w:val="left"/>
              <w:rPr>
                <w:rFonts w:ascii="Arial Narrow" w:hAnsi="Arial Narrow" w:cs="Microsoft Sans Serif"/>
                <w:szCs w:val="24"/>
              </w:rPr>
            </w:pPr>
            <w:r w:rsidRPr="00CC67BC">
              <w:rPr>
                <w:rFonts w:ascii="Arial Narrow" w:hAnsi="Arial Narrow" w:cs="Microsoft Sans Serif"/>
                <w:b/>
                <w:szCs w:val="24"/>
              </w:rPr>
              <w:t>občinskega – lokalnega</w:t>
            </w:r>
            <w:r w:rsidRPr="00CC67BC">
              <w:rPr>
                <w:rFonts w:ascii="Arial Narrow" w:hAnsi="Arial Narrow" w:cs="Microsoft Sans Serif"/>
                <w:szCs w:val="24"/>
              </w:rPr>
              <w:t xml:space="preserve"> pomena</w:t>
            </w:r>
          </w:p>
          <w:p w14:paraId="60D1C6A1" w14:textId="77777777" w:rsidR="00827F09" w:rsidRPr="00CC67BC" w:rsidRDefault="00827F09" w:rsidP="004D4559">
            <w:pPr>
              <w:pStyle w:val="Telobesedila21"/>
              <w:ind w:left="720"/>
              <w:jc w:val="left"/>
              <w:rPr>
                <w:rFonts w:ascii="Arial Narrow" w:hAnsi="Arial Narrow" w:cs="Microsoft Sans Serif"/>
                <w:szCs w:val="24"/>
              </w:rPr>
            </w:pPr>
          </w:p>
          <w:p w14:paraId="6ABDEB2C" w14:textId="77777777" w:rsidR="00827F09" w:rsidRPr="00CC67BC" w:rsidRDefault="00827F09" w:rsidP="004D4559">
            <w:pPr>
              <w:pStyle w:val="Telobesedila21"/>
              <w:numPr>
                <w:ilvl w:val="0"/>
                <w:numId w:val="24"/>
              </w:numPr>
              <w:jc w:val="left"/>
              <w:rPr>
                <w:rFonts w:ascii="Arial Narrow" w:hAnsi="Arial Narrow" w:cs="Microsoft Sans Serif"/>
                <w:szCs w:val="24"/>
              </w:rPr>
            </w:pPr>
            <w:r w:rsidRPr="00CC67BC">
              <w:rPr>
                <w:rFonts w:ascii="Arial Narrow" w:hAnsi="Arial Narrow" w:cs="Arial"/>
                <w:b/>
                <w:bCs/>
                <w:color w:val="000000"/>
                <w:szCs w:val="24"/>
                <w:lang w:eastAsia="sl-SI"/>
              </w:rPr>
              <w:t xml:space="preserve">širšega </w:t>
            </w:r>
            <w:r w:rsidRPr="00CC67BC">
              <w:rPr>
                <w:rFonts w:ascii="Arial Narrow" w:hAnsi="Arial Narrow" w:cs="Arial"/>
                <w:color w:val="000000"/>
                <w:szCs w:val="24"/>
                <w:lang w:eastAsia="sl-SI"/>
              </w:rPr>
              <w:t>pomena (regijski / državni pomen)</w:t>
            </w:r>
          </w:p>
          <w:p w14:paraId="12F3EB47" w14:textId="77777777" w:rsidR="00827F09" w:rsidRPr="003601DA" w:rsidRDefault="00827F09" w:rsidP="004D4559">
            <w:pPr>
              <w:pStyle w:val="Telobesedila21"/>
              <w:ind w:left="720"/>
              <w:jc w:val="left"/>
            </w:pPr>
          </w:p>
          <w:p w14:paraId="3295B2AC" w14:textId="77777777" w:rsidR="00827F09" w:rsidRPr="003601DA" w:rsidRDefault="00827F09" w:rsidP="004D4559">
            <w:pPr>
              <w:pStyle w:val="Telobesedila21"/>
              <w:tabs>
                <w:tab w:val="left" w:pos="720"/>
              </w:tabs>
              <w:ind w:left="720"/>
              <w:jc w:val="left"/>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33F44CF2" w14:textId="77777777" w:rsidR="00827F09" w:rsidRPr="003601DA" w:rsidRDefault="00827F09" w:rsidP="004D4559"/>
        </w:tc>
      </w:tr>
      <w:tr w:rsidR="00827F09" w:rsidRPr="003601DA" w14:paraId="62F16F7A" w14:textId="77777777" w:rsidTr="004D4559">
        <w:trPr>
          <w:cantSplit/>
          <w:trHeight w:hRule="exact" w:val="3989"/>
        </w:trPr>
        <w:tc>
          <w:tcPr>
            <w:tcW w:w="3490" w:type="dxa"/>
            <w:tcBorders>
              <w:top w:val="single" w:sz="4" w:space="0" w:color="000000"/>
              <w:left w:val="single" w:sz="4" w:space="0" w:color="000000"/>
              <w:bottom w:val="single" w:sz="4" w:space="0" w:color="000000"/>
            </w:tcBorders>
          </w:tcPr>
          <w:p w14:paraId="220FA938" w14:textId="77777777" w:rsidR="00827F09" w:rsidRPr="005F6219" w:rsidRDefault="00827F09" w:rsidP="004D4559">
            <w:pPr>
              <w:suppressAutoHyphens w:val="0"/>
              <w:rPr>
                <w:rFonts w:ascii="Arial Narrow" w:hAnsi="Arial Narrow" w:cs="Arial"/>
                <w:color w:val="000000"/>
                <w:lang w:eastAsia="sl-SI"/>
              </w:rPr>
            </w:pPr>
            <w:r w:rsidRPr="005F6219">
              <w:rPr>
                <w:rFonts w:ascii="Arial Narrow" w:hAnsi="Arial Narrow" w:cs="Arial"/>
                <w:color w:val="000000"/>
                <w:lang w:eastAsia="sl-SI"/>
              </w:rPr>
              <w:t xml:space="preserve">Trajnostni vidik pri organizaciji prireditve (obkrožite): </w:t>
            </w:r>
          </w:p>
          <w:p w14:paraId="4DDB7E51"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prostor dogodka</w:t>
            </w:r>
          </w:p>
          <w:p w14:paraId="7889D35F"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preprečevanje oz. zmanjšanje odpadkov na dogodku</w:t>
            </w:r>
          </w:p>
          <w:p w14:paraId="5A7EDD92"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mobilnost</w:t>
            </w:r>
          </w:p>
          <w:p w14:paraId="5006FFD5"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kulinarična ponudba</w:t>
            </w:r>
          </w:p>
          <w:p w14:paraId="37916765" w14:textId="77777777" w:rsidR="00827F09" w:rsidRPr="005F6219" w:rsidRDefault="00827F09" w:rsidP="004D4559">
            <w:pPr>
              <w:suppressAutoHyphens w:val="0"/>
              <w:ind w:left="720"/>
              <w:rPr>
                <w:rFonts w:ascii="Arial Narrow" w:hAnsi="Arial Narrow" w:cs="Arial"/>
                <w:color w:val="000000"/>
                <w:lang w:eastAsia="sl-SI"/>
              </w:rPr>
            </w:pPr>
            <w:r w:rsidRPr="005F6219">
              <w:rPr>
                <w:rFonts w:ascii="Arial Narrow" w:hAnsi="Arial Narrow" w:cs="Arial"/>
                <w:color w:val="000000"/>
                <w:lang w:eastAsia="sl-SI"/>
              </w:rPr>
              <w:t>- poraba energije</w:t>
            </w:r>
          </w:p>
          <w:p w14:paraId="60385F70" w14:textId="77777777" w:rsidR="00827F09" w:rsidRPr="003601DA" w:rsidRDefault="00827F09" w:rsidP="004D4559">
            <w:pPr>
              <w:pStyle w:val="Telobesedila21"/>
              <w:snapToGrid w:val="0"/>
              <w:rPr>
                <w:rFonts w:ascii="Arial Narrow" w:hAnsi="Arial Narrow" w:cs="Microsoft Sans Serif"/>
              </w:rPr>
            </w:pPr>
            <w:r w:rsidRPr="005F6219">
              <w:rPr>
                <w:rFonts w:ascii="Arial Narrow" w:hAnsi="Arial Narrow" w:cs="Arial"/>
                <w:color w:val="000000"/>
                <w:szCs w:val="24"/>
                <w:lang w:eastAsia="sl-SI"/>
              </w:rPr>
              <w:t xml:space="preserve">             - promocija trajnosti</w:t>
            </w:r>
          </w:p>
        </w:tc>
        <w:tc>
          <w:tcPr>
            <w:tcW w:w="4323" w:type="dxa"/>
            <w:tcBorders>
              <w:top w:val="single" w:sz="4" w:space="0" w:color="000000"/>
              <w:left w:val="single" w:sz="4" w:space="0" w:color="000000"/>
              <w:bottom w:val="single" w:sz="4" w:space="0" w:color="000000"/>
            </w:tcBorders>
          </w:tcPr>
          <w:p w14:paraId="6DB22C0B" w14:textId="77777777" w:rsidR="00827F09" w:rsidRPr="00CC67BC" w:rsidRDefault="00827F09" w:rsidP="004D4559">
            <w:pPr>
              <w:pStyle w:val="Telobesedila21"/>
              <w:numPr>
                <w:ilvl w:val="0"/>
                <w:numId w:val="26"/>
              </w:numPr>
              <w:snapToGrid w:val="0"/>
              <w:jc w:val="left"/>
              <w:rPr>
                <w:rFonts w:ascii="Arial Narrow" w:hAnsi="Arial Narrow" w:cs="Microsoft Sans Serif"/>
                <w:szCs w:val="24"/>
              </w:rPr>
            </w:pPr>
            <w:r>
              <w:rPr>
                <w:rFonts w:ascii="Arial Narrow" w:hAnsi="Arial Narrow" w:cs="Microsoft Sans Serif"/>
                <w:b/>
                <w:szCs w:val="24"/>
              </w:rPr>
              <w:t>prostor dogodka</w:t>
            </w:r>
          </w:p>
          <w:p w14:paraId="67509276" w14:textId="77777777" w:rsidR="00827F09" w:rsidRPr="00CC67BC" w:rsidRDefault="00827F09" w:rsidP="004D4559">
            <w:pPr>
              <w:pStyle w:val="Telobesedila21"/>
              <w:snapToGrid w:val="0"/>
              <w:ind w:left="720"/>
              <w:jc w:val="left"/>
              <w:rPr>
                <w:rFonts w:ascii="Arial Narrow" w:hAnsi="Arial Narrow" w:cs="Microsoft Sans Serif"/>
                <w:szCs w:val="24"/>
              </w:rPr>
            </w:pPr>
          </w:p>
          <w:p w14:paraId="190FAB6F" w14:textId="77777777" w:rsidR="00827F09" w:rsidRPr="00513B8A" w:rsidRDefault="00827F09" w:rsidP="004D4559">
            <w:pPr>
              <w:pStyle w:val="Telobesedila21"/>
              <w:numPr>
                <w:ilvl w:val="0"/>
                <w:numId w:val="26"/>
              </w:numPr>
              <w:snapToGrid w:val="0"/>
              <w:jc w:val="left"/>
              <w:rPr>
                <w:rFonts w:ascii="Arial Narrow" w:hAnsi="Arial Narrow" w:cs="Microsoft Sans Serif"/>
                <w:szCs w:val="24"/>
              </w:rPr>
            </w:pPr>
            <w:r w:rsidRPr="00513B8A">
              <w:rPr>
                <w:rFonts w:ascii="Arial Narrow" w:hAnsi="Arial Narrow" w:cs="Microsoft Sans Serif"/>
                <w:b/>
                <w:szCs w:val="24"/>
              </w:rPr>
              <w:t xml:space="preserve">preprečevanje oz. zmanjšanje odpadkov na dogodku </w:t>
            </w:r>
          </w:p>
          <w:p w14:paraId="093090C0" w14:textId="77777777" w:rsidR="00827F09" w:rsidRPr="00513B8A" w:rsidRDefault="00827F09" w:rsidP="004D4559">
            <w:pPr>
              <w:pStyle w:val="Telobesedila21"/>
              <w:snapToGrid w:val="0"/>
              <w:ind w:left="360"/>
              <w:jc w:val="left"/>
              <w:rPr>
                <w:rFonts w:ascii="Arial Narrow" w:hAnsi="Arial Narrow" w:cs="Microsoft Sans Serif"/>
                <w:szCs w:val="24"/>
              </w:rPr>
            </w:pPr>
          </w:p>
          <w:p w14:paraId="272DDDE8" w14:textId="77777777" w:rsidR="00827F09" w:rsidRPr="005F6219" w:rsidRDefault="00827F09" w:rsidP="004D4559">
            <w:pPr>
              <w:pStyle w:val="Telobesedila21"/>
              <w:numPr>
                <w:ilvl w:val="0"/>
                <w:numId w:val="26"/>
              </w:numPr>
              <w:snapToGrid w:val="0"/>
              <w:jc w:val="left"/>
              <w:rPr>
                <w:rFonts w:ascii="Arial Narrow" w:hAnsi="Arial Narrow" w:cs="Microsoft Sans Serif"/>
                <w:szCs w:val="24"/>
              </w:rPr>
            </w:pPr>
            <w:r>
              <w:rPr>
                <w:rFonts w:ascii="Arial Narrow" w:hAnsi="Arial Narrow" w:cs="Microsoft Sans Serif"/>
                <w:b/>
                <w:szCs w:val="24"/>
              </w:rPr>
              <w:t>mobilnost</w:t>
            </w:r>
          </w:p>
          <w:p w14:paraId="25A6E40D" w14:textId="77777777" w:rsidR="00827F09" w:rsidRPr="005F6219" w:rsidRDefault="00827F09" w:rsidP="004D4559">
            <w:pPr>
              <w:pStyle w:val="Telobesedila21"/>
              <w:snapToGrid w:val="0"/>
              <w:ind w:left="720"/>
              <w:jc w:val="left"/>
              <w:rPr>
                <w:rFonts w:ascii="Arial Narrow" w:hAnsi="Arial Narrow" w:cs="Microsoft Sans Serif"/>
                <w:szCs w:val="24"/>
              </w:rPr>
            </w:pPr>
          </w:p>
          <w:p w14:paraId="0E87873D" w14:textId="77777777" w:rsidR="00827F09" w:rsidRPr="005F6219" w:rsidRDefault="00827F09" w:rsidP="004D4559">
            <w:pPr>
              <w:pStyle w:val="Telobesedila21"/>
              <w:numPr>
                <w:ilvl w:val="0"/>
                <w:numId w:val="26"/>
              </w:numPr>
              <w:snapToGrid w:val="0"/>
              <w:jc w:val="left"/>
              <w:rPr>
                <w:rFonts w:ascii="Arial Narrow" w:hAnsi="Arial Narrow" w:cs="Microsoft Sans Serif"/>
                <w:b/>
                <w:bCs/>
                <w:szCs w:val="24"/>
              </w:rPr>
            </w:pPr>
            <w:r w:rsidRPr="005F6219">
              <w:rPr>
                <w:rFonts w:ascii="Arial Narrow" w:hAnsi="Arial Narrow" w:cs="Microsoft Sans Serif"/>
                <w:b/>
                <w:bCs/>
                <w:szCs w:val="24"/>
              </w:rPr>
              <w:t>kulinarična ponudba</w:t>
            </w:r>
          </w:p>
          <w:p w14:paraId="005BF1B3" w14:textId="77777777" w:rsidR="00827F09" w:rsidRPr="005F6219" w:rsidRDefault="00827F09" w:rsidP="004D4559">
            <w:pPr>
              <w:pStyle w:val="Telobesedila21"/>
              <w:snapToGrid w:val="0"/>
              <w:ind w:left="720"/>
              <w:jc w:val="left"/>
              <w:rPr>
                <w:rFonts w:ascii="Arial Narrow" w:hAnsi="Arial Narrow" w:cs="Microsoft Sans Serif"/>
                <w:b/>
                <w:bCs/>
                <w:szCs w:val="24"/>
              </w:rPr>
            </w:pPr>
          </w:p>
          <w:p w14:paraId="62541EE4" w14:textId="77777777" w:rsidR="00827F09" w:rsidRPr="005F6219" w:rsidRDefault="00827F09" w:rsidP="004D4559">
            <w:pPr>
              <w:pStyle w:val="Telobesedila21"/>
              <w:numPr>
                <w:ilvl w:val="0"/>
                <w:numId w:val="26"/>
              </w:numPr>
              <w:snapToGrid w:val="0"/>
              <w:jc w:val="left"/>
              <w:rPr>
                <w:rFonts w:ascii="Arial Narrow" w:hAnsi="Arial Narrow" w:cs="Microsoft Sans Serif"/>
                <w:b/>
                <w:bCs/>
                <w:szCs w:val="24"/>
              </w:rPr>
            </w:pPr>
            <w:r w:rsidRPr="005F6219">
              <w:rPr>
                <w:rFonts w:ascii="Arial Narrow" w:hAnsi="Arial Narrow" w:cs="Microsoft Sans Serif"/>
                <w:b/>
                <w:bCs/>
                <w:szCs w:val="24"/>
              </w:rPr>
              <w:t>poraba energije</w:t>
            </w:r>
          </w:p>
          <w:p w14:paraId="5031F9E1" w14:textId="77777777" w:rsidR="00827F09" w:rsidRPr="005F6219" w:rsidRDefault="00827F09" w:rsidP="004D4559">
            <w:pPr>
              <w:pStyle w:val="Telobesedila21"/>
              <w:snapToGrid w:val="0"/>
              <w:ind w:left="720"/>
              <w:jc w:val="left"/>
              <w:rPr>
                <w:rFonts w:ascii="Arial Narrow" w:hAnsi="Arial Narrow" w:cs="Microsoft Sans Serif"/>
                <w:b/>
                <w:bCs/>
                <w:szCs w:val="24"/>
              </w:rPr>
            </w:pPr>
          </w:p>
          <w:p w14:paraId="284C07EE" w14:textId="77777777" w:rsidR="00827F09" w:rsidRPr="005F6219" w:rsidRDefault="00827F09" w:rsidP="004D4559">
            <w:pPr>
              <w:pStyle w:val="Telobesedila21"/>
              <w:numPr>
                <w:ilvl w:val="0"/>
                <w:numId w:val="26"/>
              </w:numPr>
              <w:snapToGrid w:val="0"/>
              <w:jc w:val="left"/>
              <w:rPr>
                <w:rFonts w:ascii="Arial Narrow" w:hAnsi="Arial Narrow" w:cs="Microsoft Sans Serif"/>
                <w:b/>
                <w:bCs/>
                <w:szCs w:val="24"/>
              </w:rPr>
            </w:pPr>
            <w:r w:rsidRPr="005F6219">
              <w:rPr>
                <w:rFonts w:ascii="Arial Narrow" w:hAnsi="Arial Narrow" w:cs="Microsoft Sans Serif"/>
                <w:b/>
                <w:bCs/>
                <w:szCs w:val="24"/>
              </w:rPr>
              <w:t>promocija trajnosti</w:t>
            </w:r>
          </w:p>
          <w:p w14:paraId="07D8EB1D" w14:textId="77777777" w:rsidR="00827F09" w:rsidRPr="00513B8A" w:rsidRDefault="00827F09" w:rsidP="004D4559">
            <w:pPr>
              <w:pStyle w:val="Telobesedila21"/>
              <w:snapToGrid w:val="0"/>
              <w:ind w:left="720"/>
              <w:jc w:val="left"/>
              <w:rPr>
                <w:rFonts w:ascii="Arial Narrow" w:hAnsi="Arial Narrow" w:cs="Microsoft Sans Serif"/>
                <w:szCs w:val="24"/>
              </w:rPr>
            </w:pPr>
          </w:p>
          <w:p w14:paraId="27C06D1C" w14:textId="77777777" w:rsidR="00827F09" w:rsidRPr="00513B8A" w:rsidRDefault="00827F09" w:rsidP="004D4559">
            <w:pPr>
              <w:pStyle w:val="Telobesedila21"/>
              <w:snapToGrid w:val="0"/>
              <w:ind w:left="720"/>
              <w:jc w:val="left"/>
              <w:rPr>
                <w:rFonts w:ascii="Arial Narrow" w:hAnsi="Arial Narrow" w:cs="Microsoft Sans Serif"/>
                <w:szCs w:val="24"/>
              </w:rPr>
            </w:pPr>
          </w:p>
          <w:p w14:paraId="1C26A025" w14:textId="77777777" w:rsidR="00827F09" w:rsidRPr="00513B8A" w:rsidRDefault="00827F09" w:rsidP="004D4559">
            <w:pPr>
              <w:pStyle w:val="Telobesedila21"/>
              <w:snapToGrid w:val="0"/>
              <w:ind w:left="720"/>
              <w:jc w:val="left"/>
              <w:rPr>
                <w:rFonts w:ascii="Arial Narrow" w:hAnsi="Arial Narrow" w:cs="Microsoft Sans Serif"/>
                <w:szCs w:val="24"/>
              </w:rPr>
            </w:pPr>
          </w:p>
          <w:p w14:paraId="10DA5E2C" w14:textId="77777777" w:rsidR="00827F09" w:rsidRPr="00CC67BC" w:rsidRDefault="00827F09" w:rsidP="004D4559">
            <w:pPr>
              <w:pStyle w:val="Telobesedila21"/>
              <w:snapToGrid w:val="0"/>
              <w:ind w:left="720"/>
              <w:jc w:val="left"/>
              <w:rPr>
                <w:rFonts w:ascii="Arial Narrow" w:hAnsi="Arial Narrow" w:cs="Microsoft Sans Serif"/>
                <w:b/>
                <w:szCs w:val="24"/>
              </w:rPr>
            </w:pPr>
            <w:r w:rsidRPr="00CC67BC">
              <w:rPr>
                <w:rFonts w:ascii="Arial Narrow" w:hAnsi="Arial Narrow" w:cs="Arial"/>
                <w:b/>
                <w:bCs/>
                <w:color w:val="000000"/>
                <w:szCs w:val="24"/>
                <w:lang w:eastAsia="sl-SI"/>
              </w:rPr>
              <w:t xml:space="preserve">širšega </w:t>
            </w:r>
            <w:r w:rsidRPr="00CC67BC">
              <w:rPr>
                <w:rFonts w:ascii="Arial Narrow" w:hAnsi="Arial Narrow" w:cs="Arial"/>
                <w:color w:val="000000"/>
                <w:szCs w:val="24"/>
                <w:lang w:eastAsia="sl-SI"/>
              </w:rPr>
              <w:t>pomena</w:t>
            </w: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245B7057" w14:textId="77777777" w:rsidR="00827F09" w:rsidRPr="003601DA" w:rsidRDefault="00827F09" w:rsidP="004D4559"/>
        </w:tc>
      </w:tr>
      <w:tr w:rsidR="00827F09" w:rsidRPr="003601DA" w14:paraId="4907BA74" w14:textId="77777777" w:rsidTr="004D4559">
        <w:tc>
          <w:tcPr>
            <w:tcW w:w="7813" w:type="dxa"/>
            <w:gridSpan w:val="2"/>
            <w:tcBorders>
              <w:top w:val="single" w:sz="4" w:space="0" w:color="000000"/>
              <w:left w:val="single" w:sz="4" w:space="0" w:color="000000"/>
              <w:bottom w:val="single" w:sz="4" w:space="0" w:color="000000"/>
            </w:tcBorders>
            <w:shd w:val="clear" w:color="auto" w:fill="E6E6E6"/>
          </w:tcPr>
          <w:p w14:paraId="634E8C29" w14:textId="77777777" w:rsidR="00827F09" w:rsidRPr="003601DA" w:rsidRDefault="00827F09" w:rsidP="004D4559">
            <w:pPr>
              <w:pStyle w:val="Telobesedila21"/>
              <w:snapToGrid w:val="0"/>
              <w:jc w:val="center"/>
              <w:rPr>
                <w:rFonts w:ascii="Arial Narrow" w:hAnsi="Arial Narrow" w:cs="Microsoft Sans Serif"/>
                <w:b/>
              </w:rPr>
            </w:pPr>
          </w:p>
          <w:p w14:paraId="5763EFDD" w14:textId="77777777" w:rsidR="00827F09" w:rsidRPr="003601DA" w:rsidRDefault="00827F09" w:rsidP="004D4559">
            <w:pPr>
              <w:pStyle w:val="Telobesedila21"/>
              <w:jc w:val="center"/>
              <w:rPr>
                <w:rFonts w:ascii="Arial Narrow" w:hAnsi="Arial Narrow" w:cs="Microsoft Sans Serif"/>
                <w:b/>
              </w:rPr>
            </w:pPr>
            <w:r w:rsidRPr="003601DA">
              <w:rPr>
                <w:rFonts w:ascii="Arial Narrow" w:hAnsi="Arial Narrow" w:cs="Microsoft Sans Serif"/>
                <w:b/>
              </w:rPr>
              <w:t>SKUPAJ</w:t>
            </w:r>
          </w:p>
          <w:p w14:paraId="2FF5CB80" w14:textId="77777777" w:rsidR="00827F09" w:rsidRPr="003601DA" w:rsidRDefault="00827F09" w:rsidP="004D4559">
            <w:pPr>
              <w:pStyle w:val="Telobesedila21"/>
              <w:jc w:val="center"/>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038CBBA7" w14:textId="77777777" w:rsidR="00827F09" w:rsidRPr="003601DA" w:rsidRDefault="00827F09" w:rsidP="004D4559">
            <w:pPr>
              <w:pStyle w:val="Telobesedila21"/>
              <w:snapToGrid w:val="0"/>
              <w:jc w:val="right"/>
              <w:rPr>
                <w:rFonts w:ascii="Arial Narrow" w:hAnsi="Arial Narrow" w:cs="Microsoft Sans Serif"/>
              </w:rPr>
            </w:pPr>
          </w:p>
        </w:tc>
      </w:tr>
    </w:tbl>
    <w:p w14:paraId="4888C43D" w14:textId="77777777" w:rsidR="00827F09" w:rsidRDefault="00827F09" w:rsidP="00827F09">
      <w:pPr>
        <w:pStyle w:val="Telobesedila21"/>
        <w:rPr>
          <w:rFonts w:ascii="Arial Narrow" w:hAnsi="Arial Narrow" w:cs="Microsoft Sans Serif"/>
          <w:b/>
        </w:rPr>
      </w:pPr>
    </w:p>
    <w:p w14:paraId="41DD38AB" w14:textId="77777777" w:rsidR="00827F09" w:rsidRDefault="00827F09" w:rsidP="00827F09">
      <w:pPr>
        <w:pStyle w:val="Telobesedila21"/>
        <w:rPr>
          <w:rFonts w:ascii="Arial Narrow" w:hAnsi="Arial Narrow" w:cs="Microsoft Sans Serif"/>
          <w:bCs/>
          <w:i/>
          <w:iCs/>
        </w:rPr>
      </w:pPr>
    </w:p>
    <w:p w14:paraId="5ED3D029" w14:textId="77777777" w:rsidR="00827F09" w:rsidRDefault="00827F09" w:rsidP="00827F09">
      <w:pPr>
        <w:pStyle w:val="Telobesedila21"/>
        <w:rPr>
          <w:rFonts w:ascii="Arial Narrow" w:hAnsi="Arial Narrow" w:cs="Microsoft Sans Serif"/>
          <w:b/>
          <w:i/>
          <w:iCs/>
        </w:rPr>
      </w:pPr>
      <w:r w:rsidRPr="002D585E">
        <w:rPr>
          <w:rFonts w:ascii="Arial Narrow" w:hAnsi="Arial Narrow" w:cs="Microsoft Sans Serif"/>
          <w:b/>
          <w:i/>
          <w:iCs/>
        </w:rPr>
        <w:t>Obrazložite</w:t>
      </w:r>
      <w:r>
        <w:rPr>
          <w:rFonts w:ascii="Arial Narrow" w:hAnsi="Arial Narrow" w:cs="Microsoft Sans Serif"/>
          <w:b/>
          <w:i/>
          <w:iCs/>
        </w:rPr>
        <w:t>v</w:t>
      </w:r>
      <w:r w:rsidRPr="002D585E">
        <w:rPr>
          <w:rFonts w:ascii="Arial Narrow" w:hAnsi="Arial Narrow" w:cs="Microsoft Sans Serif"/>
          <w:b/>
          <w:i/>
          <w:iCs/>
        </w:rPr>
        <w:t xml:space="preserve"> trajnostn</w:t>
      </w:r>
      <w:r>
        <w:rPr>
          <w:rFonts w:ascii="Arial Narrow" w:hAnsi="Arial Narrow" w:cs="Microsoft Sans Serif"/>
          <w:b/>
          <w:i/>
          <w:iCs/>
        </w:rPr>
        <w:t>ega</w:t>
      </w:r>
      <w:r w:rsidRPr="002D585E">
        <w:rPr>
          <w:rFonts w:ascii="Arial Narrow" w:hAnsi="Arial Narrow" w:cs="Microsoft Sans Serif"/>
          <w:b/>
          <w:i/>
          <w:iCs/>
        </w:rPr>
        <w:t xml:space="preserve"> vidik</w:t>
      </w:r>
      <w:r>
        <w:rPr>
          <w:rFonts w:ascii="Arial Narrow" w:hAnsi="Arial Narrow" w:cs="Microsoft Sans Serif"/>
          <w:b/>
          <w:i/>
          <w:iCs/>
        </w:rPr>
        <w:t>a</w:t>
      </w:r>
      <w:r w:rsidRPr="002D585E">
        <w:rPr>
          <w:rFonts w:ascii="Arial Narrow" w:hAnsi="Arial Narrow" w:cs="Microsoft Sans Serif"/>
          <w:b/>
          <w:i/>
          <w:iCs/>
        </w:rPr>
        <w:t xml:space="preserve"> pri organizaciji prireditve</w:t>
      </w:r>
    </w:p>
    <w:p w14:paraId="7EE59F24" w14:textId="37A86248" w:rsidR="00827F09" w:rsidRDefault="00827F09" w:rsidP="00827F09">
      <w:pPr>
        <w:pStyle w:val="Telobesedila21"/>
        <w:rPr>
          <w:rFonts w:ascii="Arial Narrow" w:hAnsi="Arial Narrow" w:cs="Microsoft Sans Serif"/>
          <w:bCs/>
          <w:i/>
          <w:iCs/>
        </w:rPr>
      </w:pPr>
      <w:r w:rsidRPr="002D585E">
        <w:rPr>
          <w:rFonts w:ascii="Arial Narrow" w:hAnsi="Arial Narrow" w:cs="Microsoft Sans Serif"/>
          <w:bCs/>
        </w:rPr>
        <w:t>V kolikor ste pri turistični prireditvi obkrožili en</w:t>
      </w:r>
      <w:r>
        <w:rPr>
          <w:rFonts w:ascii="Arial Narrow" w:hAnsi="Arial Narrow" w:cs="Microsoft Sans Serif"/>
          <w:bCs/>
        </w:rPr>
        <w:t>ega</w:t>
      </w:r>
      <w:r w:rsidRPr="002D585E">
        <w:rPr>
          <w:rFonts w:ascii="Arial Narrow" w:hAnsi="Arial Narrow" w:cs="Microsoft Sans Serif"/>
          <w:bCs/>
        </w:rPr>
        <w:t xml:space="preserve"> ali več trajnostnih vidikov, izbrani/izbrane trajnostne vidike obrazložite. Pri tem </w:t>
      </w:r>
      <w:r>
        <w:rPr>
          <w:rFonts w:ascii="Arial Narrow" w:hAnsi="Arial Narrow" w:cs="Microsoft Sans Serif"/>
          <w:bCs/>
        </w:rPr>
        <w:t>izhajajte iz</w:t>
      </w:r>
      <w:r w:rsidRPr="002D585E">
        <w:rPr>
          <w:rFonts w:ascii="Arial Narrow" w:hAnsi="Arial Narrow" w:cs="Microsoft Sans Serif"/>
          <w:bCs/>
        </w:rPr>
        <w:t xml:space="preserve"> Priporočil za organizacijo dogodkov in turističnih programov po načelih trajnostnega razvoja.</w:t>
      </w:r>
      <w:r w:rsidR="005C4FF5">
        <w:rPr>
          <w:rFonts w:ascii="Arial Narrow" w:hAnsi="Arial Narrow" w:cs="Microsoft Sans Serif"/>
          <w:bCs/>
        </w:rPr>
        <w:t xml:space="preserve"> Ob tem tudi navedite, kako boste dokazali upoštevanje posameznega trajnostnega vidika. </w:t>
      </w:r>
    </w:p>
    <w:p w14:paraId="4A1717A5" w14:textId="77777777" w:rsidR="00827F09" w:rsidRDefault="00827F09" w:rsidP="00827F09">
      <w:pPr>
        <w:rPr>
          <w:rFonts w:ascii="Arial Narrow" w:hAnsi="Arial Narrow" w:cs="Microsoft Sans Serif"/>
          <w:bCs/>
          <w:i/>
          <w:iCs/>
        </w:rPr>
      </w:pPr>
    </w:p>
    <w:p w14:paraId="72F3009C" w14:textId="77777777" w:rsidR="00827F09" w:rsidRDefault="00827F09" w:rsidP="00827F09">
      <w:pPr>
        <w:rPr>
          <w:szCs w:val="20"/>
        </w:rPr>
      </w:pPr>
      <w:r>
        <w:rPr>
          <w:rFonts w:ascii="Arial Narrow" w:hAnsi="Arial Narrow" w:cs="Microsoft Sans Serif"/>
          <w:bCs/>
          <w:i/>
          <w:iCs/>
        </w:rPr>
        <w:t>__________________________________________________________________________________</w:t>
      </w:r>
    </w:p>
    <w:p w14:paraId="6F6B618C" w14:textId="77777777" w:rsidR="00827F09" w:rsidRDefault="00827F09" w:rsidP="00827F09">
      <w:pPr>
        <w:pStyle w:val="Telobesedila21"/>
        <w:rPr>
          <w:rFonts w:ascii="Arial Narrow" w:hAnsi="Arial Narrow" w:cs="Microsoft Sans Serif"/>
          <w:bCs/>
          <w:i/>
          <w:iCs/>
        </w:rPr>
      </w:pPr>
    </w:p>
    <w:p w14:paraId="058A21E3"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1F42B5D8" w14:textId="77777777" w:rsidR="00827F09" w:rsidRDefault="00827F09" w:rsidP="00827F09">
      <w:pPr>
        <w:pStyle w:val="Telobesedila21"/>
        <w:rPr>
          <w:rFonts w:ascii="Arial Narrow" w:hAnsi="Arial Narrow" w:cs="Microsoft Sans Serif"/>
          <w:b/>
        </w:rPr>
      </w:pPr>
    </w:p>
    <w:p w14:paraId="5D46D1AB"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00E681CA" w14:textId="77777777" w:rsidR="00827F09" w:rsidRDefault="00827F09" w:rsidP="00827F09">
      <w:pPr>
        <w:pStyle w:val="Telobesedila21"/>
        <w:rPr>
          <w:rFonts w:ascii="Arial Narrow" w:hAnsi="Arial Narrow" w:cs="Microsoft Sans Serif"/>
          <w:b/>
        </w:rPr>
      </w:pPr>
    </w:p>
    <w:p w14:paraId="260DCEBE"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7AC116E1" w14:textId="77777777" w:rsidR="00827F09" w:rsidRDefault="00827F09" w:rsidP="00827F09">
      <w:pPr>
        <w:pStyle w:val="Telobesedila21"/>
        <w:rPr>
          <w:rFonts w:ascii="Arial Narrow" w:hAnsi="Arial Narrow" w:cs="Microsoft Sans Serif"/>
          <w:b/>
        </w:rPr>
      </w:pPr>
    </w:p>
    <w:p w14:paraId="5C97A27F"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4041C1D2" w14:textId="77777777" w:rsidR="00827F09" w:rsidRDefault="00827F09" w:rsidP="00827F09">
      <w:pPr>
        <w:pStyle w:val="Telobesedila21"/>
        <w:rPr>
          <w:rFonts w:ascii="Arial Narrow" w:hAnsi="Arial Narrow" w:cs="Microsoft Sans Serif"/>
          <w:b/>
        </w:rPr>
      </w:pPr>
    </w:p>
    <w:p w14:paraId="35B56D68"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0C32F9A3" w14:textId="77777777" w:rsidR="00827F09" w:rsidRDefault="00827F09" w:rsidP="00827F09">
      <w:pPr>
        <w:pStyle w:val="Telobesedila21"/>
        <w:rPr>
          <w:rFonts w:ascii="Arial Narrow" w:hAnsi="Arial Narrow" w:cs="Microsoft Sans Serif"/>
          <w:b/>
        </w:rPr>
      </w:pPr>
    </w:p>
    <w:p w14:paraId="1A9FA74D"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79E1FA94" w14:textId="77777777" w:rsidR="00827F09" w:rsidRDefault="00827F09" w:rsidP="00827F09">
      <w:pPr>
        <w:pStyle w:val="Telobesedila21"/>
        <w:rPr>
          <w:rFonts w:ascii="Arial Narrow" w:hAnsi="Arial Narrow" w:cs="Microsoft Sans Serif"/>
          <w:b/>
        </w:rPr>
      </w:pPr>
    </w:p>
    <w:p w14:paraId="6D56F626"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3C2E0FB5" w14:textId="77777777" w:rsidR="00827F09" w:rsidRDefault="00827F09" w:rsidP="00827F09">
      <w:pPr>
        <w:pStyle w:val="Telobesedila21"/>
        <w:rPr>
          <w:rFonts w:ascii="Arial Narrow" w:hAnsi="Arial Narrow" w:cs="Microsoft Sans Serif"/>
          <w:b/>
        </w:rPr>
      </w:pPr>
    </w:p>
    <w:p w14:paraId="6469210E" w14:textId="0AF3410A" w:rsidR="00827F09" w:rsidRPr="005C4FF5" w:rsidRDefault="005C4FF5" w:rsidP="00827F09">
      <w:pPr>
        <w:pStyle w:val="Telobesedila21"/>
        <w:rPr>
          <w:rFonts w:ascii="Arial Narrow" w:hAnsi="Arial Narrow" w:cs="Microsoft Sans Serif"/>
          <w:bCs/>
          <w:sz w:val="20"/>
        </w:rPr>
      </w:pPr>
      <w:r w:rsidRPr="005C4FF5">
        <w:rPr>
          <w:rFonts w:ascii="Arial Narrow" w:hAnsi="Arial Narrow" w:cs="Microsoft Sans Serif"/>
          <w:bCs/>
          <w:sz w:val="20"/>
        </w:rPr>
        <w:t xml:space="preserve">* V kolikor </w:t>
      </w:r>
      <w:r>
        <w:rPr>
          <w:rFonts w:ascii="Arial Narrow" w:hAnsi="Arial Narrow" w:cs="Microsoft Sans Serif"/>
          <w:bCs/>
          <w:sz w:val="20"/>
        </w:rPr>
        <w:t>vlagatelj</w:t>
      </w:r>
      <w:r w:rsidRPr="005C4FF5">
        <w:rPr>
          <w:rFonts w:ascii="Arial Narrow" w:hAnsi="Arial Narrow" w:cs="Microsoft Sans Serif"/>
          <w:bCs/>
          <w:sz w:val="20"/>
        </w:rPr>
        <w:t xml:space="preserve"> k zahtevku ne bo predložil dokazil za upoštevanje posameznega trajnostnega vidika, ali ta dokazila ne bodo zadostna, mu Občina Ribnica pri</w:t>
      </w:r>
      <w:r w:rsidR="00707FF2">
        <w:rPr>
          <w:rFonts w:ascii="Arial Narrow" w:hAnsi="Arial Narrow" w:cs="Microsoft Sans Serif"/>
          <w:bCs/>
          <w:sz w:val="20"/>
        </w:rPr>
        <w:t xml:space="preserve"> izplačilu </w:t>
      </w:r>
      <w:r w:rsidRPr="005C4FF5">
        <w:rPr>
          <w:rFonts w:ascii="Arial Narrow" w:hAnsi="Arial Narrow" w:cs="Microsoft Sans Serif"/>
          <w:bCs/>
          <w:sz w:val="20"/>
        </w:rPr>
        <w:t xml:space="preserve">sredstev ne bo upoštevala točk za posamezen trajnostni vidik. </w:t>
      </w:r>
    </w:p>
    <w:p w14:paraId="17B523DD" w14:textId="77777777" w:rsidR="005C4FF5" w:rsidRDefault="005C4FF5" w:rsidP="00827F09">
      <w:pPr>
        <w:pStyle w:val="Telobesedila21"/>
        <w:rPr>
          <w:rFonts w:ascii="Arial Narrow" w:hAnsi="Arial Narrow" w:cs="Microsoft Sans Serif"/>
          <w:b/>
        </w:rPr>
      </w:pPr>
    </w:p>
    <w:p w14:paraId="30260A9A" w14:textId="77777777" w:rsidR="00827F09" w:rsidRDefault="00827F09" w:rsidP="00827F09">
      <w:pPr>
        <w:pStyle w:val="Telobesedila21"/>
        <w:rPr>
          <w:rFonts w:ascii="Arial Narrow" w:hAnsi="Arial Narrow" w:cs="Microsoft Sans Serif"/>
          <w:bCs/>
          <w:i/>
          <w:iCs/>
        </w:rPr>
      </w:pPr>
      <w:r>
        <w:rPr>
          <w:rFonts w:ascii="Arial Narrow" w:hAnsi="Arial Narrow" w:cs="Microsoft Sans Serif"/>
          <w:bCs/>
          <w:i/>
          <w:iCs/>
        </w:rPr>
        <w:t>V kolikor boste organizirali več kot dve prireditvi dodajte tabelo TURSITIČNA PRIREDTEV (ORGANIZATOR)</w:t>
      </w:r>
    </w:p>
    <w:p w14:paraId="3E717ABB" w14:textId="77777777" w:rsidR="00827F09" w:rsidRDefault="00827F09" w:rsidP="00827F09">
      <w:pPr>
        <w:pStyle w:val="Telobesedila21"/>
        <w:rPr>
          <w:rFonts w:ascii="Arial Narrow" w:hAnsi="Arial Narrow" w:cs="Microsoft Sans Serif"/>
          <w:b/>
        </w:rPr>
      </w:pPr>
    </w:p>
    <w:p w14:paraId="227E2809" w14:textId="77777777" w:rsidR="00827F09" w:rsidRDefault="00827F09" w:rsidP="00827F09">
      <w:pPr>
        <w:pStyle w:val="Telobesedila21"/>
        <w:rPr>
          <w:rFonts w:ascii="Arial Narrow" w:hAnsi="Arial Narrow" w:cs="Microsoft Sans Serif"/>
          <w:b/>
          <w:sz w:val="20"/>
        </w:rPr>
      </w:pPr>
      <w:r w:rsidRPr="003601DA">
        <w:rPr>
          <w:rFonts w:ascii="Arial Narrow" w:hAnsi="Arial Narrow" w:cs="Microsoft Sans Serif"/>
          <w:b/>
        </w:rPr>
        <w:t xml:space="preserve">4.3.2 </w:t>
      </w:r>
      <w:r>
        <w:rPr>
          <w:rFonts w:ascii="Arial Narrow" w:hAnsi="Arial Narrow" w:cs="Microsoft Sans Serif"/>
          <w:b/>
        </w:rPr>
        <w:t xml:space="preserve">SODELOVANJE NA TURISTIČNIH </w:t>
      </w:r>
      <w:r w:rsidRPr="003601DA">
        <w:rPr>
          <w:rFonts w:ascii="Arial Narrow" w:hAnsi="Arial Narrow" w:cs="Microsoft Sans Serif"/>
          <w:b/>
        </w:rPr>
        <w:t>PRIREDITV</w:t>
      </w:r>
      <w:r>
        <w:rPr>
          <w:rFonts w:ascii="Arial Narrow" w:hAnsi="Arial Narrow" w:cs="Microsoft Sans Serif"/>
          <w:b/>
        </w:rPr>
        <w:t>AH</w:t>
      </w:r>
      <w:r w:rsidRPr="003601DA">
        <w:rPr>
          <w:rFonts w:ascii="Arial Narrow" w:hAnsi="Arial Narrow" w:cs="Microsoft Sans Serif"/>
          <w:b/>
        </w:rPr>
        <w:t xml:space="preserve">  </w:t>
      </w:r>
      <w:r>
        <w:rPr>
          <w:rFonts w:ascii="Arial Narrow" w:hAnsi="Arial Narrow" w:cs="Microsoft Sans Serif"/>
          <w:b/>
        </w:rPr>
        <w:t>(UDELEŽENEC)</w:t>
      </w:r>
    </w:p>
    <w:p w14:paraId="5CD29B6A" w14:textId="77777777" w:rsidR="00827F09" w:rsidRDefault="00827F09" w:rsidP="00827F09">
      <w:pPr>
        <w:pStyle w:val="Telobesedila21"/>
        <w:rPr>
          <w:rFonts w:ascii="Arial Narrow" w:hAnsi="Arial Narrow" w:cs="Microsoft Sans Serif"/>
          <w:b/>
          <w:sz w:val="6"/>
          <w:szCs w:val="6"/>
        </w:rPr>
      </w:pPr>
    </w:p>
    <w:p w14:paraId="16A1098D" w14:textId="77777777" w:rsidR="00827F09" w:rsidRDefault="00827F09" w:rsidP="00827F09">
      <w:pPr>
        <w:pStyle w:val="Telobesedila21"/>
        <w:rPr>
          <w:rFonts w:ascii="Arial Narrow" w:hAnsi="Arial Narrow" w:cs="Microsoft Sans Serif"/>
          <w:b/>
          <w:sz w:val="6"/>
          <w:szCs w:val="6"/>
        </w:rPr>
      </w:pPr>
    </w:p>
    <w:tbl>
      <w:tblPr>
        <w:tblW w:w="0" w:type="auto"/>
        <w:tblInd w:w="-15" w:type="dxa"/>
        <w:tblLayout w:type="fixed"/>
        <w:tblCellMar>
          <w:left w:w="70" w:type="dxa"/>
          <w:right w:w="70" w:type="dxa"/>
        </w:tblCellMar>
        <w:tblLook w:val="0000" w:firstRow="0" w:lastRow="0" w:firstColumn="0" w:lastColumn="0" w:noHBand="0" w:noVBand="0"/>
      </w:tblPr>
      <w:tblGrid>
        <w:gridCol w:w="3490"/>
        <w:gridCol w:w="4323"/>
        <w:gridCol w:w="2010"/>
      </w:tblGrid>
      <w:tr w:rsidR="00827F09" w:rsidRPr="003601DA" w14:paraId="35EB3081" w14:textId="77777777" w:rsidTr="004D4559">
        <w:tc>
          <w:tcPr>
            <w:tcW w:w="7813" w:type="dxa"/>
            <w:gridSpan w:val="2"/>
            <w:tcBorders>
              <w:top w:val="single" w:sz="4" w:space="0" w:color="000000"/>
              <w:left w:val="single" w:sz="4" w:space="0" w:color="000000"/>
              <w:bottom w:val="single" w:sz="4" w:space="0" w:color="000000"/>
            </w:tcBorders>
            <w:shd w:val="clear" w:color="auto" w:fill="E6E6E6"/>
          </w:tcPr>
          <w:p w14:paraId="3AF82A1C" w14:textId="77777777" w:rsidR="00827F09" w:rsidRPr="003601DA" w:rsidRDefault="00827F09" w:rsidP="004D4559">
            <w:pPr>
              <w:pStyle w:val="Telobesedila21"/>
              <w:snapToGrid w:val="0"/>
              <w:jc w:val="center"/>
              <w:rPr>
                <w:rFonts w:ascii="Arial Narrow" w:hAnsi="Arial Narrow" w:cs="Microsoft Sans Serif"/>
                <w:b/>
              </w:rPr>
            </w:pPr>
            <w:r w:rsidRPr="003601DA">
              <w:rPr>
                <w:rFonts w:ascii="Arial Narrow" w:hAnsi="Arial Narrow" w:cs="Microsoft Sans Serif"/>
                <w:b/>
              </w:rPr>
              <w:t>Opis</w:t>
            </w:r>
            <w:r>
              <w:rPr>
                <w:rFonts w:ascii="Arial Narrow" w:hAnsi="Arial Narrow" w:cs="Microsoft Sans Serif"/>
                <w:b/>
              </w:rPr>
              <w:t xml:space="preserve"> (poudarek na turistični vsebini)</w:t>
            </w: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5D743D60" w14:textId="77777777" w:rsidR="00827F09" w:rsidRPr="003601DA" w:rsidRDefault="00827F09" w:rsidP="004D4559">
            <w:pPr>
              <w:snapToGrid w:val="0"/>
              <w:jc w:val="center"/>
              <w:rPr>
                <w:rFonts w:ascii="Arial Narrow" w:hAnsi="Arial Narrow" w:cs="Microsoft Sans Serif"/>
                <w:b/>
              </w:rPr>
            </w:pPr>
            <w:r w:rsidRPr="003601DA">
              <w:rPr>
                <w:rFonts w:ascii="Arial Narrow" w:hAnsi="Arial Narrow" w:cs="Microsoft Sans Serif"/>
                <w:b/>
              </w:rPr>
              <w:t>TOČKE</w:t>
            </w:r>
          </w:p>
          <w:p w14:paraId="4F637779" w14:textId="77777777" w:rsidR="00827F09" w:rsidRPr="003601DA" w:rsidRDefault="00827F09" w:rsidP="004D4559">
            <w:pPr>
              <w:pStyle w:val="Telobesedila21"/>
              <w:jc w:val="center"/>
              <w:rPr>
                <w:rFonts w:ascii="Arial Narrow" w:hAnsi="Arial Narrow" w:cs="Microsoft Sans Serif"/>
                <w:b/>
                <w:sz w:val="20"/>
              </w:rPr>
            </w:pPr>
            <w:r w:rsidRPr="003601DA">
              <w:rPr>
                <w:rFonts w:ascii="Arial Narrow" w:hAnsi="Arial Narrow" w:cs="Microsoft Sans Serif"/>
                <w:b/>
                <w:sz w:val="20"/>
              </w:rPr>
              <w:t>(Izpolni KT)</w:t>
            </w:r>
          </w:p>
        </w:tc>
      </w:tr>
      <w:tr w:rsidR="00827F09" w:rsidRPr="003601DA" w14:paraId="0B73BEE8" w14:textId="77777777" w:rsidTr="004D4559">
        <w:trPr>
          <w:cantSplit/>
          <w:trHeight w:hRule="exact" w:val="838"/>
        </w:trPr>
        <w:tc>
          <w:tcPr>
            <w:tcW w:w="3490" w:type="dxa"/>
            <w:tcBorders>
              <w:top w:val="single" w:sz="4" w:space="0" w:color="000000"/>
              <w:left w:val="single" w:sz="4" w:space="0" w:color="000000"/>
              <w:bottom w:val="single" w:sz="4" w:space="0" w:color="000000"/>
            </w:tcBorders>
          </w:tcPr>
          <w:p w14:paraId="1AB08CA6"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 xml:space="preserve">Naziv </w:t>
            </w:r>
            <w:r>
              <w:rPr>
                <w:rFonts w:ascii="Arial Narrow" w:hAnsi="Arial Narrow" w:cs="Microsoft Sans Serif"/>
              </w:rPr>
              <w:t xml:space="preserve">turistične </w:t>
            </w:r>
            <w:r w:rsidRPr="003601DA">
              <w:rPr>
                <w:rFonts w:ascii="Arial Narrow" w:hAnsi="Arial Narrow" w:cs="Microsoft Sans Serif"/>
              </w:rPr>
              <w:t>prireditve</w:t>
            </w:r>
          </w:p>
          <w:p w14:paraId="0210703C" w14:textId="77777777" w:rsidR="00827F09" w:rsidRPr="003601DA" w:rsidRDefault="00827F09" w:rsidP="004D4559">
            <w:pPr>
              <w:pStyle w:val="Telobesedila21"/>
              <w:rPr>
                <w:rFonts w:ascii="Arial Narrow" w:hAnsi="Arial Narrow" w:cs="Microsoft Sans Serif"/>
              </w:rPr>
            </w:pPr>
          </w:p>
        </w:tc>
        <w:tc>
          <w:tcPr>
            <w:tcW w:w="4323" w:type="dxa"/>
            <w:tcBorders>
              <w:top w:val="single" w:sz="4" w:space="0" w:color="000000"/>
              <w:left w:val="single" w:sz="4" w:space="0" w:color="000000"/>
              <w:bottom w:val="single" w:sz="4" w:space="0" w:color="000000"/>
            </w:tcBorders>
          </w:tcPr>
          <w:p w14:paraId="4BAE5C8D" w14:textId="77777777" w:rsidR="00827F09" w:rsidRPr="003601DA" w:rsidRDefault="00827F09" w:rsidP="004D4559">
            <w:pPr>
              <w:pStyle w:val="Telobesedila21"/>
              <w:snapToGrid w:val="0"/>
              <w:jc w:val="left"/>
              <w:rPr>
                <w:rFonts w:ascii="Arial Narrow" w:hAnsi="Arial Narrow" w:cs="Microsoft Sans Serif"/>
              </w:rPr>
            </w:pPr>
          </w:p>
          <w:p w14:paraId="7B217440" w14:textId="77777777" w:rsidR="00827F09" w:rsidRPr="003601DA" w:rsidRDefault="00827F09" w:rsidP="004D4559">
            <w:pPr>
              <w:pStyle w:val="Telobesedila21"/>
              <w:jc w:val="right"/>
              <w:rPr>
                <w:rFonts w:ascii="Arial Narrow" w:hAnsi="Arial Narrow" w:cs="Microsoft Sans Serif"/>
              </w:rPr>
            </w:pPr>
          </w:p>
          <w:p w14:paraId="4D75A2BA" w14:textId="77777777" w:rsidR="00827F09" w:rsidRPr="003601DA" w:rsidRDefault="00827F09" w:rsidP="004D4559">
            <w:pPr>
              <w:pStyle w:val="Telobesedila21"/>
              <w:jc w:val="right"/>
              <w:rPr>
                <w:rFonts w:ascii="Arial Narrow" w:hAnsi="Arial Narrow" w:cs="Microsoft Sans Serif"/>
              </w:rPr>
            </w:pPr>
          </w:p>
        </w:tc>
        <w:tc>
          <w:tcPr>
            <w:tcW w:w="2010"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34F08D91" w14:textId="77777777" w:rsidR="00827F09" w:rsidRPr="003601DA" w:rsidRDefault="00827F09" w:rsidP="004D4559">
            <w:pPr>
              <w:pStyle w:val="Telobesedila21"/>
              <w:snapToGrid w:val="0"/>
              <w:jc w:val="right"/>
              <w:rPr>
                <w:rFonts w:ascii="Arial Narrow" w:hAnsi="Arial Narrow" w:cs="Microsoft Sans Serif"/>
              </w:rPr>
            </w:pPr>
          </w:p>
        </w:tc>
      </w:tr>
      <w:tr w:rsidR="00827F09" w:rsidRPr="003601DA" w14:paraId="5790E640" w14:textId="77777777" w:rsidTr="004D4559">
        <w:trPr>
          <w:cantSplit/>
          <w:trHeight w:val="562"/>
        </w:trPr>
        <w:tc>
          <w:tcPr>
            <w:tcW w:w="3490" w:type="dxa"/>
            <w:tcBorders>
              <w:top w:val="single" w:sz="4" w:space="0" w:color="000000"/>
              <w:left w:val="single" w:sz="4" w:space="0" w:color="000000"/>
            </w:tcBorders>
          </w:tcPr>
          <w:p w14:paraId="726F8BD7" w14:textId="77777777" w:rsidR="00827F09" w:rsidRPr="003601DA" w:rsidRDefault="00827F09" w:rsidP="004D4559">
            <w:pPr>
              <w:pStyle w:val="Telobesedila21"/>
              <w:snapToGrid w:val="0"/>
              <w:rPr>
                <w:rFonts w:ascii="Arial Narrow" w:hAnsi="Arial Narrow" w:cs="Microsoft Sans Serif"/>
              </w:rPr>
            </w:pPr>
            <w:r>
              <w:rPr>
                <w:rFonts w:ascii="Arial Narrow" w:hAnsi="Arial Narrow" w:cs="Microsoft Sans Serif"/>
              </w:rPr>
              <w:t xml:space="preserve">Organizator </w:t>
            </w:r>
          </w:p>
        </w:tc>
        <w:tc>
          <w:tcPr>
            <w:tcW w:w="4323" w:type="dxa"/>
            <w:tcBorders>
              <w:top w:val="single" w:sz="4" w:space="0" w:color="000000"/>
              <w:left w:val="single" w:sz="4" w:space="0" w:color="000000"/>
            </w:tcBorders>
          </w:tcPr>
          <w:p w14:paraId="3C54B4D6" w14:textId="77777777" w:rsidR="00827F09" w:rsidRPr="003601DA" w:rsidRDefault="00827F09" w:rsidP="004D4559">
            <w:pPr>
              <w:pStyle w:val="Telobesedila21"/>
              <w:snapToGrid w:val="0"/>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18AA47CB" w14:textId="77777777" w:rsidR="00827F09" w:rsidRPr="003601DA" w:rsidRDefault="00827F09" w:rsidP="004D4559"/>
        </w:tc>
      </w:tr>
      <w:tr w:rsidR="00827F09" w:rsidRPr="003601DA" w14:paraId="4833DFAD" w14:textId="77777777" w:rsidTr="004D4559">
        <w:trPr>
          <w:cantSplit/>
          <w:trHeight w:val="562"/>
        </w:trPr>
        <w:tc>
          <w:tcPr>
            <w:tcW w:w="3490" w:type="dxa"/>
            <w:tcBorders>
              <w:top w:val="single" w:sz="4" w:space="0" w:color="000000"/>
              <w:left w:val="single" w:sz="4" w:space="0" w:color="000000"/>
            </w:tcBorders>
          </w:tcPr>
          <w:p w14:paraId="6CDE053B"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Datum oz. predviden datum prireditve</w:t>
            </w:r>
          </w:p>
        </w:tc>
        <w:tc>
          <w:tcPr>
            <w:tcW w:w="4323" w:type="dxa"/>
            <w:tcBorders>
              <w:top w:val="single" w:sz="4" w:space="0" w:color="000000"/>
              <w:left w:val="single" w:sz="4" w:space="0" w:color="000000"/>
            </w:tcBorders>
          </w:tcPr>
          <w:p w14:paraId="1C7B9C6D" w14:textId="77777777" w:rsidR="00827F09" w:rsidRPr="003601DA" w:rsidRDefault="00827F09" w:rsidP="004D4559">
            <w:pPr>
              <w:pStyle w:val="Telobesedila21"/>
              <w:snapToGrid w:val="0"/>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4D2CBBF7" w14:textId="77777777" w:rsidR="00827F09" w:rsidRPr="003601DA" w:rsidRDefault="00827F09" w:rsidP="004D4559"/>
        </w:tc>
      </w:tr>
      <w:tr w:rsidR="00827F09" w:rsidRPr="003601DA" w14:paraId="7AA43575" w14:textId="77777777" w:rsidTr="004D4559">
        <w:trPr>
          <w:cantSplit/>
          <w:trHeight w:hRule="exact" w:val="562"/>
        </w:trPr>
        <w:tc>
          <w:tcPr>
            <w:tcW w:w="3490" w:type="dxa"/>
            <w:tcBorders>
              <w:top w:val="single" w:sz="4" w:space="0" w:color="000000"/>
              <w:left w:val="single" w:sz="4" w:space="0" w:color="000000"/>
              <w:bottom w:val="single" w:sz="4" w:space="0" w:color="000000"/>
            </w:tcBorders>
          </w:tcPr>
          <w:p w14:paraId="0918CDBD"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Kraj prireditve</w:t>
            </w:r>
          </w:p>
          <w:p w14:paraId="17996FA1" w14:textId="77777777" w:rsidR="00827F09" w:rsidRPr="003601DA" w:rsidRDefault="00827F09" w:rsidP="004D4559">
            <w:pPr>
              <w:pStyle w:val="Telobesedila21"/>
              <w:rPr>
                <w:rFonts w:ascii="Arial Narrow" w:hAnsi="Arial Narrow" w:cs="Microsoft Sans Serif"/>
              </w:rPr>
            </w:pPr>
          </w:p>
        </w:tc>
        <w:tc>
          <w:tcPr>
            <w:tcW w:w="4323" w:type="dxa"/>
            <w:tcBorders>
              <w:top w:val="single" w:sz="4" w:space="0" w:color="000000"/>
              <w:left w:val="single" w:sz="4" w:space="0" w:color="000000"/>
              <w:bottom w:val="single" w:sz="4" w:space="0" w:color="000000"/>
            </w:tcBorders>
          </w:tcPr>
          <w:p w14:paraId="745C2E27" w14:textId="77777777" w:rsidR="00827F09" w:rsidRPr="003601DA" w:rsidRDefault="00827F09" w:rsidP="004D4559">
            <w:pPr>
              <w:pStyle w:val="Telobesedila21"/>
              <w:snapToGrid w:val="0"/>
              <w:jc w:val="right"/>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0F6396FE" w14:textId="77777777" w:rsidR="00827F09" w:rsidRPr="003601DA" w:rsidRDefault="00827F09" w:rsidP="004D4559"/>
        </w:tc>
      </w:tr>
      <w:tr w:rsidR="00827F09" w:rsidRPr="003601DA" w14:paraId="1D4B9782" w14:textId="77777777" w:rsidTr="004D4559">
        <w:tc>
          <w:tcPr>
            <w:tcW w:w="7813" w:type="dxa"/>
            <w:gridSpan w:val="2"/>
            <w:tcBorders>
              <w:top w:val="single" w:sz="4" w:space="0" w:color="000000"/>
              <w:left w:val="single" w:sz="4" w:space="0" w:color="000000"/>
              <w:bottom w:val="single" w:sz="4" w:space="0" w:color="000000"/>
            </w:tcBorders>
            <w:shd w:val="clear" w:color="auto" w:fill="E6E6E6"/>
          </w:tcPr>
          <w:p w14:paraId="08A3C9A3" w14:textId="77777777" w:rsidR="00827F09" w:rsidRPr="003601DA" w:rsidRDefault="00827F09" w:rsidP="004D4559">
            <w:pPr>
              <w:pStyle w:val="Telobesedila21"/>
              <w:snapToGrid w:val="0"/>
              <w:jc w:val="center"/>
              <w:rPr>
                <w:rFonts w:ascii="Arial Narrow" w:hAnsi="Arial Narrow" w:cs="Microsoft Sans Serif"/>
                <w:b/>
              </w:rPr>
            </w:pPr>
          </w:p>
          <w:p w14:paraId="0E7B16B5" w14:textId="77777777" w:rsidR="00827F09" w:rsidRPr="003601DA" w:rsidRDefault="00827F09" w:rsidP="004D4559">
            <w:pPr>
              <w:pStyle w:val="Telobesedila21"/>
              <w:jc w:val="center"/>
              <w:rPr>
                <w:rFonts w:ascii="Arial Narrow" w:hAnsi="Arial Narrow" w:cs="Microsoft Sans Serif"/>
                <w:b/>
              </w:rPr>
            </w:pPr>
            <w:r w:rsidRPr="003601DA">
              <w:rPr>
                <w:rFonts w:ascii="Arial Narrow" w:hAnsi="Arial Narrow" w:cs="Microsoft Sans Serif"/>
                <w:b/>
              </w:rPr>
              <w:t>SKUPAJ</w:t>
            </w:r>
          </w:p>
          <w:p w14:paraId="2322E2D7" w14:textId="77777777" w:rsidR="00827F09" w:rsidRPr="003601DA" w:rsidRDefault="00827F09" w:rsidP="004D4559">
            <w:pPr>
              <w:pStyle w:val="Telobesedila21"/>
              <w:jc w:val="center"/>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0C6517B8" w14:textId="77777777" w:rsidR="00827F09" w:rsidRPr="003601DA" w:rsidRDefault="00827F09" w:rsidP="004D4559">
            <w:pPr>
              <w:pStyle w:val="Telobesedila21"/>
              <w:snapToGrid w:val="0"/>
              <w:jc w:val="right"/>
              <w:rPr>
                <w:rFonts w:ascii="Arial Narrow" w:hAnsi="Arial Narrow" w:cs="Microsoft Sans Serif"/>
              </w:rPr>
            </w:pPr>
          </w:p>
        </w:tc>
      </w:tr>
    </w:tbl>
    <w:p w14:paraId="78000966" w14:textId="77777777" w:rsidR="00827F09" w:rsidRDefault="00827F09" w:rsidP="00827F09">
      <w:pPr>
        <w:pStyle w:val="Telobesedila21"/>
        <w:rPr>
          <w:rFonts w:ascii="Arial Narrow" w:hAnsi="Arial Narrow" w:cs="Microsoft Sans Serif"/>
          <w:b/>
          <w:sz w:val="6"/>
          <w:szCs w:val="6"/>
        </w:rPr>
      </w:pPr>
    </w:p>
    <w:p w14:paraId="34759095" w14:textId="77777777" w:rsidR="00827F09" w:rsidRDefault="00827F09" w:rsidP="00827F09">
      <w:pPr>
        <w:pStyle w:val="Telobesedila21"/>
        <w:rPr>
          <w:rFonts w:ascii="Arial Narrow" w:hAnsi="Arial Narrow" w:cs="Microsoft Sans Serif"/>
          <w:b/>
          <w:sz w:val="6"/>
          <w:szCs w:val="6"/>
        </w:rPr>
      </w:pPr>
    </w:p>
    <w:p w14:paraId="1D3867CB" w14:textId="77777777" w:rsidR="00827F09" w:rsidRDefault="00827F09" w:rsidP="00827F09">
      <w:pPr>
        <w:pStyle w:val="Telobesedila21"/>
        <w:rPr>
          <w:rFonts w:ascii="Arial Narrow" w:hAnsi="Arial Narrow" w:cs="Microsoft Sans Serif"/>
          <w:b/>
        </w:rPr>
      </w:pPr>
    </w:p>
    <w:p w14:paraId="17F28B0C" w14:textId="77777777" w:rsidR="00827F09" w:rsidRDefault="00827F09" w:rsidP="00827F09">
      <w:pPr>
        <w:pStyle w:val="Telobesedila21"/>
        <w:rPr>
          <w:rFonts w:ascii="Arial Narrow" w:hAnsi="Arial Narrow" w:cs="Microsoft Sans Serif"/>
          <w:b/>
          <w:sz w:val="6"/>
          <w:szCs w:val="6"/>
        </w:rPr>
      </w:pPr>
      <w:r>
        <w:rPr>
          <w:rFonts w:ascii="Arial Narrow" w:hAnsi="Arial Narrow" w:cs="Microsoft Sans Serif"/>
          <w:b/>
        </w:rPr>
        <w:t xml:space="preserve">SODELOVANJE NA TURISTIČNIH </w:t>
      </w:r>
      <w:r w:rsidRPr="003601DA">
        <w:rPr>
          <w:rFonts w:ascii="Arial Narrow" w:hAnsi="Arial Narrow" w:cs="Microsoft Sans Serif"/>
          <w:b/>
        </w:rPr>
        <w:t>PRIREDITV</w:t>
      </w:r>
      <w:r>
        <w:rPr>
          <w:rFonts w:ascii="Arial Narrow" w:hAnsi="Arial Narrow" w:cs="Microsoft Sans Serif"/>
          <w:b/>
        </w:rPr>
        <w:t>AH</w:t>
      </w:r>
      <w:r w:rsidRPr="003601DA">
        <w:rPr>
          <w:rFonts w:ascii="Arial Narrow" w:hAnsi="Arial Narrow" w:cs="Microsoft Sans Serif"/>
          <w:b/>
        </w:rPr>
        <w:t xml:space="preserve"> </w:t>
      </w:r>
      <w:r>
        <w:rPr>
          <w:rFonts w:ascii="Arial Narrow" w:hAnsi="Arial Narrow" w:cs="Microsoft Sans Serif"/>
          <w:b/>
        </w:rPr>
        <w:t>(UDELEŽENEC)</w:t>
      </w:r>
    </w:p>
    <w:p w14:paraId="4ECD1CF5" w14:textId="77777777" w:rsidR="00827F09" w:rsidRDefault="00827F09" w:rsidP="00827F09">
      <w:pPr>
        <w:pStyle w:val="Telobesedila21"/>
        <w:rPr>
          <w:rFonts w:ascii="Arial Narrow" w:hAnsi="Arial Narrow" w:cs="Microsoft Sans Serif"/>
          <w:b/>
          <w:sz w:val="6"/>
          <w:szCs w:val="6"/>
        </w:rPr>
      </w:pPr>
    </w:p>
    <w:p w14:paraId="2DDCB56D" w14:textId="77777777" w:rsidR="00827F09" w:rsidRPr="003601DA" w:rsidRDefault="00827F09" w:rsidP="00827F09">
      <w:pPr>
        <w:pStyle w:val="Telobesedila21"/>
        <w:rPr>
          <w:rFonts w:ascii="Arial Narrow" w:hAnsi="Arial Narrow" w:cs="Microsoft Sans Serif"/>
          <w:b/>
          <w:sz w:val="6"/>
          <w:szCs w:val="6"/>
        </w:rPr>
      </w:pPr>
    </w:p>
    <w:tbl>
      <w:tblPr>
        <w:tblW w:w="0" w:type="auto"/>
        <w:tblInd w:w="-15" w:type="dxa"/>
        <w:tblLayout w:type="fixed"/>
        <w:tblCellMar>
          <w:left w:w="70" w:type="dxa"/>
          <w:right w:w="70" w:type="dxa"/>
        </w:tblCellMar>
        <w:tblLook w:val="0000" w:firstRow="0" w:lastRow="0" w:firstColumn="0" w:lastColumn="0" w:noHBand="0" w:noVBand="0"/>
      </w:tblPr>
      <w:tblGrid>
        <w:gridCol w:w="3490"/>
        <w:gridCol w:w="4323"/>
        <w:gridCol w:w="2010"/>
      </w:tblGrid>
      <w:tr w:rsidR="00827F09" w:rsidRPr="003601DA" w14:paraId="18521984" w14:textId="77777777" w:rsidTr="004D4559">
        <w:tc>
          <w:tcPr>
            <w:tcW w:w="7813" w:type="dxa"/>
            <w:gridSpan w:val="2"/>
            <w:tcBorders>
              <w:top w:val="single" w:sz="4" w:space="0" w:color="000000"/>
              <w:left w:val="single" w:sz="4" w:space="0" w:color="000000"/>
              <w:bottom w:val="single" w:sz="4" w:space="0" w:color="000000"/>
            </w:tcBorders>
            <w:shd w:val="clear" w:color="auto" w:fill="E6E6E6"/>
          </w:tcPr>
          <w:p w14:paraId="0728E8F3" w14:textId="77777777" w:rsidR="00827F09" w:rsidRPr="003601DA" w:rsidRDefault="00827F09" w:rsidP="004D4559">
            <w:pPr>
              <w:pStyle w:val="Telobesedila21"/>
              <w:snapToGrid w:val="0"/>
              <w:jc w:val="center"/>
              <w:rPr>
                <w:rFonts w:ascii="Arial Narrow" w:hAnsi="Arial Narrow" w:cs="Microsoft Sans Serif"/>
                <w:b/>
              </w:rPr>
            </w:pPr>
            <w:r w:rsidRPr="003601DA">
              <w:rPr>
                <w:rFonts w:ascii="Arial Narrow" w:hAnsi="Arial Narrow" w:cs="Microsoft Sans Serif"/>
                <w:b/>
              </w:rPr>
              <w:t>Opis</w:t>
            </w:r>
            <w:r>
              <w:rPr>
                <w:rFonts w:ascii="Arial Narrow" w:hAnsi="Arial Narrow" w:cs="Microsoft Sans Serif"/>
                <w:b/>
              </w:rPr>
              <w:t xml:space="preserve"> (poudarek na turistični vsebini)</w:t>
            </w: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477D574B" w14:textId="77777777" w:rsidR="00827F09" w:rsidRPr="003601DA" w:rsidRDefault="00827F09" w:rsidP="004D4559">
            <w:pPr>
              <w:snapToGrid w:val="0"/>
              <w:jc w:val="center"/>
              <w:rPr>
                <w:rFonts w:ascii="Arial Narrow" w:hAnsi="Arial Narrow" w:cs="Microsoft Sans Serif"/>
                <w:b/>
              </w:rPr>
            </w:pPr>
            <w:r w:rsidRPr="003601DA">
              <w:rPr>
                <w:rFonts w:ascii="Arial Narrow" w:hAnsi="Arial Narrow" w:cs="Microsoft Sans Serif"/>
                <w:b/>
              </w:rPr>
              <w:t>TOČKE</w:t>
            </w:r>
          </w:p>
          <w:p w14:paraId="2E8AA7BF" w14:textId="77777777" w:rsidR="00827F09" w:rsidRPr="003601DA" w:rsidRDefault="00827F09" w:rsidP="004D4559">
            <w:pPr>
              <w:pStyle w:val="Telobesedila21"/>
              <w:jc w:val="center"/>
              <w:rPr>
                <w:rFonts w:ascii="Arial Narrow" w:hAnsi="Arial Narrow" w:cs="Microsoft Sans Serif"/>
                <w:b/>
                <w:sz w:val="20"/>
              </w:rPr>
            </w:pPr>
            <w:r w:rsidRPr="003601DA">
              <w:rPr>
                <w:rFonts w:ascii="Arial Narrow" w:hAnsi="Arial Narrow" w:cs="Microsoft Sans Serif"/>
                <w:b/>
                <w:sz w:val="20"/>
              </w:rPr>
              <w:t>(Izpolni KT)</w:t>
            </w:r>
          </w:p>
        </w:tc>
      </w:tr>
      <w:tr w:rsidR="00827F09" w:rsidRPr="003601DA" w14:paraId="2B197429" w14:textId="77777777" w:rsidTr="004D4559">
        <w:trPr>
          <w:cantSplit/>
          <w:trHeight w:hRule="exact" w:val="838"/>
        </w:trPr>
        <w:tc>
          <w:tcPr>
            <w:tcW w:w="3490" w:type="dxa"/>
            <w:tcBorders>
              <w:top w:val="single" w:sz="4" w:space="0" w:color="000000"/>
              <w:left w:val="single" w:sz="4" w:space="0" w:color="000000"/>
              <w:bottom w:val="single" w:sz="4" w:space="0" w:color="000000"/>
            </w:tcBorders>
          </w:tcPr>
          <w:p w14:paraId="20A9893D"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 xml:space="preserve">Naziv </w:t>
            </w:r>
            <w:r>
              <w:rPr>
                <w:rFonts w:ascii="Arial Narrow" w:hAnsi="Arial Narrow" w:cs="Microsoft Sans Serif"/>
              </w:rPr>
              <w:t xml:space="preserve">turistične </w:t>
            </w:r>
            <w:r w:rsidRPr="003601DA">
              <w:rPr>
                <w:rFonts w:ascii="Arial Narrow" w:hAnsi="Arial Narrow" w:cs="Microsoft Sans Serif"/>
              </w:rPr>
              <w:t>prireditve</w:t>
            </w:r>
          </w:p>
          <w:p w14:paraId="2302AA0D" w14:textId="77777777" w:rsidR="00827F09" w:rsidRPr="003601DA" w:rsidRDefault="00827F09" w:rsidP="004D4559">
            <w:pPr>
              <w:pStyle w:val="Telobesedila21"/>
              <w:rPr>
                <w:rFonts w:ascii="Arial Narrow" w:hAnsi="Arial Narrow" w:cs="Microsoft Sans Serif"/>
              </w:rPr>
            </w:pPr>
          </w:p>
        </w:tc>
        <w:tc>
          <w:tcPr>
            <w:tcW w:w="4323" w:type="dxa"/>
            <w:tcBorders>
              <w:top w:val="single" w:sz="4" w:space="0" w:color="000000"/>
              <w:left w:val="single" w:sz="4" w:space="0" w:color="000000"/>
              <w:bottom w:val="single" w:sz="4" w:space="0" w:color="000000"/>
            </w:tcBorders>
          </w:tcPr>
          <w:p w14:paraId="384273BD" w14:textId="77777777" w:rsidR="00827F09" w:rsidRPr="003601DA" w:rsidRDefault="00827F09" w:rsidP="004D4559">
            <w:pPr>
              <w:pStyle w:val="Telobesedila21"/>
              <w:snapToGrid w:val="0"/>
              <w:jc w:val="left"/>
              <w:rPr>
                <w:rFonts w:ascii="Arial Narrow" w:hAnsi="Arial Narrow" w:cs="Microsoft Sans Serif"/>
              </w:rPr>
            </w:pPr>
          </w:p>
          <w:p w14:paraId="685EEA48" w14:textId="77777777" w:rsidR="00827F09" w:rsidRPr="003601DA" w:rsidRDefault="00827F09" w:rsidP="004D4559">
            <w:pPr>
              <w:pStyle w:val="Telobesedila21"/>
              <w:jc w:val="right"/>
              <w:rPr>
                <w:rFonts w:ascii="Arial Narrow" w:hAnsi="Arial Narrow" w:cs="Microsoft Sans Serif"/>
              </w:rPr>
            </w:pPr>
          </w:p>
          <w:p w14:paraId="1C4EB715" w14:textId="77777777" w:rsidR="00827F09" w:rsidRPr="003601DA" w:rsidRDefault="00827F09" w:rsidP="004D4559">
            <w:pPr>
              <w:pStyle w:val="Telobesedila21"/>
              <w:jc w:val="right"/>
              <w:rPr>
                <w:rFonts w:ascii="Arial Narrow" w:hAnsi="Arial Narrow" w:cs="Microsoft Sans Serif"/>
              </w:rPr>
            </w:pPr>
          </w:p>
        </w:tc>
        <w:tc>
          <w:tcPr>
            <w:tcW w:w="2010"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12D25BD3" w14:textId="77777777" w:rsidR="00827F09" w:rsidRPr="003601DA" w:rsidRDefault="00827F09" w:rsidP="004D4559">
            <w:pPr>
              <w:pStyle w:val="Telobesedila21"/>
              <w:snapToGrid w:val="0"/>
              <w:jc w:val="right"/>
              <w:rPr>
                <w:rFonts w:ascii="Arial Narrow" w:hAnsi="Arial Narrow" w:cs="Microsoft Sans Serif"/>
              </w:rPr>
            </w:pPr>
          </w:p>
        </w:tc>
      </w:tr>
      <w:tr w:rsidR="00827F09" w:rsidRPr="003601DA" w14:paraId="66569183" w14:textId="77777777" w:rsidTr="004D4559">
        <w:trPr>
          <w:cantSplit/>
          <w:trHeight w:val="562"/>
        </w:trPr>
        <w:tc>
          <w:tcPr>
            <w:tcW w:w="3490" w:type="dxa"/>
            <w:tcBorders>
              <w:top w:val="single" w:sz="4" w:space="0" w:color="000000"/>
              <w:left w:val="single" w:sz="4" w:space="0" w:color="000000"/>
            </w:tcBorders>
          </w:tcPr>
          <w:p w14:paraId="0A8A1FD1" w14:textId="77777777" w:rsidR="00827F09" w:rsidRPr="003601DA" w:rsidRDefault="00827F09" w:rsidP="004D4559">
            <w:pPr>
              <w:pStyle w:val="Telobesedila21"/>
              <w:snapToGrid w:val="0"/>
              <w:rPr>
                <w:rFonts w:ascii="Arial Narrow" w:hAnsi="Arial Narrow" w:cs="Microsoft Sans Serif"/>
              </w:rPr>
            </w:pPr>
            <w:r>
              <w:rPr>
                <w:rFonts w:ascii="Arial Narrow" w:hAnsi="Arial Narrow" w:cs="Microsoft Sans Serif"/>
              </w:rPr>
              <w:t xml:space="preserve">Organizator </w:t>
            </w:r>
          </w:p>
        </w:tc>
        <w:tc>
          <w:tcPr>
            <w:tcW w:w="4323" w:type="dxa"/>
            <w:tcBorders>
              <w:top w:val="single" w:sz="4" w:space="0" w:color="000000"/>
              <w:left w:val="single" w:sz="4" w:space="0" w:color="000000"/>
            </w:tcBorders>
          </w:tcPr>
          <w:p w14:paraId="6FF33D03" w14:textId="77777777" w:rsidR="00827F09" w:rsidRPr="003601DA" w:rsidRDefault="00827F09" w:rsidP="004D4559">
            <w:pPr>
              <w:pStyle w:val="Telobesedila21"/>
              <w:snapToGrid w:val="0"/>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61787CBF" w14:textId="77777777" w:rsidR="00827F09" w:rsidRPr="003601DA" w:rsidRDefault="00827F09" w:rsidP="004D4559"/>
        </w:tc>
      </w:tr>
      <w:tr w:rsidR="00827F09" w:rsidRPr="003601DA" w14:paraId="6FDB6190" w14:textId="77777777" w:rsidTr="004D4559">
        <w:trPr>
          <w:cantSplit/>
          <w:trHeight w:val="562"/>
        </w:trPr>
        <w:tc>
          <w:tcPr>
            <w:tcW w:w="3490" w:type="dxa"/>
            <w:tcBorders>
              <w:top w:val="single" w:sz="4" w:space="0" w:color="000000"/>
              <w:left w:val="single" w:sz="4" w:space="0" w:color="000000"/>
            </w:tcBorders>
          </w:tcPr>
          <w:p w14:paraId="22193E89"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Datum oz. predviden datum prireditve</w:t>
            </w:r>
          </w:p>
        </w:tc>
        <w:tc>
          <w:tcPr>
            <w:tcW w:w="4323" w:type="dxa"/>
            <w:tcBorders>
              <w:top w:val="single" w:sz="4" w:space="0" w:color="000000"/>
              <w:left w:val="single" w:sz="4" w:space="0" w:color="000000"/>
            </w:tcBorders>
          </w:tcPr>
          <w:p w14:paraId="3D80CF7B" w14:textId="77777777" w:rsidR="00827F09" w:rsidRPr="003601DA" w:rsidRDefault="00827F09" w:rsidP="004D4559">
            <w:pPr>
              <w:pStyle w:val="Telobesedila21"/>
              <w:snapToGrid w:val="0"/>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11A486FD" w14:textId="77777777" w:rsidR="00827F09" w:rsidRPr="003601DA" w:rsidRDefault="00827F09" w:rsidP="004D4559"/>
        </w:tc>
      </w:tr>
      <w:tr w:rsidR="00827F09" w:rsidRPr="003601DA" w14:paraId="13DD7072" w14:textId="77777777" w:rsidTr="004D4559">
        <w:trPr>
          <w:cantSplit/>
          <w:trHeight w:hRule="exact" w:val="562"/>
        </w:trPr>
        <w:tc>
          <w:tcPr>
            <w:tcW w:w="3490" w:type="dxa"/>
            <w:tcBorders>
              <w:top w:val="single" w:sz="4" w:space="0" w:color="000000"/>
              <w:left w:val="single" w:sz="4" w:space="0" w:color="000000"/>
              <w:bottom w:val="single" w:sz="4" w:space="0" w:color="000000"/>
            </w:tcBorders>
          </w:tcPr>
          <w:p w14:paraId="4E3AC05B" w14:textId="77777777" w:rsidR="00827F09" w:rsidRPr="003601DA" w:rsidRDefault="00827F09" w:rsidP="004D4559">
            <w:pPr>
              <w:pStyle w:val="Telobesedila21"/>
              <w:snapToGrid w:val="0"/>
              <w:rPr>
                <w:rFonts w:ascii="Arial Narrow" w:hAnsi="Arial Narrow" w:cs="Microsoft Sans Serif"/>
              </w:rPr>
            </w:pPr>
            <w:r w:rsidRPr="003601DA">
              <w:rPr>
                <w:rFonts w:ascii="Arial Narrow" w:hAnsi="Arial Narrow" w:cs="Microsoft Sans Serif"/>
              </w:rPr>
              <w:t>Kraj prireditve</w:t>
            </w:r>
          </w:p>
          <w:p w14:paraId="3EF24464" w14:textId="77777777" w:rsidR="00827F09" w:rsidRPr="003601DA" w:rsidRDefault="00827F09" w:rsidP="004D4559">
            <w:pPr>
              <w:pStyle w:val="Telobesedila21"/>
              <w:rPr>
                <w:rFonts w:ascii="Arial Narrow" w:hAnsi="Arial Narrow" w:cs="Microsoft Sans Serif"/>
              </w:rPr>
            </w:pPr>
          </w:p>
        </w:tc>
        <w:tc>
          <w:tcPr>
            <w:tcW w:w="4323" w:type="dxa"/>
            <w:tcBorders>
              <w:top w:val="single" w:sz="4" w:space="0" w:color="000000"/>
              <w:left w:val="single" w:sz="4" w:space="0" w:color="000000"/>
              <w:bottom w:val="single" w:sz="4" w:space="0" w:color="000000"/>
            </w:tcBorders>
          </w:tcPr>
          <w:p w14:paraId="6F36884B" w14:textId="77777777" w:rsidR="00827F09" w:rsidRPr="003601DA" w:rsidRDefault="00827F09" w:rsidP="004D4559">
            <w:pPr>
              <w:pStyle w:val="Telobesedila21"/>
              <w:snapToGrid w:val="0"/>
              <w:jc w:val="right"/>
              <w:rPr>
                <w:rFonts w:ascii="Arial Narrow" w:hAnsi="Arial Narrow" w:cs="Microsoft Sans Serif"/>
              </w:rPr>
            </w:pPr>
          </w:p>
        </w:tc>
        <w:tc>
          <w:tcPr>
            <w:tcW w:w="2010" w:type="dxa"/>
            <w:vMerge/>
            <w:tcBorders>
              <w:top w:val="single" w:sz="4" w:space="0" w:color="000000"/>
              <w:left w:val="single" w:sz="4" w:space="0" w:color="000000"/>
              <w:bottom w:val="single" w:sz="4" w:space="0" w:color="000000"/>
              <w:right w:val="single" w:sz="4" w:space="0" w:color="000000"/>
            </w:tcBorders>
            <w:shd w:val="clear" w:color="auto" w:fill="E6E6E6"/>
          </w:tcPr>
          <w:p w14:paraId="1A178887" w14:textId="77777777" w:rsidR="00827F09" w:rsidRPr="003601DA" w:rsidRDefault="00827F09" w:rsidP="004D4559"/>
        </w:tc>
      </w:tr>
      <w:tr w:rsidR="00827F09" w:rsidRPr="003601DA" w14:paraId="3A6B27C3" w14:textId="77777777" w:rsidTr="004D4559">
        <w:tc>
          <w:tcPr>
            <w:tcW w:w="7813" w:type="dxa"/>
            <w:gridSpan w:val="2"/>
            <w:tcBorders>
              <w:top w:val="single" w:sz="4" w:space="0" w:color="000000"/>
              <w:left w:val="single" w:sz="4" w:space="0" w:color="000000"/>
              <w:bottom w:val="single" w:sz="4" w:space="0" w:color="000000"/>
            </w:tcBorders>
            <w:shd w:val="clear" w:color="auto" w:fill="E6E6E6"/>
          </w:tcPr>
          <w:p w14:paraId="312F913E" w14:textId="77777777" w:rsidR="00827F09" w:rsidRPr="003601DA" w:rsidRDefault="00827F09" w:rsidP="004D4559">
            <w:pPr>
              <w:pStyle w:val="Telobesedila21"/>
              <w:snapToGrid w:val="0"/>
              <w:jc w:val="center"/>
              <w:rPr>
                <w:rFonts w:ascii="Arial Narrow" w:hAnsi="Arial Narrow" w:cs="Microsoft Sans Serif"/>
                <w:b/>
              </w:rPr>
            </w:pPr>
          </w:p>
          <w:p w14:paraId="08E3CA79" w14:textId="77777777" w:rsidR="00827F09" w:rsidRPr="003601DA" w:rsidRDefault="00827F09" w:rsidP="004D4559">
            <w:pPr>
              <w:pStyle w:val="Telobesedila21"/>
              <w:jc w:val="center"/>
              <w:rPr>
                <w:rFonts w:ascii="Arial Narrow" w:hAnsi="Arial Narrow" w:cs="Microsoft Sans Serif"/>
                <w:b/>
              </w:rPr>
            </w:pPr>
            <w:r w:rsidRPr="003601DA">
              <w:rPr>
                <w:rFonts w:ascii="Arial Narrow" w:hAnsi="Arial Narrow" w:cs="Microsoft Sans Serif"/>
                <w:b/>
              </w:rPr>
              <w:t>SKUPAJ</w:t>
            </w:r>
          </w:p>
          <w:p w14:paraId="25DB3A5B" w14:textId="77777777" w:rsidR="00827F09" w:rsidRPr="003601DA" w:rsidRDefault="00827F09" w:rsidP="004D4559">
            <w:pPr>
              <w:pStyle w:val="Telobesedila21"/>
              <w:jc w:val="center"/>
              <w:rPr>
                <w:rFonts w:ascii="Arial Narrow" w:hAnsi="Arial Narrow" w:cs="Microsoft Sans Serif"/>
              </w:rPr>
            </w:pPr>
          </w:p>
        </w:tc>
        <w:tc>
          <w:tcPr>
            <w:tcW w:w="2010" w:type="dxa"/>
            <w:tcBorders>
              <w:top w:val="single" w:sz="4" w:space="0" w:color="000000"/>
              <w:left w:val="single" w:sz="4" w:space="0" w:color="000000"/>
              <w:bottom w:val="single" w:sz="4" w:space="0" w:color="000000"/>
              <w:right w:val="single" w:sz="4" w:space="0" w:color="000000"/>
            </w:tcBorders>
            <w:shd w:val="clear" w:color="auto" w:fill="E6E6E6"/>
          </w:tcPr>
          <w:p w14:paraId="665A89F3" w14:textId="77777777" w:rsidR="00827F09" w:rsidRPr="003601DA" w:rsidRDefault="00827F09" w:rsidP="004D4559">
            <w:pPr>
              <w:pStyle w:val="Telobesedila21"/>
              <w:snapToGrid w:val="0"/>
              <w:jc w:val="right"/>
              <w:rPr>
                <w:rFonts w:ascii="Arial Narrow" w:hAnsi="Arial Narrow" w:cs="Microsoft Sans Serif"/>
              </w:rPr>
            </w:pPr>
          </w:p>
        </w:tc>
      </w:tr>
    </w:tbl>
    <w:p w14:paraId="3BE140AD" w14:textId="77777777" w:rsidR="00827F09" w:rsidRDefault="00827F09" w:rsidP="00827F09">
      <w:pPr>
        <w:pStyle w:val="Telobesedila21"/>
        <w:ind w:left="360"/>
        <w:rPr>
          <w:rFonts w:ascii="Arial Narrow" w:hAnsi="Arial Narrow" w:cs="Microsoft Sans Serif"/>
          <w:b/>
          <w:sz w:val="28"/>
          <w:szCs w:val="28"/>
        </w:rPr>
      </w:pPr>
    </w:p>
    <w:p w14:paraId="4B7B08B6" w14:textId="77777777" w:rsidR="00827F09" w:rsidRPr="003601DA" w:rsidRDefault="00827F09" w:rsidP="00827F09">
      <w:pPr>
        <w:pStyle w:val="Telobesedila21"/>
        <w:ind w:left="360"/>
        <w:rPr>
          <w:rFonts w:ascii="Arial Narrow" w:hAnsi="Arial Narrow" w:cs="Microsoft Sans Serif"/>
          <w:b/>
          <w:sz w:val="28"/>
          <w:szCs w:val="28"/>
        </w:rPr>
      </w:pPr>
      <w:r>
        <w:rPr>
          <w:rFonts w:ascii="Arial Narrow" w:hAnsi="Arial Narrow" w:cs="Microsoft Sans Serif"/>
          <w:b/>
          <w:sz w:val="28"/>
          <w:szCs w:val="28"/>
        </w:rPr>
        <w:lastRenderedPageBreak/>
        <w:t xml:space="preserve">4.4 </w:t>
      </w:r>
      <w:r w:rsidRPr="003601DA">
        <w:rPr>
          <w:rFonts w:ascii="Arial Narrow" w:hAnsi="Arial Narrow" w:cs="Microsoft Sans Serif"/>
          <w:b/>
          <w:sz w:val="28"/>
          <w:szCs w:val="28"/>
        </w:rPr>
        <w:t>OHRANJANJE KULTURNE, TEHNIČNE IN NARAVNE DEDIŠČINE</w:t>
      </w:r>
    </w:p>
    <w:p w14:paraId="4A09FC1E" w14:textId="77777777" w:rsidR="00827F09" w:rsidRPr="003601DA" w:rsidRDefault="00827F09" w:rsidP="00827F09">
      <w:pPr>
        <w:pStyle w:val="Telobesedila21"/>
        <w:rPr>
          <w:rFonts w:ascii="Arial Narrow" w:hAnsi="Arial Narrow" w:cs="Microsoft Sans Serif"/>
          <w:b/>
          <w:sz w:val="28"/>
          <w:szCs w:val="28"/>
        </w:rPr>
      </w:pPr>
    </w:p>
    <w:p w14:paraId="7C19E81B" w14:textId="77777777" w:rsidR="00827F09" w:rsidRDefault="00827F09" w:rsidP="00827F09">
      <w:pPr>
        <w:rPr>
          <w:rFonts w:ascii="Arial Narrow" w:hAnsi="Arial Narrow" w:cs="Microsoft Sans Serif"/>
          <w:b/>
          <w:sz w:val="22"/>
          <w:szCs w:val="22"/>
        </w:rPr>
      </w:pPr>
      <w:r>
        <w:rPr>
          <w:rFonts w:ascii="Arial Narrow" w:hAnsi="Arial Narrow" w:cs="Microsoft Sans Serif"/>
          <w:b/>
          <w:sz w:val="22"/>
          <w:szCs w:val="22"/>
        </w:rPr>
        <w:t>Projekt</w:t>
      </w:r>
      <w:r w:rsidRPr="003601DA">
        <w:rPr>
          <w:rFonts w:ascii="Arial Narrow" w:hAnsi="Arial Narrow" w:cs="Microsoft Sans Serif"/>
          <w:b/>
          <w:sz w:val="22"/>
          <w:szCs w:val="22"/>
        </w:rPr>
        <w:t>, ki prispeva k ohranjanju kulturne, tehnične in naravne dediščine na področju Občine Ribnica</w:t>
      </w:r>
    </w:p>
    <w:p w14:paraId="08EA5284" w14:textId="77777777" w:rsidR="00827F09" w:rsidRDefault="00827F09" w:rsidP="00827F09">
      <w:pPr>
        <w:rPr>
          <w:rFonts w:ascii="Arial Narrow" w:hAnsi="Arial Narrow" w:cs="Microsoft Sans Serif"/>
          <w:b/>
          <w:sz w:val="22"/>
          <w:szCs w:val="22"/>
        </w:rPr>
      </w:pPr>
      <w:r>
        <w:rPr>
          <w:rFonts w:ascii="Arial Narrow" w:hAnsi="Arial Narrow" w:cs="Microsoft Sans Serif"/>
          <w:b/>
          <w:sz w:val="22"/>
          <w:szCs w:val="22"/>
        </w:rPr>
        <w:t>(največ 1, ki ni prireditvenega značaja)</w:t>
      </w:r>
    </w:p>
    <w:p w14:paraId="206C4B6D" w14:textId="77777777" w:rsidR="00827F09" w:rsidRPr="003601DA" w:rsidRDefault="00827F09" w:rsidP="00827F09">
      <w:pPr>
        <w:rPr>
          <w:rFonts w:ascii="Arial Narrow" w:hAnsi="Arial Narrow" w:cs="Microsoft Sans Serif"/>
          <w:b/>
          <w:sz w:val="22"/>
          <w:szCs w:val="22"/>
        </w:rPr>
      </w:pPr>
    </w:p>
    <w:p w14:paraId="75965449" w14:textId="77777777" w:rsidR="00827F09" w:rsidRPr="003601DA" w:rsidRDefault="00827F09" w:rsidP="00827F09">
      <w:pPr>
        <w:rPr>
          <w:rFonts w:ascii="Arial Narrow" w:hAnsi="Arial Narrow"/>
          <w:sz w:val="6"/>
          <w:szCs w:val="6"/>
        </w:rPr>
      </w:pPr>
    </w:p>
    <w:tbl>
      <w:tblPr>
        <w:tblW w:w="9521" w:type="dxa"/>
        <w:tblInd w:w="-15" w:type="dxa"/>
        <w:tblLayout w:type="fixed"/>
        <w:tblLook w:val="0000" w:firstRow="0" w:lastRow="0" w:firstColumn="0" w:lastColumn="0" w:noHBand="0" w:noVBand="0"/>
      </w:tblPr>
      <w:tblGrid>
        <w:gridCol w:w="2350"/>
        <w:gridCol w:w="5451"/>
        <w:gridCol w:w="1720"/>
      </w:tblGrid>
      <w:tr w:rsidR="00827F09" w:rsidRPr="003601DA" w14:paraId="02BD8CA0" w14:textId="77777777" w:rsidTr="004D4559">
        <w:trPr>
          <w:trHeight w:val="474"/>
        </w:trPr>
        <w:tc>
          <w:tcPr>
            <w:tcW w:w="2350" w:type="dxa"/>
            <w:tcBorders>
              <w:top w:val="single" w:sz="4" w:space="0" w:color="000000"/>
              <w:left w:val="single" w:sz="4" w:space="0" w:color="000000"/>
              <w:bottom w:val="single" w:sz="4" w:space="0" w:color="000000"/>
            </w:tcBorders>
            <w:shd w:val="clear" w:color="auto" w:fill="E6E6E6"/>
          </w:tcPr>
          <w:p w14:paraId="232C5D7F" w14:textId="77777777" w:rsidR="00827F09" w:rsidRPr="003601DA" w:rsidRDefault="00827F09" w:rsidP="004D4559">
            <w:pPr>
              <w:tabs>
                <w:tab w:val="left" w:pos="2070"/>
              </w:tabs>
              <w:snapToGrid w:val="0"/>
              <w:jc w:val="center"/>
              <w:rPr>
                <w:rFonts w:ascii="Arial Narrow" w:hAnsi="Arial Narrow" w:cs="Microsoft Sans Serif"/>
                <w:b/>
                <w:sz w:val="22"/>
                <w:szCs w:val="22"/>
              </w:rPr>
            </w:pPr>
            <w:r w:rsidRPr="003601DA">
              <w:rPr>
                <w:rFonts w:ascii="Arial Narrow" w:hAnsi="Arial Narrow" w:cs="Microsoft Sans Serif"/>
                <w:b/>
                <w:sz w:val="22"/>
                <w:szCs w:val="22"/>
              </w:rPr>
              <w:t>Naziv projekta</w:t>
            </w:r>
          </w:p>
        </w:tc>
        <w:tc>
          <w:tcPr>
            <w:tcW w:w="5451" w:type="dxa"/>
            <w:tcBorders>
              <w:top w:val="single" w:sz="4" w:space="0" w:color="000000"/>
              <w:left w:val="single" w:sz="4" w:space="0" w:color="000000"/>
              <w:bottom w:val="single" w:sz="4" w:space="0" w:color="000000"/>
            </w:tcBorders>
            <w:shd w:val="clear" w:color="auto" w:fill="E6E6E6"/>
          </w:tcPr>
          <w:p w14:paraId="780B970B"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Kratek opis projekta</w:t>
            </w:r>
          </w:p>
        </w:tc>
        <w:tc>
          <w:tcPr>
            <w:tcW w:w="1720" w:type="dxa"/>
            <w:tcBorders>
              <w:top w:val="single" w:sz="4" w:space="0" w:color="000000"/>
              <w:left w:val="single" w:sz="4" w:space="0" w:color="000000"/>
              <w:bottom w:val="single" w:sz="4" w:space="0" w:color="000000"/>
              <w:right w:val="single" w:sz="4" w:space="0" w:color="000000"/>
            </w:tcBorders>
            <w:shd w:val="clear" w:color="auto" w:fill="E6E6E6"/>
          </w:tcPr>
          <w:p w14:paraId="6FAE6CE4" w14:textId="77777777" w:rsidR="00827F09" w:rsidRPr="003601DA" w:rsidRDefault="00827F09" w:rsidP="004D4559">
            <w:pPr>
              <w:snapToGrid w:val="0"/>
              <w:jc w:val="center"/>
              <w:rPr>
                <w:rFonts w:ascii="Arial Narrow" w:hAnsi="Arial Narrow" w:cs="Microsoft Sans Serif"/>
                <w:b/>
                <w:sz w:val="22"/>
                <w:szCs w:val="22"/>
              </w:rPr>
            </w:pPr>
            <w:r w:rsidRPr="003601DA">
              <w:rPr>
                <w:rFonts w:ascii="Arial Narrow" w:hAnsi="Arial Narrow" w:cs="Microsoft Sans Serif"/>
                <w:b/>
                <w:sz w:val="22"/>
                <w:szCs w:val="22"/>
              </w:rPr>
              <w:t>TOČKE</w:t>
            </w:r>
          </w:p>
          <w:p w14:paraId="11945640" w14:textId="77777777" w:rsidR="00827F09" w:rsidRPr="003601DA" w:rsidRDefault="00827F09" w:rsidP="004D4559">
            <w:pPr>
              <w:jc w:val="center"/>
              <w:rPr>
                <w:rFonts w:ascii="Arial Narrow" w:hAnsi="Arial Narrow" w:cs="Microsoft Sans Serif"/>
                <w:b/>
                <w:sz w:val="22"/>
                <w:szCs w:val="22"/>
              </w:rPr>
            </w:pPr>
            <w:r w:rsidRPr="003601DA">
              <w:rPr>
                <w:rFonts w:ascii="Arial Narrow" w:hAnsi="Arial Narrow" w:cs="Microsoft Sans Serif"/>
                <w:b/>
                <w:sz w:val="22"/>
                <w:szCs w:val="22"/>
              </w:rPr>
              <w:t>(Izpolni KT)</w:t>
            </w:r>
          </w:p>
        </w:tc>
      </w:tr>
      <w:tr w:rsidR="00827F09" w:rsidRPr="003601DA" w14:paraId="188FD35A" w14:textId="77777777" w:rsidTr="004D4559">
        <w:trPr>
          <w:trHeight w:val="1629"/>
        </w:trPr>
        <w:tc>
          <w:tcPr>
            <w:tcW w:w="2350" w:type="dxa"/>
            <w:tcBorders>
              <w:top w:val="single" w:sz="4" w:space="0" w:color="000000"/>
              <w:left w:val="single" w:sz="4" w:space="0" w:color="000000"/>
              <w:bottom w:val="single" w:sz="4" w:space="0" w:color="000000"/>
            </w:tcBorders>
            <w:vAlign w:val="center"/>
          </w:tcPr>
          <w:p w14:paraId="3CC89285" w14:textId="77777777" w:rsidR="00827F09" w:rsidRPr="003601DA" w:rsidRDefault="00827F09" w:rsidP="004D4559">
            <w:pPr>
              <w:snapToGrid w:val="0"/>
              <w:ind w:left="360"/>
              <w:rPr>
                <w:rFonts w:ascii="Arial Narrow" w:hAnsi="Arial Narrow" w:cs="Microsoft Sans Serif"/>
                <w:sz w:val="22"/>
                <w:szCs w:val="22"/>
              </w:rPr>
            </w:pPr>
          </w:p>
          <w:p w14:paraId="75A9BB3A" w14:textId="77777777" w:rsidR="00827F09" w:rsidRPr="003601DA" w:rsidRDefault="00827F09" w:rsidP="004D4559">
            <w:pPr>
              <w:ind w:left="360"/>
              <w:rPr>
                <w:rFonts w:ascii="Arial Narrow" w:hAnsi="Arial Narrow" w:cs="Microsoft Sans Serif"/>
                <w:sz w:val="22"/>
                <w:szCs w:val="22"/>
              </w:rPr>
            </w:pPr>
          </w:p>
          <w:p w14:paraId="0B8098C9" w14:textId="77777777" w:rsidR="00827F09" w:rsidRPr="003601DA" w:rsidRDefault="00827F09" w:rsidP="004D4559">
            <w:pPr>
              <w:ind w:left="360"/>
              <w:rPr>
                <w:rFonts w:ascii="Arial Narrow" w:hAnsi="Arial Narrow" w:cs="Microsoft Sans Serif"/>
                <w:sz w:val="22"/>
                <w:szCs w:val="22"/>
              </w:rPr>
            </w:pPr>
            <w:r w:rsidRPr="003601DA">
              <w:rPr>
                <w:rFonts w:ascii="Arial Narrow" w:hAnsi="Arial Narrow" w:cs="Microsoft Sans Serif"/>
                <w:sz w:val="22"/>
                <w:szCs w:val="22"/>
              </w:rPr>
              <w:t xml:space="preserve">                                       </w:t>
            </w:r>
          </w:p>
          <w:p w14:paraId="5F71FC1C" w14:textId="77777777" w:rsidR="00827F09" w:rsidRPr="003601DA" w:rsidRDefault="00827F09" w:rsidP="004D4559">
            <w:pPr>
              <w:ind w:left="360"/>
              <w:rPr>
                <w:rFonts w:ascii="Arial Narrow" w:hAnsi="Arial Narrow" w:cs="Microsoft Sans Serif"/>
                <w:sz w:val="22"/>
                <w:szCs w:val="22"/>
              </w:rPr>
            </w:pPr>
          </w:p>
          <w:p w14:paraId="32E194A4" w14:textId="77777777" w:rsidR="00827F09" w:rsidRPr="003601DA" w:rsidRDefault="00827F09" w:rsidP="004D4559">
            <w:pPr>
              <w:ind w:left="360"/>
              <w:rPr>
                <w:rFonts w:ascii="Arial Narrow" w:hAnsi="Arial Narrow" w:cs="Microsoft Sans Serif"/>
                <w:sz w:val="22"/>
                <w:szCs w:val="22"/>
              </w:rPr>
            </w:pPr>
          </w:p>
          <w:p w14:paraId="13102296" w14:textId="77777777" w:rsidR="00827F09" w:rsidRDefault="00827F09" w:rsidP="004D4559">
            <w:pPr>
              <w:ind w:left="360"/>
              <w:rPr>
                <w:rFonts w:ascii="Arial Narrow" w:hAnsi="Arial Narrow" w:cs="Microsoft Sans Serif"/>
                <w:sz w:val="22"/>
                <w:szCs w:val="22"/>
              </w:rPr>
            </w:pPr>
          </w:p>
          <w:p w14:paraId="6D0B8126" w14:textId="77777777" w:rsidR="00827F09" w:rsidRPr="003601DA" w:rsidRDefault="00827F09" w:rsidP="004D4559">
            <w:pPr>
              <w:ind w:left="360"/>
              <w:rPr>
                <w:rFonts w:ascii="Arial Narrow" w:hAnsi="Arial Narrow" w:cs="Microsoft Sans Serif"/>
                <w:sz w:val="22"/>
                <w:szCs w:val="22"/>
              </w:rPr>
            </w:pPr>
          </w:p>
          <w:p w14:paraId="6D667288" w14:textId="77777777" w:rsidR="00827F09" w:rsidRPr="003601DA" w:rsidRDefault="00827F09" w:rsidP="004D4559">
            <w:pPr>
              <w:ind w:left="360"/>
              <w:rPr>
                <w:rFonts w:ascii="Arial Narrow" w:hAnsi="Arial Narrow" w:cs="Microsoft Sans Serif"/>
                <w:sz w:val="22"/>
                <w:szCs w:val="22"/>
              </w:rPr>
            </w:pPr>
          </w:p>
        </w:tc>
        <w:tc>
          <w:tcPr>
            <w:tcW w:w="5451" w:type="dxa"/>
            <w:tcBorders>
              <w:top w:val="single" w:sz="4" w:space="0" w:color="000000"/>
              <w:left w:val="single" w:sz="4" w:space="0" w:color="000000"/>
              <w:bottom w:val="single" w:sz="4" w:space="0" w:color="000000"/>
            </w:tcBorders>
          </w:tcPr>
          <w:p w14:paraId="0E44C29F" w14:textId="77777777" w:rsidR="00827F09" w:rsidRPr="003601DA" w:rsidRDefault="00827F09" w:rsidP="004D4559">
            <w:pPr>
              <w:snapToGrid w:val="0"/>
              <w:ind w:left="360"/>
              <w:rPr>
                <w:rFonts w:ascii="Arial Narrow" w:hAnsi="Arial Narrow" w:cs="Microsoft Sans Serif"/>
                <w:sz w:val="22"/>
                <w:szCs w:val="22"/>
              </w:rPr>
            </w:pPr>
          </w:p>
        </w:tc>
        <w:tc>
          <w:tcPr>
            <w:tcW w:w="1720" w:type="dxa"/>
            <w:tcBorders>
              <w:top w:val="single" w:sz="4" w:space="0" w:color="000000"/>
              <w:left w:val="single" w:sz="4" w:space="0" w:color="000000"/>
              <w:bottom w:val="single" w:sz="4" w:space="0" w:color="000000"/>
              <w:right w:val="single" w:sz="4" w:space="0" w:color="000000"/>
            </w:tcBorders>
            <w:shd w:val="clear" w:color="auto" w:fill="E6E6E6"/>
          </w:tcPr>
          <w:p w14:paraId="7EEB00EF" w14:textId="77777777" w:rsidR="00827F09" w:rsidRPr="003601DA" w:rsidRDefault="00827F09" w:rsidP="004D4559">
            <w:pPr>
              <w:snapToGrid w:val="0"/>
              <w:rPr>
                <w:rFonts w:ascii="Arial Narrow" w:hAnsi="Arial Narrow" w:cs="Microsoft Sans Serif"/>
                <w:sz w:val="22"/>
                <w:szCs w:val="22"/>
              </w:rPr>
            </w:pPr>
          </w:p>
        </w:tc>
      </w:tr>
      <w:tr w:rsidR="00827F09" w:rsidRPr="003601DA" w14:paraId="418BAD53" w14:textId="77777777" w:rsidTr="004D4559">
        <w:trPr>
          <w:trHeight w:val="386"/>
        </w:trPr>
        <w:tc>
          <w:tcPr>
            <w:tcW w:w="2350" w:type="dxa"/>
            <w:tcBorders>
              <w:top w:val="single" w:sz="4" w:space="0" w:color="000000"/>
              <w:left w:val="single" w:sz="4" w:space="0" w:color="000000"/>
              <w:bottom w:val="single" w:sz="4" w:space="0" w:color="000000"/>
            </w:tcBorders>
            <w:vAlign w:val="center"/>
          </w:tcPr>
          <w:p w14:paraId="60ABE75B" w14:textId="77777777" w:rsidR="00827F09" w:rsidRPr="005F6219" w:rsidRDefault="00827F09" w:rsidP="004D4559">
            <w:pPr>
              <w:suppressAutoHyphens w:val="0"/>
              <w:rPr>
                <w:rFonts w:ascii="Arial Narrow" w:hAnsi="Arial Narrow" w:cs="Arial"/>
                <w:color w:val="000000"/>
                <w:lang w:eastAsia="sl-SI"/>
              </w:rPr>
            </w:pPr>
            <w:r w:rsidRPr="005F6219">
              <w:rPr>
                <w:rFonts w:ascii="Arial Narrow" w:hAnsi="Arial Narrow" w:cs="Arial"/>
                <w:color w:val="000000"/>
                <w:lang w:eastAsia="sl-SI"/>
              </w:rPr>
              <w:t>Trajnostni vidik pr</w:t>
            </w:r>
            <w:r>
              <w:rPr>
                <w:rFonts w:ascii="Arial Narrow" w:hAnsi="Arial Narrow" w:cs="Arial"/>
                <w:color w:val="000000"/>
                <w:lang w:eastAsia="sl-SI"/>
              </w:rPr>
              <w:t>ojekta</w:t>
            </w:r>
            <w:r w:rsidRPr="005F6219">
              <w:rPr>
                <w:rFonts w:ascii="Arial Narrow" w:hAnsi="Arial Narrow" w:cs="Arial"/>
                <w:color w:val="000000"/>
                <w:lang w:eastAsia="sl-SI"/>
              </w:rPr>
              <w:t xml:space="preserve"> (obkrožite): </w:t>
            </w:r>
          </w:p>
          <w:p w14:paraId="3DD768B9" w14:textId="77777777" w:rsidR="00827F09" w:rsidRDefault="00827F09" w:rsidP="004D4559">
            <w:pPr>
              <w:snapToGrid w:val="0"/>
              <w:ind w:left="360"/>
              <w:rPr>
                <w:rFonts w:ascii="Arial Narrow" w:hAnsi="Arial Narrow" w:cs="Microsoft Sans Serif"/>
                <w:sz w:val="22"/>
                <w:szCs w:val="22"/>
              </w:rPr>
            </w:pPr>
          </w:p>
        </w:tc>
        <w:tc>
          <w:tcPr>
            <w:tcW w:w="5451" w:type="dxa"/>
            <w:tcBorders>
              <w:top w:val="single" w:sz="4" w:space="0" w:color="000000"/>
              <w:left w:val="single" w:sz="4" w:space="0" w:color="000000"/>
              <w:bottom w:val="single" w:sz="4" w:space="0" w:color="000000"/>
            </w:tcBorders>
          </w:tcPr>
          <w:p w14:paraId="0BD952CF" w14:textId="77777777" w:rsidR="00827F09" w:rsidRDefault="00827F09" w:rsidP="004D4559">
            <w:pPr>
              <w:snapToGrid w:val="0"/>
              <w:ind w:left="360"/>
              <w:rPr>
                <w:rFonts w:ascii="Arial Narrow" w:hAnsi="Arial Narrow" w:cs="Microsoft Sans Serif"/>
                <w:sz w:val="22"/>
                <w:szCs w:val="22"/>
              </w:rPr>
            </w:pPr>
          </w:p>
          <w:p w14:paraId="2B4A7B42" w14:textId="77777777" w:rsidR="00827F09" w:rsidRPr="00CC67BC" w:rsidRDefault="00827F09" w:rsidP="004D4559">
            <w:pPr>
              <w:pStyle w:val="Telobesedila21"/>
              <w:numPr>
                <w:ilvl w:val="0"/>
                <w:numId w:val="27"/>
              </w:numPr>
              <w:snapToGrid w:val="0"/>
              <w:jc w:val="left"/>
              <w:rPr>
                <w:rFonts w:ascii="Arial Narrow" w:hAnsi="Arial Narrow" w:cs="Microsoft Sans Serif"/>
                <w:szCs w:val="24"/>
              </w:rPr>
            </w:pPr>
            <w:r>
              <w:rPr>
                <w:rFonts w:ascii="Arial Narrow" w:hAnsi="Arial Narrow" w:cs="Microsoft Sans Serif"/>
                <w:b/>
                <w:szCs w:val="24"/>
              </w:rPr>
              <w:t>prostor dogodka</w:t>
            </w:r>
          </w:p>
          <w:p w14:paraId="63676552" w14:textId="77777777" w:rsidR="00827F09" w:rsidRPr="00CC67BC" w:rsidRDefault="00827F09" w:rsidP="004D4559">
            <w:pPr>
              <w:pStyle w:val="Telobesedila21"/>
              <w:snapToGrid w:val="0"/>
              <w:ind w:left="720"/>
              <w:jc w:val="left"/>
              <w:rPr>
                <w:rFonts w:ascii="Arial Narrow" w:hAnsi="Arial Narrow" w:cs="Microsoft Sans Serif"/>
                <w:szCs w:val="24"/>
              </w:rPr>
            </w:pPr>
          </w:p>
          <w:p w14:paraId="10A6EC89" w14:textId="77777777" w:rsidR="00827F09" w:rsidRPr="00513B8A" w:rsidRDefault="00827F09" w:rsidP="004D4559">
            <w:pPr>
              <w:pStyle w:val="Telobesedila21"/>
              <w:numPr>
                <w:ilvl w:val="0"/>
                <w:numId w:val="27"/>
              </w:numPr>
              <w:snapToGrid w:val="0"/>
              <w:jc w:val="left"/>
              <w:rPr>
                <w:rFonts w:ascii="Arial Narrow" w:hAnsi="Arial Narrow" w:cs="Microsoft Sans Serif"/>
                <w:szCs w:val="24"/>
              </w:rPr>
            </w:pPr>
            <w:r w:rsidRPr="00513B8A">
              <w:rPr>
                <w:rFonts w:ascii="Arial Narrow" w:hAnsi="Arial Narrow" w:cs="Microsoft Sans Serif"/>
                <w:b/>
                <w:szCs w:val="24"/>
              </w:rPr>
              <w:t xml:space="preserve">preprečevanje oz. zmanjšanje odpadkov  </w:t>
            </w:r>
          </w:p>
          <w:p w14:paraId="6ECCECE7" w14:textId="77777777" w:rsidR="00827F09" w:rsidRPr="00513B8A" w:rsidRDefault="00827F09" w:rsidP="004D4559">
            <w:pPr>
              <w:pStyle w:val="Telobesedila21"/>
              <w:snapToGrid w:val="0"/>
              <w:ind w:left="360"/>
              <w:jc w:val="left"/>
              <w:rPr>
                <w:rFonts w:ascii="Arial Narrow" w:hAnsi="Arial Narrow" w:cs="Microsoft Sans Serif"/>
                <w:szCs w:val="24"/>
              </w:rPr>
            </w:pPr>
          </w:p>
          <w:p w14:paraId="46A94F68" w14:textId="77777777" w:rsidR="00827F09" w:rsidRPr="005F6219" w:rsidRDefault="00827F09" w:rsidP="004D4559">
            <w:pPr>
              <w:pStyle w:val="Telobesedila21"/>
              <w:numPr>
                <w:ilvl w:val="0"/>
                <w:numId w:val="27"/>
              </w:numPr>
              <w:snapToGrid w:val="0"/>
              <w:jc w:val="left"/>
              <w:rPr>
                <w:rFonts w:ascii="Arial Narrow" w:hAnsi="Arial Narrow" w:cs="Microsoft Sans Serif"/>
                <w:szCs w:val="24"/>
              </w:rPr>
            </w:pPr>
            <w:r>
              <w:rPr>
                <w:rFonts w:ascii="Arial Narrow" w:hAnsi="Arial Narrow" w:cs="Microsoft Sans Serif"/>
                <w:b/>
                <w:szCs w:val="24"/>
              </w:rPr>
              <w:t>mobilnost</w:t>
            </w:r>
          </w:p>
          <w:p w14:paraId="68581B6D" w14:textId="77777777" w:rsidR="00827F09" w:rsidRPr="005F6219" w:rsidRDefault="00827F09" w:rsidP="004D4559">
            <w:pPr>
              <w:pStyle w:val="Telobesedila21"/>
              <w:snapToGrid w:val="0"/>
              <w:ind w:left="720"/>
              <w:jc w:val="left"/>
              <w:rPr>
                <w:rFonts w:ascii="Arial Narrow" w:hAnsi="Arial Narrow" w:cs="Microsoft Sans Serif"/>
                <w:szCs w:val="24"/>
              </w:rPr>
            </w:pPr>
          </w:p>
          <w:p w14:paraId="17210BDA" w14:textId="77777777" w:rsidR="00827F09" w:rsidRPr="005F6219" w:rsidRDefault="00827F09" w:rsidP="004D4559">
            <w:pPr>
              <w:pStyle w:val="Telobesedila21"/>
              <w:numPr>
                <w:ilvl w:val="0"/>
                <w:numId w:val="27"/>
              </w:numPr>
              <w:snapToGrid w:val="0"/>
              <w:jc w:val="left"/>
              <w:rPr>
                <w:rFonts w:ascii="Arial Narrow" w:hAnsi="Arial Narrow" w:cs="Microsoft Sans Serif"/>
                <w:b/>
                <w:bCs/>
                <w:szCs w:val="24"/>
              </w:rPr>
            </w:pPr>
            <w:r w:rsidRPr="005F6219">
              <w:rPr>
                <w:rFonts w:ascii="Arial Narrow" w:hAnsi="Arial Narrow" w:cs="Microsoft Sans Serif"/>
                <w:b/>
                <w:bCs/>
                <w:szCs w:val="24"/>
              </w:rPr>
              <w:t>kulinarična ponudba</w:t>
            </w:r>
          </w:p>
          <w:p w14:paraId="69D06935" w14:textId="77777777" w:rsidR="00827F09" w:rsidRPr="005F6219" w:rsidRDefault="00827F09" w:rsidP="004D4559">
            <w:pPr>
              <w:pStyle w:val="Telobesedila21"/>
              <w:snapToGrid w:val="0"/>
              <w:ind w:left="720"/>
              <w:jc w:val="left"/>
              <w:rPr>
                <w:rFonts w:ascii="Arial Narrow" w:hAnsi="Arial Narrow" w:cs="Microsoft Sans Serif"/>
                <w:b/>
                <w:bCs/>
                <w:szCs w:val="24"/>
              </w:rPr>
            </w:pPr>
          </w:p>
          <w:p w14:paraId="7B610D3D" w14:textId="77777777" w:rsidR="00827F09" w:rsidRPr="005F6219" w:rsidRDefault="00827F09" w:rsidP="004D4559">
            <w:pPr>
              <w:pStyle w:val="Telobesedila21"/>
              <w:numPr>
                <w:ilvl w:val="0"/>
                <w:numId w:val="27"/>
              </w:numPr>
              <w:snapToGrid w:val="0"/>
              <w:jc w:val="left"/>
              <w:rPr>
                <w:rFonts w:ascii="Arial Narrow" w:hAnsi="Arial Narrow" w:cs="Microsoft Sans Serif"/>
                <w:b/>
                <w:bCs/>
                <w:szCs w:val="24"/>
              </w:rPr>
            </w:pPr>
            <w:r w:rsidRPr="005F6219">
              <w:rPr>
                <w:rFonts w:ascii="Arial Narrow" w:hAnsi="Arial Narrow" w:cs="Microsoft Sans Serif"/>
                <w:b/>
                <w:bCs/>
                <w:szCs w:val="24"/>
              </w:rPr>
              <w:t>poraba energije</w:t>
            </w:r>
          </w:p>
          <w:p w14:paraId="5545C815" w14:textId="77777777" w:rsidR="00827F09" w:rsidRPr="005F6219" w:rsidRDefault="00827F09" w:rsidP="004D4559">
            <w:pPr>
              <w:pStyle w:val="Telobesedila21"/>
              <w:snapToGrid w:val="0"/>
              <w:ind w:left="720"/>
              <w:jc w:val="left"/>
              <w:rPr>
                <w:rFonts w:ascii="Arial Narrow" w:hAnsi="Arial Narrow" w:cs="Microsoft Sans Serif"/>
                <w:b/>
                <w:bCs/>
                <w:szCs w:val="24"/>
              </w:rPr>
            </w:pPr>
          </w:p>
          <w:p w14:paraId="7119AF42" w14:textId="77777777" w:rsidR="00827F09" w:rsidRPr="005F6219" w:rsidRDefault="00827F09" w:rsidP="004D4559">
            <w:pPr>
              <w:pStyle w:val="Telobesedila21"/>
              <w:numPr>
                <w:ilvl w:val="0"/>
                <w:numId w:val="27"/>
              </w:numPr>
              <w:snapToGrid w:val="0"/>
              <w:jc w:val="left"/>
              <w:rPr>
                <w:rFonts w:ascii="Arial Narrow" w:hAnsi="Arial Narrow" w:cs="Microsoft Sans Serif"/>
                <w:b/>
                <w:bCs/>
                <w:szCs w:val="24"/>
              </w:rPr>
            </w:pPr>
            <w:r w:rsidRPr="005F6219">
              <w:rPr>
                <w:rFonts w:ascii="Arial Narrow" w:hAnsi="Arial Narrow" w:cs="Microsoft Sans Serif"/>
                <w:b/>
                <w:bCs/>
                <w:szCs w:val="24"/>
              </w:rPr>
              <w:t>promocija trajnosti</w:t>
            </w:r>
          </w:p>
          <w:p w14:paraId="01656AD2" w14:textId="77777777" w:rsidR="00827F09" w:rsidRDefault="00827F09" w:rsidP="004D4559">
            <w:pPr>
              <w:snapToGrid w:val="0"/>
              <w:ind w:left="360"/>
              <w:rPr>
                <w:rFonts w:ascii="Arial Narrow" w:hAnsi="Arial Narrow" w:cs="Microsoft Sans Serif"/>
                <w:sz w:val="22"/>
                <w:szCs w:val="22"/>
              </w:rPr>
            </w:pPr>
          </w:p>
          <w:p w14:paraId="2ABFA6DF" w14:textId="77777777" w:rsidR="00827F09" w:rsidRDefault="00827F09" w:rsidP="004D4559">
            <w:pPr>
              <w:snapToGrid w:val="0"/>
              <w:ind w:left="360"/>
              <w:rPr>
                <w:rFonts w:ascii="Arial Narrow" w:hAnsi="Arial Narrow" w:cs="Microsoft Sans Serif"/>
                <w:sz w:val="22"/>
                <w:szCs w:val="22"/>
              </w:rPr>
            </w:pPr>
          </w:p>
        </w:tc>
        <w:tc>
          <w:tcPr>
            <w:tcW w:w="1720" w:type="dxa"/>
            <w:tcBorders>
              <w:top w:val="single" w:sz="4" w:space="0" w:color="000000"/>
              <w:left w:val="single" w:sz="4" w:space="0" w:color="000000"/>
              <w:bottom w:val="single" w:sz="4" w:space="0" w:color="000000"/>
              <w:right w:val="single" w:sz="4" w:space="0" w:color="000000"/>
            </w:tcBorders>
            <w:shd w:val="clear" w:color="auto" w:fill="E6E6E6"/>
          </w:tcPr>
          <w:p w14:paraId="157195C7" w14:textId="77777777" w:rsidR="00827F09" w:rsidRPr="003601DA" w:rsidRDefault="00827F09" w:rsidP="004D4559">
            <w:pPr>
              <w:snapToGrid w:val="0"/>
              <w:rPr>
                <w:rFonts w:ascii="Arial Narrow" w:hAnsi="Arial Narrow" w:cs="Microsoft Sans Serif"/>
                <w:sz w:val="22"/>
                <w:szCs w:val="22"/>
              </w:rPr>
            </w:pPr>
          </w:p>
        </w:tc>
      </w:tr>
      <w:tr w:rsidR="00827F09" w:rsidRPr="003601DA" w14:paraId="13672060" w14:textId="77777777" w:rsidTr="004D4559">
        <w:trPr>
          <w:trHeight w:val="536"/>
        </w:trPr>
        <w:tc>
          <w:tcPr>
            <w:tcW w:w="7801" w:type="dxa"/>
            <w:gridSpan w:val="2"/>
            <w:tcBorders>
              <w:top w:val="single" w:sz="4" w:space="0" w:color="000000"/>
              <w:left w:val="single" w:sz="4" w:space="0" w:color="000000"/>
              <w:bottom w:val="single" w:sz="4" w:space="0" w:color="000000"/>
            </w:tcBorders>
            <w:shd w:val="clear" w:color="auto" w:fill="E6E6E6"/>
          </w:tcPr>
          <w:p w14:paraId="268529ED" w14:textId="77777777" w:rsidR="00827F09" w:rsidRPr="003601DA" w:rsidRDefault="00827F09" w:rsidP="004D4559">
            <w:pPr>
              <w:snapToGrid w:val="0"/>
              <w:jc w:val="center"/>
              <w:rPr>
                <w:rFonts w:ascii="Arial Narrow" w:hAnsi="Arial Narrow" w:cs="Microsoft Sans Serif"/>
                <w:b/>
                <w:sz w:val="22"/>
                <w:szCs w:val="22"/>
              </w:rPr>
            </w:pPr>
          </w:p>
          <w:p w14:paraId="5DA61FF2" w14:textId="77777777" w:rsidR="00827F09" w:rsidRPr="003601DA" w:rsidRDefault="00827F09" w:rsidP="004D4559">
            <w:pPr>
              <w:jc w:val="center"/>
              <w:rPr>
                <w:rFonts w:ascii="Arial Narrow" w:hAnsi="Arial Narrow" w:cs="Microsoft Sans Serif"/>
                <w:b/>
                <w:sz w:val="22"/>
                <w:szCs w:val="22"/>
              </w:rPr>
            </w:pPr>
            <w:r w:rsidRPr="003601DA">
              <w:rPr>
                <w:rFonts w:ascii="Arial Narrow" w:hAnsi="Arial Narrow" w:cs="Microsoft Sans Serif"/>
                <w:b/>
                <w:sz w:val="22"/>
                <w:szCs w:val="22"/>
              </w:rPr>
              <w:t>SKUPAJ</w:t>
            </w:r>
          </w:p>
        </w:tc>
        <w:tc>
          <w:tcPr>
            <w:tcW w:w="1720" w:type="dxa"/>
            <w:tcBorders>
              <w:top w:val="single" w:sz="4" w:space="0" w:color="000000"/>
              <w:left w:val="single" w:sz="4" w:space="0" w:color="000000"/>
              <w:bottom w:val="single" w:sz="4" w:space="0" w:color="000000"/>
              <w:right w:val="single" w:sz="4" w:space="0" w:color="000000"/>
            </w:tcBorders>
            <w:shd w:val="clear" w:color="auto" w:fill="E6E6E6"/>
          </w:tcPr>
          <w:p w14:paraId="49245F41" w14:textId="77777777" w:rsidR="00827F09" w:rsidRPr="003601DA" w:rsidRDefault="00827F09" w:rsidP="004D4559">
            <w:pPr>
              <w:snapToGrid w:val="0"/>
              <w:rPr>
                <w:rFonts w:ascii="Arial Narrow" w:hAnsi="Arial Narrow" w:cs="Microsoft Sans Serif"/>
                <w:sz w:val="22"/>
                <w:szCs w:val="22"/>
              </w:rPr>
            </w:pPr>
          </w:p>
        </w:tc>
      </w:tr>
    </w:tbl>
    <w:p w14:paraId="7651BB98" w14:textId="77777777" w:rsidR="00827F09" w:rsidRDefault="00827F09" w:rsidP="00827F09"/>
    <w:p w14:paraId="3896A351" w14:textId="77777777" w:rsidR="00827F09" w:rsidRDefault="00827F09" w:rsidP="00827F09">
      <w:pPr>
        <w:pStyle w:val="Telobesedila21"/>
        <w:rPr>
          <w:rFonts w:ascii="Arial Narrow" w:hAnsi="Arial Narrow" w:cs="Microsoft Sans Serif"/>
          <w:b/>
          <w:i/>
          <w:iCs/>
        </w:rPr>
      </w:pPr>
      <w:r w:rsidRPr="002D585E">
        <w:rPr>
          <w:rFonts w:ascii="Arial Narrow" w:hAnsi="Arial Narrow" w:cs="Microsoft Sans Serif"/>
          <w:b/>
          <w:i/>
          <w:iCs/>
        </w:rPr>
        <w:t>Obrazložite</w:t>
      </w:r>
      <w:r>
        <w:rPr>
          <w:rFonts w:ascii="Arial Narrow" w:hAnsi="Arial Narrow" w:cs="Microsoft Sans Serif"/>
          <w:b/>
          <w:i/>
          <w:iCs/>
        </w:rPr>
        <w:t>v</w:t>
      </w:r>
      <w:r w:rsidRPr="002D585E">
        <w:rPr>
          <w:rFonts w:ascii="Arial Narrow" w:hAnsi="Arial Narrow" w:cs="Microsoft Sans Serif"/>
          <w:b/>
          <w:i/>
          <w:iCs/>
        </w:rPr>
        <w:t xml:space="preserve"> trajnostn</w:t>
      </w:r>
      <w:r>
        <w:rPr>
          <w:rFonts w:ascii="Arial Narrow" w:hAnsi="Arial Narrow" w:cs="Microsoft Sans Serif"/>
          <w:b/>
          <w:i/>
          <w:iCs/>
        </w:rPr>
        <w:t>ega</w:t>
      </w:r>
      <w:r w:rsidRPr="002D585E">
        <w:rPr>
          <w:rFonts w:ascii="Arial Narrow" w:hAnsi="Arial Narrow" w:cs="Microsoft Sans Serif"/>
          <w:b/>
          <w:i/>
          <w:iCs/>
        </w:rPr>
        <w:t xml:space="preserve"> vidik</w:t>
      </w:r>
      <w:r>
        <w:rPr>
          <w:rFonts w:ascii="Arial Narrow" w:hAnsi="Arial Narrow" w:cs="Microsoft Sans Serif"/>
          <w:b/>
          <w:i/>
          <w:iCs/>
        </w:rPr>
        <w:t>a</w:t>
      </w:r>
      <w:r w:rsidRPr="002D585E">
        <w:rPr>
          <w:rFonts w:ascii="Arial Narrow" w:hAnsi="Arial Narrow" w:cs="Microsoft Sans Serif"/>
          <w:b/>
          <w:i/>
          <w:iCs/>
        </w:rPr>
        <w:t xml:space="preserve"> pri </w:t>
      </w:r>
      <w:r>
        <w:rPr>
          <w:rFonts w:ascii="Arial Narrow" w:hAnsi="Arial Narrow" w:cs="Microsoft Sans Serif"/>
          <w:b/>
          <w:i/>
          <w:iCs/>
        </w:rPr>
        <w:t>projektu</w:t>
      </w:r>
    </w:p>
    <w:p w14:paraId="06041FE3" w14:textId="77777777" w:rsidR="00827F09" w:rsidRPr="002D585E" w:rsidRDefault="00827F09" w:rsidP="00827F09">
      <w:pPr>
        <w:pStyle w:val="Telobesedila21"/>
        <w:rPr>
          <w:rFonts w:ascii="Arial Narrow" w:hAnsi="Arial Narrow" w:cs="Microsoft Sans Serif"/>
          <w:bCs/>
        </w:rPr>
      </w:pPr>
      <w:r w:rsidRPr="002D585E">
        <w:rPr>
          <w:rFonts w:ascii="Arial Narrow" w:hAnsi="Arial Narrow" w:cs="Microsoft Sans Serif"/>
          <w:bCs/>
        </w:rPr>
        <w:t xml:space="preserve">V kolikor ste pri </w:t>
      </w:r>
      <w:r>
        <w:rPr>
          <w:rFonts w:ascii="Arial Narrow" w:hAnsi="Arial Narrow" w:cs="Microsoft Sans Serif"/>
          <w:bCs/>
        </w:rPr>
        <w:t>projektu</w:t>
      </w:r>
      <w:r w:rsidRPr="002D585E">
        <w:rPr>
          <w:rFonts w:ascii="Arial Narrow" w:hAnsi="Arial Narrow" w:cs="Microsoft Sans Serif"/>
          <w:bCs/>
        </w:rPr>
        <w:t xml:space="preserve"> obkrožili en</w:t>
      </w:r>
      <w:r>
        <w:rPr>
          <w:rFonts w:ascii="Arial Narrow" w:hAnsi="Arial Narrow" w:cs="Microsoft Sans Serif"/>
          <w:bCs/>
        </w:rPr>
        <w:t>ega</w:t>
      </w:r>
      <w:r w:rsidRPr="002D585E">
        <w:rPr>
          <w:rFonts w:ascii="Arial Narrow" w:hAnsi="Arial Narrow" w:cs="Microsoft Sans Serif"/>
          <w:bCs/>
        </w:rPr>
        <w:t xml:space="preserve"> ali več trajnostnih vidikov, izbrani/izbrane trajnostne vidike obrazložite. Pri tem </w:t>
      </w:r>
      <w:r>
        <w:rPr>
          <w:rFonts w:ascii="Arial Narrow" w:hAnsi="Arial Narrow" w:cs="Microsoft Sans Serif"/>
          <w:bCs/>
        </w:rPr>
        <w:t>izhajajte iz</w:t>
      </w:r>
      <w:r w:rsidRPr="002D585E">
        <w:rPr>
          <w:rFonts w:ascii="Arial Narrow" w:hAnsi="Arial Narrow" w:cs="Microsoft Sans Serif"/>
          <w:bCs/>
        </w:rPr>
        <w:t xml:space="preserve"> Priporočil za organizacijo dogodkov in turističnih programov po načelih trajnostnega razvoja.</w:t>
      </w:r>
    </w:p>
    <w:p w14:paraId="6748098D" w14:textId="77777777" w:rsidR="00827F09" w:rsidRDefault="00827F09" w:rsidP="00827F09">
      <w:pPr>
        <w:pStyle w:val="Telobesedila21"/>
        <w:rPr>
          <w:rFonts w:ascii="Arial Narrow" w:hAnsi="Arial Narrow" w:cs="Microsoft Sans Serif"/>
          <w:bCs/>
          <w:i/>
          <w:iCs/>
        </w:rPr>
      </w:pPr>
    </w:p>
    <w:p w14:paraId="51A34801" w14:textId="77777777" w:rsidR="00827F09" w:rsidRDefault="00827F09" w:rsidP="00827F09">
      <w:pPr>
        <w:rPr>
          <w:rFonts w:ascii="Arial Narrow" w:hAnsi="Arial Narrow" w:cs="Microsoft Sans Serif"/>
          <w:bCs/>
          <w:i/>
          <w:iCs/>
        </w:rPr>
      </w:pPr>
    </w:p>
    <w:p w14:paraId="000E29C8" w14:textId="77777777" w:rsidR="00827F09" w:rsidRDefault="00827F09" w:rsidP="00827F09">
      <w:pPr>
        <w:rPr>
          <w:szCs w:val="20"/>
        </w:rPr>
      </w:pPr>
      <w:r>
        <w:rPr>
          <w:rFonts w:ascii="Arial Narrow" w:hAnsi="Arial Narrow" w:cs="Microsoft Sans Serif"/>
          <w:bCs/>
          <w:i/>
          <w:iCs/>
        </w:rPr>
        <w:t>__________________________________________________________________________________</w:t>
      </w:r>
    </w:p>
    <w:p w14:paraId="3A6581D9" w14:textId="77777777" w:rsidR="00827F09" w:rsidRDefault="00827F09" w:rsidP="00827F09">
      <w:pPr>
        <w:pStyle w:val="Telobesedila21"/>
        <w:rPr>
          <w:rFonts w:ascii="Arial Narrow" w:hAnsi="Arial Narrow" w:cs="Microsoft Sans Serif"/>
          <w:bCs/>
          <w:i/>
          <w:iCs/>
        </w:rPr>
      </w:pPr>
    </w:p>
    <w:p w14:paraId="63333168"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3DFB4683" w14:textId="77777777" w:rsidR="00827F09" w:rsidRDefault="00827F09" w:rsidP="00827F09">
      <w:pPr>
        <w:pStyle w:val="Telobesedila21"/>
        <w:rPr>
          <w:rFonts w:ascii="Arial Narrow" w:hAnsi="Arial Narrow" w:cs="Microsoft Sans Serif"/>
          <w:b/>
        </w:rPr>
      </w:pPr>
    </w:p>
    <w:p w14:paraId="6BCCE05C"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2DC82248" w14:textId="77777777" w:rsidR="00827F09" w:rsidRDefault="00827F09" w:rsidP="00827F09">
      <w:pPr>
        <w:pStyle w:val="Telobesedila21"/>
        <w:rPr>
          <w:rFonts w:ascii="Arial Narrow" w:hAnsi="Arial Narrow" w:cs="Microsoft Sans Serif"/>
          <w:b/>
        </w:rPr>
      </w:pPr>
    </w:p>
    <w:p w14:paraId="71D7FD8B"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0626B217" w14:textId="77777777" w:rsidR="00827F09" w:rsidRDefault="00827F09" w:rsidP="00827F09">
      <w:pPr>
        <w:pStyle w:val="Telobesedila21"/>
        <w:rPr>
          <w:rFonts w:ascii="Arial Narrow" w:hAnsi="Arial Narrow" w:cs="Microsoft Sans Serif"/>
          <w:b/>
        </w:rPr>
      </w:pPr>
    </w:p>
    <w:p w14:paraId="158AC1BF"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0737885E" w14:textId="77777777" w:rsidR="00827F09" w:rsidRDefault="00827F09" w:rsidP="00827F09">
      <w:pPr>
        <w:pStyle w:val="Telobesedila21"/>
        <w:rPr>
          <w:rFonts w:ascii="Arial Narrow" w:hAnsi="Arial Narrow" w:cs="Microsoft Sans Serif"/>
          <w:b/>
        </w:rPr>
      </w:pPr>
    </w:p>
    <w:p w14:paraId="787738AA"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10C5CCA5" w14:textId="77777777" w:rsidR="00827F09" w:rsidRDefault="00827F09" w:rsidP="00827F09">
      <w:pPr>
        <w:pStyle w:val="Telobesedila21"/>
        <w:rPr>
          <w:rFonts w:ascii="Arial Narrow" w:hAnsi="Arial Narrow" w:cs="Microsoft Sans Serif"/>
          <w:b/>
        </w:rPr>
      </w:pPr>
    </w:p>
    <w:p w14:paraId="0F488539"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6C2BA6C8" w14:textId="77777777" w:rsidR="00827F09" w:rsidRDefault="00827F09" w:rsidP="00827F09">
      <w:pPr>
        <w:pStyle w:val="Telobesedila21"/>
        <w:rPr>
          <w:rFonts w:ascii="Arial Narrow" w:hAnsi="Arial Narrow" w:cs="Microsoft Sans Serif"/>
          <w:b/>
        </w:rPr>
      </w:pPr>
    </w:p>
    <w:p w14:paraId="61AA4702"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5C72F769" w14:textId="77777777" w:rsidR="00827F09" w:rsidRDefault="00827F09" w:rsidP="00827F09">
      <w:pPr>
        <w:pStyle w:val="Telobesedila21"/>
        <w:rPr>
          <w:rFonts w:ascii="Arial Narrow" w:hAnsi="Arial Narrow" w:cs="Microsoft Sans Serif"/>
          <w:b/>
        </w:rPr>
      </w:pPr>
    </w:p>
    <w:p w14:paraId="418A4F43" w14:textId="77777777" w:rsidR="00827F09" w:rsidRDefault="00827F09" w:rsidP="00827F09">
      <w:pPr>
        <w:rPr>
          <w:szCs w:val="20"/>
        </w:rPr>
      </w:pPr>
      <w:r>
        <w:rPr>
          <w:rFonts w:ascii="Arial Narrow" w:hAnsi="Arial Narrow" w:cs="Microsoft Sans Serif"/>
          <w:b/>
        </w:rPr>
        <w:t>__________________________________________________________________________________</w:t>
      </w:r>
    </w:p>
    <w:p w14:paraId="1DE1D0C5" w14:textId="146569C7" w:rsidR="004136A3" w:rsidRPr="005C4FF5" w:rsidRDefault="004136A3" w:rsidP="004136A3">
      <w:pPr>
        <w:pStyle w:val="Telobesedila21"/>
        <w:rPr>
          <w:rFonts w:ascii="Arial Narrow" w:hAnsi="Arial Narrow" w:cs="Microsoft Sans Serif"/>
          <w:bCs/>
          <w:sz w:val="20"/>
        </w:rPr>
      </w:pPr>
      <w:r w:rsidRPr="005C4FF5">
        <w:rPr>
          <w:rFonts w:ascii="Arial Narrow" w:hAnsi="Arial Narrow" w:cs="Microsoft Sans Serif"/>
          <w:bCs/>
          <w:sz w:val="20"/>
        </w:rPr>
        <w:t xml:space="preserve">* V kolikor </w:t>
      </w:r>
      <w:r>
        <w:rPr>
          <w:rFonts w:ascii="Arial Narrow" w:hAnsi="Arial Narrow" w:cs="Microsoft Sans Serif"/>
          <w:bCs/>
          <w:sz w:val="20"/>
        </w:rPr>
        <w:t>vlagatelj</w:t>
      </w:r>
      <w:r w:rsidRPr="005C4FF5">
        <w:rPr>
          <w:rFonts w:ascii="Arial Narrow" w:hAnsi="Arial Narrow" w:cs="Microsoft Sans Serif"/>
          <w:bCs/>
          <w:sz w:val="20"/>
        </w:rPr>
        <w:t xml:space="preserve"> k zahtevku ne bo predložil dokazil za upoštevanje posameznega trajnostnega vidika, ali ta dokazila ne bodo zadostna, mu Občina Ribnica pri </w:t>
      </w:r>
      <w:r w:rsidR="00707FF2">
        <w:rPr>
          <w:rFonts w:ascii="Arial Narrow" w:hAnsi="Arial Narrow" w:cs="Microsoft Sans Serif"/>
          <w:bCs/>
          <w:sz w:val="20"/>
        </w:rPr>
        <w:t>izplačilu</w:t>
      </w:r>
      <w:r w:rsidRPr="005C4FF5">
        <w:rPr>
          <w:rFonts w:ascii="Arial Narrow" w:hAnsi="Arial Narrow" w:cs="Microsoft Sans Serif"/>
          <w:bCs/>
          <w:sz w:val="20"/>
        </w:rPr>
        <w:t xml:space="preserve"> sredstev ne bo upoštevala točk za posamezen trajnostni vidik. </w:t>
      </w:r>
    </w:p>
    <w:p w14:paraId="44697CB4" w14:textId="77777777" w:rsidR="004136A3" w:rsidRDefault="004136A3" w:rsidP="00827F09"/>
    <w:p w14:paraId="6EAF6F3C" w14:textId="4FBA9817" w:rsidR="00827F09" w:rsidRPr="00771633" w:rsidRDefault="00083CB1" w:rsidP="00827F09">
      <w:pPr>
        <w:rPr>
          <w:b/>
          <w:bCs/>
        </w:rPr>
      </w:pPr>
      <w:r w:rsidRPr="00771633">
        <w:rPr>
          <w:b/>
          <w:bCs/>
        </w:rPr>
        <w:t xml:space="preserve">*Projekt se ne upošteva, če je prijavitelj v preteklih 5 letih že prejel sredstva za istovrstni projekt. </w:t>
      </w:r>
    </w:p>
    <w:p w14:paraId="5B4B4921" w14:textId="77777777" w:rsidR="00827F09" w:rsidRDefault="00827F09" w:rsidP="00827F09"/>
    <w:p w14:paraId="72416C66" w14:textId="77777777" w:rsidR="00827F09" w:rsidRPr="003601DA" w:rsidRDefault="00827F09" w:rsidP="00827F09">
      <w:pPr>
        <w:pStyle w:val="Telobesedila21"/>
        <w:rPr>
          <w:rFonts w:ascii="Arial Narrow" w:hAnsi="Arial Narrow" w:cs="Microsoft Sans Serif"/>
          <w:b/>
          <w:sz w:val="28"/>
        </w:rPr>
      </w:pPr>
      <w:r w:rsidRPr="003601DA">
        <w:rPr>
          <w:rFonts w:ascii="Arial Narrow" w:hAnsi="Arial Narrow" w:cs="Microsoft Sans Serif"/>
          <w:b/>
          <w:sz w:val="28"/>
        </w:rPr>
        <w:t>4.5 PROMOCIJSKI MATERIAL</w:t>
      </w:r>
      <w:r>
        <w:rPr>
          <w:rFonts w:ascii="Arial Narrow" w:hAnsi="Arial Narrow" w:cs="Microsoft Sans Serif"/>
          <w:b/>
          <w:sz w:val="28"/>
        </w:rPr>
        <w:t xml:space="preserve"> S TURISTIČNO VSEBINO (uveljavlja se največ 2 različne)</w:t>
      </w:r>
    </w:p>
    <w:p w14:paraId="52E87718" w14:textId="77777777" w:rsidR="00827F09" w:rsidRDefault="00827F09" w:rsidP="00827F09">
      <w:pPr>
        <w:pStyle w:val="Telobesedila21"/>
        <w:rPr>
          <w:rFonts w:ascii="Arial Narrow" w:hAnsi="Arial Narrow" w:cs="Microsoft Sans Serif"/>
          <w:b/>
          <w:sz w:val="28"/>
        </w:rPr>
      </w:pPr>
    </w:p>
    <w:tbl>
      <w:tblPr>
        <w:tblW w:w="962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44"/>
        <w:gridCol w:w="2208"/>
        <w:gridCol w:w="1417"/>
        <w:gridCol w:w="992"/>
        <w:gridCol w:w="15"/>
        <w:gridCol w:w="1545"/>
      </w:tblGrid>
      <w:tr w:rsidR="00827F09" w:rsidRPr="003601DA" w14:paraId="26BC2F89" w14:textId="77777777" w:rsidTr="004D4559">
        <w:tc>
          <w:tcPr>
            <w:tcW w:w="3444" w:type="dxa"/>
            <w:shd w:val="clear" w:color="auto" w:fill="E6E6E6"/>
          </w:tcPr>
          <w:p w14:paraId="3B2DBF3E" w14:textId="77777777" w:rsidR="00827F09" w:rsidRPr="003601DA" w:rsidRDefault="00827F09" w:rsidP="004D4559">
            <w:pPr>
              <w:pStyle w:val="Telobesedila21"/>
              <w:snapToGrid w:val="0"/>
              <w:jc w:val="center"/>
              <w:rPr>
                <w:rFonts w:ascii="Arial Narrow" w:hAnsi="Arial Narrow" w:cs="Microsoft Sans Serif"/>
                <w:b/>
                <w:szCs w:val="24"/>
              </w:rPr>
            </w:pPr>
            <w:r w:rsidRPr="003601DA">
              <w:rPr>
                <w:rFonts w:ascii="Arial Narrow" w:hAnsi="Arial Narrow" w:cs="Microsoft Sans Serif"/>
                <w:b/>
                <w:szCs w:val="24"/>
              </w:rPr>
              <w:t>Projekt</w:t>
            </w:r>
          </w:p>
        </w:tc>
        <w:tc>
          <w:tcPr>
            <w:tcW w:w="2208" w:type="dxa"/>
            <w:tcBorders>
              <w:bottom w:val="single" w:sz="4" w:space="0" w:color="auto"/>
            </w:tcBorders>
            <w:shd w:val="clear" w:color="auto" w:fill="E6E6E6"/>
          </w:tcPr>
          <w:p w14:paraId="650E7A19" w14:textId="77777777" w:rsidR="00827F09" w:rsidRPr="003601DA" w:rsidRDefault="00827F09" w:rsidP="004D4559">
            <w:pPr>
              <w:snapToGrid w:val="0"/>
              <w:jc w:val="center"/>
              <w:rPr>
                <w:rFonts w:ascii="Arial Narrow" w:hAnsi="Arial Narrow" w:cs="Microsoft Sans Serif"/>
                <w:b/>
              </w:rPr>
            </w:pPr>
            <w:r>
              <w:rPr>
                <w:rFonts w:ascii="Arial Narrow" w:hAnsi="Arial Narrow" w:cs="Microsoft Sans Serif"/>
                <w:b/>
              </w:rPr>
              <w:t>VRSTA</w:t>
            </w:r>
          </w:p>
        </w:tc>
        <w:tc>
          <w:tcPr>
            <w:tcW w:w="1417" w:type="dxa"/>
            <w:tcBorders>
              <w:bottom w:val="single" w:sz="4" w:space="0" w:color="auto"/>
            </w:tcBorders>
            <w:shd w:val="clear" w:color="auto" w:fill="E6E6E6"/>
          </w:tcPr>
          <w:p w14:paraId="776F0358" w14:textId="77777777" w:rsidR="00827F09" w:rsidRPr="000D04FA" w:rsidRDefault="00827F09" w:rsidP="004D4559">
            <w:pPr>
              <w:snapToGrid w:val="0"/>
              <w:jc w:val="center"/>
              <w:rPr>
                <w:rFonts w:ascii="Arial Narrow" w:hAnsi="Arial Narrow" w:cs="Microsoft Sans Serif"/>
                <w:b/>
                <w:sz w:val="18"/>
                <w:szCs w:val="18"/>
              </w:rPr>
            </w:pPr>
            <w:r>
              <w:rPr>
                <w:rFonts w:ascii="Arial Narrow" w:hAnsi="Arial Narrow" w:cs="Microsoft Sans Serif"/>
                <w:b/>
                <w:sz w:val="18"/>
                <w:szCs w:val="18"/>
              </w:rPr>
              <w:t>VSEBINA</w:t>
            </w:r>
          </w:p>
        </w:tc>
        <w:tc>
          <w:tcPr>
            <w:tcW w:w="992" w:type="dxa"/>
            <w:tcBorders>
              <w:bottom w:val="single" w:sz="4" w:space="0" w:color="auto"/>
            </w:tcBorders>
            <w:shd w:val="clear" w:color="auto" w:fill="E6E6E6"/>
          </w:tcPr>
          <w:p w14:paraId="78E0473E" w14:textId="77777777" w:rsidR="00827F09" w:rsidRPr="000D04FA" w:rsidRDefault="00827F09" w:rsidP="004D4559">
            <w:pPr>
              <w:snapToGrid w:val="0"/>
              <w:jc w:val="center"/>
              <w:rPr>
                <w:rFonts w:ascii="Arial Narrow" w:hAnsi="Arial Narrow" w:cs="Microsoft Sans Serif"/>
                <w:b/>
                <w:sz w:val="18"/>
                <w:szCs w:val="18"/>
              </w:rPr>
            </w:pPr>
            <w:r w:rsidRPr="000D04FA">
              <w:rPr>
                <w:rFonts w:ascii="Arial Narrow" w:hAnsi="Arial Narrow" w:cs="Microsoft Sans Serif"/>
                <w:b/>
                <w:sz w:val="18"/>
                <w:szCs w:val="18"/>
              </w:rPr>
              <w:t>NAKLADA</w:t>
            </w:r>
          </w:p>
        </w:tc>
        <w:tc>
          <w:tcPr>
            <w:tcW w:w="1560" w:type="dxa"/>
            <w:gridSpan w:val="2"/>
            <w:shd w:val="clear" w:color="auto" w:fill="E6E6E6"/>
          </w:tcPr>
          <w:p w14:paraId="4F1A1487" w14:textId="77777777" w:rsidR="00827F09" w:rsidRPr="003601DA" w:rsidRDefault="00827F09" w:rsidP="004D4559">
            <w:pPr>
              <w:snapToGrid w:val="0"/>
              <w:jc w:val="center"/>
              <w:rPr>
                <w:rFonts w:ascii="Arial Narrow" w:hAnsi="Arial Narrow" w:cs="Microsoft Sans Serif"/>
                <w:b/>
              </w:rPr>
            </w:pPr>
            <w:r w:rsidRPr="003601DA">
              <w:rPr>
                <w:rFonts w:ascii="Arial Narrow" w:hAnsi="Arial Narrow" w:cs="Microsoft Sans Serif"/>
                <w:b/>
              </w:rPr>
              <w:t>TOČKE</w:t>
            </w:r>
          </w:p>
          <w:p w14:paraId="36925463" w14:textId="77777777" w:rsidR="00827F09" w:rsidRPr="003601DA" w:rsidRDefault="00827F09" w:rsidP="004D4559">
            <w:pPr>
              <w:pStyle w:val="Telobesedila21"/>
              <w:jc w:val="center"/>
              <w:rPr>
                <w:rFonts w:ascii="Arial Narrow" w:hAnsi="Arial Narrow" w:cs="Microsoft Sans Serif"/>
                <w:b/>
                <w:sz w:val="20"/>
              </w:rPr>
            </w:pPr>
            <w:r w:rsidRPr="003601DA">
              <w:rPr>
                <w:rFonts w:ascii="Arial Narrow" w:hAnsi="Arial Narrow" w:cs="Microsoft Sans Serif"/>
                <w:b/>
                <w:sz w:val="20"/>
              </w:rPr>
              <w:t>(Izpolni KT)</w:t>
            </w:r>
          </w:p>
        </w:tc>
      </w:tr>
      <w:tr w:rsidR="00827F09" w:rsidRPr="003601DA" w14:paraId="08B2AE90" w14:textId="77777777" w:rsidTr="004D4559">
        <w:trPr>
          <w:trHeight w:val="804"/>
        </w:trPr>
        <w:tc>
          <w:tcPr>
            <w:tcW w:w="3444" w:type="dxa"/>
            <w:vAlign w:val="center"/>
          </w:tcPr>
          <w:p w14:paraId="1C785EE2" w14:textId="77777777" w:rsidR="00827F09" w:rsidRPr="003601DA" w:rsidRDefault="00827F09" w:rsidP="004D4559">
            <w:pPr>
              <w:pStyle w:val="Telobesedila21"/>
              <w:snapToGrid w:val="0"/>
              <w:rPr>
                <w:rFonts w:ascii="Arial Narrow" w:hAnsi="Arial Narrow" w:cs="Microsoft Sans Serif"/>
                <w:szCs w:val="24"/>
              </w:rPr>
            </w:pPr>
            <w:r w:rsidRPr="003601DA">
              <w:rPr>
                <w:rFonts w:ascii="Arial Narrow" w:hAnsi="Arial Narrow" w:cs="Microsoft Sans Serif"/>
                <w:szCs w:val="24"/>
              </w:rPr>
              <w:t>Izdaja obsežnejšega promocijskega materiala</w:t>
            </w:r>
            <w:r>
              <w:rPr>
                <w:rFonts w:ascii="Arial Narrow" w:hAnsi="Arial Narrow" w:cs="Microsoft Sans Serif"/>
                <w:szCs w:val="24"/>
              </w:rPr>
              <w:t xml:space="preserve"> </w:t>
            </w:r>
          </w:p>
        </w:tc>
        <w:tc>
          <w:tcPr>
            <w:tcW w:w="2208" w:type="dxa"/>
          </w:tcPr>
          <w:p w14:paraId="50DCBBD9" w14:textId="77777777" w:rsidR="00827F09" w:rsidRPr="003601DA" w:rsidRDefault="00827F09" w:rsidP="004D4559">
            <w:pPr>
              <w:pStyle w:val="Telobesedila21"/>
              <w:snapToGrid w:val="0"/>
              <w:rPr>
                <w:rFonts w:ascii="Arial Narrow" w:hAnsi="Arial Narrow" w:cs="Microsoft Sans Serif"/>
                <w:b/>
                <w:sz w:val="28"/>
              </w:rPr>
            </w:pPr>
            <w:r>
              <w:rPr>
                <w:rFonts w:ascii="Arial Narrow" w:hAnsi="Arial Narrow" w:cs="Microsoft Sans Serif"/>
                <w:szCs w:val="24"/>
              </w:rPr>
              <w:t>jumbo plakat</w:t>
            </w:r>
          </w:p>
        </w:tc>
        <w:tc>
          <w:tcPr>
            <w:tcW w:w="1417" w:type="dxa"/>
          </w:tcPr>
          <w:p w14:paraId="3F1F5311" w14:textId="77777777" w:rsidR="00827F09" w:rsidRPr="003601DA" w:rsidRDefault="00827F09" w:rsidP="004D4559">
            <w:pPr>
              <w:pStyle w:val="Telobesedila21"/>
              <w:snapToGrid w:val="0"/>
              <w:rPr>
                <w:rFonts w:ascii="Arial Narrow" w:hAnsi="Arial Narrow" w:cs="Microsoft Sans Serif"/>
                <w:b/>
                <w:sz w:val="28"/>
              </w:rPr>
            </w:pPr>
          </w:p>
        </w:tc>
        <w:tc>
          <w:tcPr>
            <w:tcW w:w="1007" w:type="dxa"/>
            <w:gridSpan w:val="2"/>
          </w:tcPr>
          <w:p w14:paraId="2FC287D9" w14:textId="77777777" w:rsidR="00827F09" w:rsidRPr="003601DA" w:rsidRDefault="00827F09" w:rsidP="004D4559">
            <w:pPr>
              <w:pStyle w:val="Telobesedila21"/>
              <w:snapToGrid w:val="0"/>
              <w:rPr>
                <w:rFonts w:ascii="Arial Narrow" w:hAnsi="Arial Narrow" w:cs="Microsoft Sans Serif"/>
                <w:b/>
                <w:sz w:val="28"/>
              </w:rPr>
            </w:pPr>
          </w:p>
        </w:tc>
        <w:tc>
          <w:tcPr>
            <w:tcW w:w="1545" w:type="dxa"/>
            <w:shd w:val="clear" w:color="auto" w:fill="D9D9D9"/>
          </w:tcPr>
          <w:p w14:paraId="54E24D0C" w14:textId="77777777" w:rsidR="00827F09" w:rsidRPr="003601DA" w:rsidRDefault="00827F09" w:rsidP="004D4559">
            <w:pPr>
              <w:pStyle w:val="Telobesedila21"/>
              <w:snapToGrid w:val="0"/>
              <w:rPr>
                <w:rFonts w:ascii="Arial Narrow" w:hAnsi="Arial Narrow" w:cs="Microsoft Sans Serif"/>
                <w:b/>
                <w:sz w:val="28"/>
              </w:rPr>
            </w:pPr>
          </w:p>
        </w:tc>
      </w:tr>
      <w:tr w:rsidR="00827F09" w:rsidRPr="003601DA" w14:paraId="24D2F00E" w14:textId="77777777" w:rsidTr="004D4559">
        <w:trPr>
          <w:trHeight w:val="332"/>
        </w:trPr>
        <w:tc>
          <w:tcPr>
            <w:tcW w:w="3444" w:type="dxa"/>
            <w:vAlign w:val="center"/>
          </w:tcPr>
          <w:p w14:paraId="49DF7EB0" w14:textId="77777777" w:rsidR="00827F09" w:rsidRDefault="00827F09" w:rsidP="004D4559">
            <w:pPr>
              <w:pStyle w:val="p"/>
              <w:snapToGrid w:val="0"/>
              <w:spacing w:before="40" w:after="10"/>
              <w:ind w:left="0" w:right="10" w:firstLine="0"/>
              <w:jc w:val="left"/>
              <w:rPr>
                <w:rFonts w:ascii="Arial Narrow" w:hAnsi="Arial Narrow"/>
                <w:color w:val="auto"/>
                <w:sz w:val="24"/>
                <w:szCs w:val="24"/>
              </w:rPr>
            </w:pPr>
            <w:r>
              <w:rPr>
                <w:rFonts w:ascii="Arial Narrow" w:hAnsi="Arial Narrow"/>
                <w:color w:val="auto"/>
                <w:sz w:val="24"/>
                <w:szCs w:val="24"/>
              </w:rPr>
              <w:t>Izdaja  promocijskega materiala</w:t>
            </w:r>
          </w:p>
          <w:p w14:paraId="1E0BFE81" w14:textId="77777777" w:rsidR="00827F09" w:rsidRPr="001F794A" w:rsidRDefault="00827F09" w:rsidP="004D4559">
            <w:pPr>
              <w:pStyle w:val="p"/>
              <w:snapToGrid w:val="0"/>
              <w:spacing w:before="40" w:after="10"/>
              <w:ind w:left="0" w:right="10" w:firstLine="0"/>
              <w:jc w:val="left"/>
              <w:rPr>
                <w:color w:val="auto"/>
                <w:sz w:val="24"/>
                <w:szCs w:val="24"/>
              </w:rPr>
            </w:pPr>
          </w:p>
        </w:tc>
        <w:tc>
          <w:tcPr>
            <w:tcW w:w="2208" w:type="dxa"/>
          </w:tcPr>
          <w:p w14:paraId="4D2F692A" w14:textId="77777777" w:rsidR="00827F09" w:rsidRDefault="00827F09" w:rsidP="004D4559">
            <w:pPr>
              <w:pStyle w:val="Telobesedila21"/>
              <w:snapToGrid w:val="0"/>
              <w:rPr>
                <w:rFonts w:ascii="Arial Narrow" w:hAnsi="Arial Narrow" w:cs="Microsoft Sans Serif"/>
                <w:szCs w:val="24"/>
              </w:rPr>
            </w:pPr>
            <w:r>
              <w:rPr>
                <w:rFonts w:ascii="Arial Narrow" w:hAnsi="Arial Narrow" w:cs="Microsoft Sans Serif"/>
                <w:szCs w:val="24"/>
              </w:rPr>
              <w:t>razglednica</w:t>
            </w:r>
          </w:p>
          <w:p w14:paraId="2EE242FB" w14:textId="77777777" w:rsidR="00827F09" w:rsidRPr="003601DA" w:rsidRDefault="00827F09" w:rsidP="004D4559">
            <w:pPr>
              <w:pStyle w:val="Telobesedila21"/>
              <w:snapToGrid w:val="0"/>
              <w:rPr>
                <w:rFonts w:ascii="Arial Narrow" w:hAnsi="Arial Narrow" w:cs="Microsoft Sans Serif"/>
                <w:b/>
                <w:sz w:val="28"/>
              </w:rPr>
            </w:pPr>
          </w:p>
        </w:tc>
        <w:tc>
          <w:tcPr>
            <w:tcW w:w="1417" w:type="dxa"/>
          </w:tcPr>
          <w:p w14:paraId="39305F0A" w14:textId="77777777" w:rsidR="00827F09" w:rsidRPr="003601DA" w:rsidRDefault="00827F09" w:rsidP="004D4559">
            <w:pPr>
              <w:pStyle w:val="Telobesedila21"/>
              <w:snapToGrid w:val="0"/>
              <w:rPr>
                <w:rFonts w:ascii="Arial Narrow" w:hAnsi="Arial Narrow" w:cs="Microsoft Sans Serif"/>
                <w:b/>
                <w:sz w:val="28"/>
              </w:rPr>
            </w:pPr>
          </w:p>
        </w:tc>
        <w:tc>
          <w:tcPr>
            <w:tcW w:w="1007" w:type="dxa"/>
            <w:gridSpan w:val="2"/>
          </w:tcPr>
          <w:p w14:paraId="0FBAE3E5" w14:textId="77777777" w:rsidR="00827F09" w:rsidRPr="003601DA" w:rsidRDefault="00827F09" w:rsidP="004D4559">
            <w:pPr>
              <w:pStyle w:val="Telobesedila21"/>
              <w:snapToGrid w:val="0"/>
              <w:rPr>
                <w:rFonts w:ascii="Arial Narrow" w:hAnsi="Arial Narrow" w:cs="Microsoft Sans Serif"/>
                <w:b/>
                <w:sz w:val="28"/>
              </w:rPr>
            </w:pPr>
          </w:p>
        </w:tc>
        <w:tc>
          <w:tcPr>
            <w:tcW w:w="1545" w:type="dxa"/>
            <w:shd w:val="clear" w:color="auto" w:fill="D9D9D9"/>
          </w:tcPr>
          <w:p w14:paraId="0FC572D4" w14:textId="77777777" w:rsidR="00827F09" w:rsidRPr="003601DA" w:rsidRDefault="00827F09" w:rsidP="004D4559">
            <w:pPr>
              <w:pStyle w:val="Telobesedila21"/>
              <w:snapToGrid w:val="0"/>
              <w:rPr>
                <w:rFonts w:ascii="Arial Narrow" w:hAnsi="Arial Narrow" w:cs="Microsoft Sans Serif"/>
                <w:b/>
                <w:sz w:val="28"/>
              </w:rPr>
            </w:pPr>
          </w:p>
        </w:tc>
      </w:tr>
      <w:tr w:rsidR="00827F09" w:rsidRPr="003601DA" w14:paraId="18182F5B" w14:textId="77777777" w:rsidTr="004D4559">
        <w:tc>
          <w:tcPr>
            <w:tcW w:w="8061" w:type="dxa"/>
            <w:gridSpan w:val="4"/>
            <w:shd w:val="clear" w:color="auto" w:fill="E6E6E6"/>
          </w:tcPr>
          <w:p w14:paraId="4B501609" w14:textId="77777777" w:rsidR="00827F09" w:rsidRPr="003601DA" w:rsidRDefault="00827F09" w:rsidP="004D4559">
            <w:pPr>
              <w:pStyle w:val="Telobesedila21"/>
              <w:snapToGrid w:val="0"/>
              <w:jc w:val="center"/>
              <w:rPr>
                <w:rFonts w:ascii="Arial Narrow" w:hAnsi="Arial Narrow" w:cs="Microsoft Sans Serif"/>
                <w:b/>
                <w:sz w:val="28"/>
                <w:szCs w:val="24"/>
              </w:rPr>
            </w:pPr>
          </w:p>
          <w:p w14:paraId="5A6A4603" w14:textId="77777777" w:rsidR="00827F09" w:rsidRPr="003601DA" w:rsidRDefault="00827F09" w:rsidP="004D4559">
            <w:pPr>
              <w:pStyle w:val="Telobesedila21"/>
              <w:snapToGrid w:val="0"/>
              <w:jc w:val="left"/>
              <w:rPr>
                <w:rFonts w:ascii="Arial Narrow" w:hAnsi="Arial Narrow" w:cs="Microsoft Sans Serif"/>
                <w:b/>
                <w:sz w:val="28"/>
              </w:rPr>
            </w:pPr>
            <w:r>
              <w:rPr>
                <w:rFonts w:ascii="Arial Narrow" w:hAnsi="Arial Narrow" w:cs="Microsoft Sans Serif"/>
                <w:b/>
                <w:szCs w:val="24"/>
              </w:rPr>
              <w:t xml:space="preserve">                         </w:t>
            </w:r>
            <w:r w:rsidRPr="003601DA">
              <w:rPr>
                <w:rFonts w:ascii="Arial Narrow" w:hAnsi="Arial Narrow" w:cs="Microsoft Sans Serif"/>
                <w:b/>
                <w:szCs w:val="24"/>
              </w:rPr>
              <w:t>SKUPAJ</w:t>
            </w:r>
          </w:p>
        </w:tc>
        <w:tc>
          <w:tcPr>
            <w:tcW w:w="1560" w:type="dxa"/>
            <w:gridSpan w:val="2"/>
            <w:shd w:val="clear" w:color="auto" w:fill="E6E6E6"/>
          </w:tcPr>
          <w:p w14:paraId="3A0CCCC3" w14:textId="77777777" w:rsidR="00827F09" w:rsidRPr="003601DA" w:rsidRDefault="00827F09" w:rsidP="004D4559">
            <w:pPr>
              <w:pStyle w:val="Telobesedila21"/>
              <w:snapToGrid w:val="0"/>
              <w:jc w:val="center"/>
              <w:rPr>
                <w:rFonts w:ascii="Arial Narrow" w:hAnsi="Arial Narrow" w:cs="Microsoft Sans Serif"/>
                <w:b/>
                <w:sz w:val="28"/>
              </w:rPr>
            </w:pPr>
          </w:p>
        </w:tc>
      </w:tr>
    </w:tbl>
    <w:p w14:paraId="72DD79B7" w14:textId="77777777" w:rsidR="00827F09" w:rsidRPr="003601DA" w:rsidRDefault="00827F09" w:rsidP="00827F09">
      <w:pPr>
        <w:pStyle w:val="Telobesedila21"/>
      </w:pPr>
    </w:p>
    <w:p w14:paraId="35936282" w14:textId="77777777" w:rsidR="00827F09" w:rsidRDefault="00827F09" w:rsidP="00827F09">
      <w:pPr>
        <w:pStyle w:val="Telobesedila21"/>
        <w:rPr>
          <w:rFonts w:ascii="Arial Narrow" w:hAnsi="Arial Narrow" w:cs="Microsoft Sans Serif"/>
          <w:b/>
          <w:i/>
          <w:sz w:val="22"/>
          <w:szCs w:val="22"/>
        </w:rPr>
      </w:pPr>
      <w:r w:rsidRPr="008C4E42">
        <w:rPr>
          <w:rFonts w:ascii="Arial Narrow" w:hAnsi="Arial Narrow" w:cs="Microsoft Sans Serif"/>
          <w:b/>
          <w:i/>
          <w:sz w:val="22"/>
          <w:szCs w:val="22"/>
        </w:rPr>
        <w:t>Promocijsko gradivo mora imeti obvezno turistično vsebino. Ob zahtevku bo moral biti predložen za vsako vrsto promocijskega izvod promocijskega materiala ali njegova fotografija.</w:t>
      </w:r>
    </w:p>
    <w:p w14:paraId="7236E6F8" w14:textId="77777777" w:rsidR="00827F09" w:rsidRDefault="00827F09" w:rsidP="00827F09">
      <w:pPr>
        <w:pStyle w:val="Telobesedila21"/>
        <w:rPr>
          <w:rFonts w:ascii="Arial Narrow" w:hAnsi="Arial Narrow" w:cs="Microsoft Sans Serif"/>
          <w:b/>
          <w:i/>
          <w:sz w:val="22"/>
          <w:szCs w:val="22"/>
        </w:rPr>
      </w:pPr>
    </w:p>
    <w:p w14:paraId="3F47BED1" w14:textId="77777777" w:rsidR="00827F09" w:rsidRDefault="00827F09" w:rsidP="00827F09">
      <w:pPr>
        <w:pStyle w:val="Telobesedila21"/>
        <w:rPr>
          <w:rFonts w:ascii="Arial Narrow" w:hAnsi="Arial Narrow" w:cs="Microsoft Sans Serif"/>
          <w:b/>
          <w:i/>
          <w:sz w:val="22"/>
          <w:szCs w:val="22"/>
        </w:rPr>
      </w:pPr>
    </w:p>
    <w:p w14:paraId="3E70222E" w14:textId="77777777" w:rsidR="00827F09" w:rsidRPr="003601DA" w:rsidRDefault="00827F09" w:rsidP="00827F09">
      <w:pPr>
        <w:pStyle w:val="Telobesedila21"/>
        <w:rPr>
          <w:rFonts w:ascii="Arial Narrow" w:hAnsi="Arial Narrow" w:cs="Microsoft Sans Serif"/>
          <w:b/>
          <w:sz w:val="28"/>
        </w:rPr>
      </w:pPr>
      <w:r w:rsidRPr="003601DA">
        <w:rPr>
          <w:rFonts w:ascii="Arial Narrow" w:hAnsi="Arial Narrow" w:cs="Microsoft Sans Serif"/>
          <w:b/>
          <w:sz w:val="28"/>
        </w:rPr>
        <w:t>4.6 IZOBRAŽEVANJE</w:t>
      </w:r>
      <w:r>
        <w:rPr>
          <w:rFonts w:ascii="Arial Narrow" w:hAnsi="Arial Narrow" w:cs="Microsoft Sans Serif"/>
          <w:b/>
          <w:sz w:val="28"/>
        </w:rPr>
        <w:t xml:space="preserve"> (upošteva se izobraževanje s turistično vsebino)</w:t>
      </w:r>
    </w:p>
    <w:p w14:paraId="6EDC18C6" w14:textId="77777777" w:rsidR="00827F09" w:rsidRDefault="00827F09" w:rsidP="00827F09">
      <w:pPr>
        <w:pStyle w:val="Telobesedila21"/>
        <w:rPr>
          <w:rFonts w:ascii="Arial Narrow" w:hAnsi="Arial Narrow"/>
          <w:b/>
          <w:sz w:val="28"/>
        </w:rPr>
      </w:pPr>
    </w:p>
    <w:tbl>
      <w:tblPr>
        <w:tblW w:w="9374" w:type="dxa"/>
        <w:tblInd w:w="-25" w:type="dxa"/>
        <w:tblLayout w:type="fixed"/>
        <w:tblLook w:val="0000" w:firstRow="0" w:lastRow="0" w:firstColumn="0" w:lastColumn="0" w:noHBand="0" w:noVBand="0"/>
      </w:tblPr>
      <w:tblGrid>
        <w:gridCol w:w="2790"/>
        <w:gridCol w:w="4185"/>
        <w:gridCol w:w="1080"/>
        <w:gridCol w:w="1319"/>
      </w:tblGrid>
      <w:tr w:rsidR="00827F09" w:rsidRPr="003601DA" w14:paraId="62A6FDB9" w14:textId="77777777" w:rsidTr="004D4559">
        <w:tc>
          <w:tcPr>
            <w:tcW w:w="2790" w:type="dxa"/>
            <w:tcBorders>
              <w:top w:val="single" w:sz="4" w:space="0" w:color="000000"/>
              <w:left w:val="single" w:sz="4" w:space="0" w:color="000000"/>
              <w:bottom w:val="single" w:sz="4" w:space="0" w:color="000000"/>
            </w:tcBorders>
            <w:shd w:val="clear" w:color="auto" w:fill="E6E6E6"/>
          </w:tcPr>
          <w:p w14:paraId="0CAF4A83" w14:textId="77777777" w:rsidR="00827F09" w:rsidRDefault="00827F09" w:rsidP="004D4559">
            <w:pPr>
              <w:pStyle w:val="Telobesedila21"/>
              <w:snapToGrid w:val="0"/>
              <w:jc w:val="center"/>
              <w:rPr>
                <w:rFonts w:ascii="Arial Narrow" w:hAnsi="Arial Narrow" w:cs="Microsoft Sans Serif"/>
                <w:b/>
                <w:szCs w:val="24"/>
              </w:rPr>
            </w:pPr>
            <w:r w:rsidRPr="003601DA">
              <w:rPr>
                <w:rFonts w:ascii="Arial Narrow" w:hAnsi="Arial Narrow" w:cs="Microsoft Sans Serif"/>
                <w:b/>
                <w:szCs w:val="24"/>
              </w:rPr>
              <w:t>Organizacija in izve</w:t>
            </w:r>
            <w:r>
              <w:rPr>
                <w:rFonts w:ascii="Arial Narrow" w:hAnsi="Arial Narrow" w:cs="Microsoft Sans Serif"/>
                <w:b/>
                <w:szCs w:val="24"/>
              </w:rPr>
              <w:t xml:space="preserve">dba delavnice, seminarja, </w:t>
            </w:r>
            <w:r w:rsidRPr="003601DA">
              <w:rPr>
                <w:rFonts w:ascii="Arial Narrow" w:hAnsi="Arial Narrow" w:cs="Microsoft Sans Serif"/>
                <w:b/>
                <w:szCs w:val="24"/>
              </w:rPr>
              <w:t>tečaja</w:t>
            </w:r>
            <w:r>
              <w:rPr>
                <w:rFonts w:ascii="Arial Narrow" w:hAnsi="Arial Narrow" w:cs="Microsoft Sans Serif"/>
                <w:b/>
                <w:szCs w:val="24"/>
              </w:rPr>
              <w:t>:</w:t>
            </w:r>
          </w:p>
          <w:p w14:paraId="3BCA2A54" w14:textId="77777777" w:rsidR="00827F09" w:rsidRPr="003601DA" w:rsidRDefault="00827F09" w:rsidP="004D4559">
            <w:pPr>
              <w:pStyle w:val="Telobesedila21"/>
              <w:snapToGrid w:val="0"/>
              <w:jc w:val="left"/>
              <w:rPr>
                <w:rFonts w:ascii="Arial Narrow" w:hAnsi="Arial Narrow" w:cs="Microsoft Sans Serif"/>
                <w:b/>
                <w:szCs w:val="24"/>
              </w:rPr>
            </w:pPr>
            <w:r>
              <w:rPr>
                <w:rFonts w:ascii="Arial Narrow" w:hAnsi="Arial Narrow" w:cs="Microsoft Sans Serif"/>
                <w:b/>
                <w:szCs w:val="24"/>
              </w:rPr>
              <w:t xml:space="preserve">         /največ 2 dogodka/</w:t>
            </w:r>
          </w:p>
        </w:tc>
        <w:tc>
          <w:tcPr>
            <w:tcW w:w="4185" w:type="dxa"/>
            <w:tcBorders>
              <w:top w:val="single" w:sz="4" w:space="0" w:color="000000"/>
              <w:left w:val="single" w:sz="4" w:space="0" w:color="000000"/>
              <w:bottom w:val="single" w:sz="4" w:space="0" w:color="000000"/>
            </w:tcBorders>
            <w:shd w:val="clear" w:color="auto" w:fill="E6E6E6"/>
          </w:tcPr>
          <w:p w14:paraId="55C6AED5" w14:textId="77777777" w:rsidR="00827F09" w:rsidRPr="003601DA" w:rsidRDefault="00827F09" w:rsidP="004D4559">
            <w:pPr>
              <w:snapToGrid w:val="0"/>
              <w:jc w:val="center"/>
              <w:rPr>
                <w:rFonts w:ascii="Arial Narrow" w:hAnsi="Arial Narrow" w:cs="Microsoft Sans Serif"/>
                <w:b/>
              </w:rPr>
            </w:pPr>
            <w:r w:rsidRPr="003601DA">
              <w:rPr>
                <w:rFonts w:ascii="Arial Narrow" w:hAnsi="Arial Narrow" w:cs="Microsoft Sans Serif"/>
                <w:b/>
              </w:rPr>
              <w:t>Kratek opis in število udeležencev</w:t>
            </w:r>
          </w:p>
        </w:tc>
        <w:tc>
          <w:tcPr>
            <w:tcW w:w="1080" w:type="dxa"/>
            <w:tcBorders>
              <w:top w:val="single" w:sz="4" w:space="0" w:color="000000"/>
              <w:left w:val="single" w:sz="4" w:space="0" w:color="000000"/>
              <w:bottom w:val="single" w:sz="4" w:space="0" w:color="000000"/>
            </w:tcBorders>
            <w:shd w:val="clear" w:color="auto" w:fill="E6E6E6"/>
          </w:tcPr>
          <w:p w14:paraId="422E04CF" w14:textId="77777777" w:rsidR="00827F09" w:rsidRPr="003601DA" w:rsidRDefault="00827F09" w:rsidP="004D4559">
            <w:pPr>
              <w:snapToGrid w:val="0"/>
              <w:jc w:val="center"/>
              <w:rPr>
                <w:rFonts w:ascii="Arial Narrow" w:hAnsi="Arial Narrow" w:cs="Microsoft Sans Serif"/>
                <w:b/>
                <w:sz w:val="20"/>
              </w:rPr>
            </w:pPr>
            <w:r w:rsidRPr="003601DA">
              <w:rPr>
                <w:rFonts w:ascii="Arial Narrow" w:hAnsi="Arial Narrow" w:cs="Microsoft Sans Serif"/>
                <w:b/>
                <w:sz w:val="20"/>
              </w:rPr>
              <w:t>Datum / termin</w:t>
            </w:r>
          </w:p>
        </w:tc>
        <w:tc>
          <w:tcPr>
            <w:tcW w:w="1319" w:type="dxa"/>
            <w:tcBorders>
              <w:top w:val="single" w:sz="4" w:space="0" w:color="000000"/>
              <w:left w:val="single" w:sz="4" w:space="0" w:color="000000"/>
              <w:bottom w:val="single" w:sz="4" w:space="0" w:color="000000"/>
              <w:right w:val="single" w:sz="4" w:space="0" w:color="000000"/>
            </w:tcBorders>
            <w:shd w:val="clear" w:color="auto" w:fill="E6E6E6"/>
          </w:tcPr>
          <w:p w14:paraId="7A7B5475" w14:textId="77777777" w:rsidR="00827F09" w:rsidRPr="003601DA" w:rsidRDefault="00827F09" w:rsidP="004D4559">
            <w:pPr>
              <w:snapToGrid w:val="0"/>
              <w:jc w:val="center"/>
              <w:rPr>
                <w:rFonts w:ascii="Arial Narrow" w:hAnsi="Arial Narrow" w:cs="Microsoft Sans Serif"/>
                <w:b/>
              </w:rPr>
            </w:pPr>
            <w:r w:rsidRPr="003601DA">
              <w:rPr>
                <w:rFonts w:ascii="Arial Narrow" w:hAnsi="Arial Narrow" w:cs="Microsoft Sans Serif"/>
                <w:b/>
              </w:rPr>
              <w:t>TOČKE</w:t>
            </w:r>
          </w:p>
          <w:p w14:paraId="686415D8" w14:textId="77777777" w:rsidR="00827F09" w:rsidRPr="003601DA" w:rsidRDefault="00827F09" w:rsidP="004D4559">
            <w:pPr>
              <w:pStyle w:val="Telobesedila21"/>
              <w:jc w:val="center"/>
              <w:rPr>
                <w:rFonts w:ascii="Arial Narrow" w:hAnsi="Arial Narrow" w:cs="Microsoft Sans Serif"/>
                <w:b/>
                <w:sz w:val="20"/>
              </w:rPr>
            </w:pPr>
            <w:r w:rsidRPr="003601DA">
              <w:rPr>
                <w:rFonts w:ascii="Arial Narrow" w:hAnsi="Arial Narrow" w:cs="Microsoft Sans Serif"/>
                <w:b/>
                <w:sz w:val="20"/>
              </w:rPr>
              <w:t>(Izpolni KT)</w:t>
            </w:r>
          </w:p>
        </w:tc>
      </w:tr>
      <w:tr w:rsidR="00827F09" w:rsidRPr="003601DA" w14:paraId="22D87F75" w14:textId="77777777" w:rsidTr="004D4559">
        <w:trPr>
          <w:trHeight w:val="397"/>
        </w:trPr>
        <w:tc>
          <w:tcPr>
            <w:tcW w:w="2790" w:type="dxa"/>
            <w:tcBorders>
              <w:top w:val="single" w:sz="4" w:space="0" w:color="000000"/>
              <w:left w:val="single" w:sz="4" w:space="0" w:color="000000"/>
              <w:bottom w:val="single" w:sz="4" w:space="0" w:color="000000"/>
            </w:tcBorders>
            <w:vAlign w:val="center"/>
          </w:tcPr>
          <w:p w14:paraId="3B607E85" w14:textId="77777777" w:rsidR="00827F09" w:rsidRPr="003601DA" w:rsidRDefault="00827F09" w:rsidP="004D4559">
            <w:pPr>
              <w:pStyle w:val="Telobesedila21"/>
              <w:snapToGrid w:val="0"/>
              <w:jc w:val="left"/>
              <w:rPr>
                <w:rFonts w:ascii="Arial Narrow" w:hAnsi="Arial Narrow" w:cs="Microsoft Sans Serif"/>
                <w:b/>
                <w:sz w:val="28"/>
                <w:szCs w:val="24"/>
              </w:rPr>
            </w:pPr>
          </w:p>
          <w:p w14:paraId="7FE285C3" w14:textId="77777777" w:rsidR="00827F09" w:rsidRPr="003601DA" w:rsidRDefault="00827F09" w:rsidP="004D4559">
            <w:pPr>
              <w:pStyle w:val="Telobesedila21"/>
              <w:jc w:val="left"/>
              <w:rPr>
                <w:rFonts w:ascii="Arial Narrow" w:hAnsi="Arial Narrow" w:cs="Microsoft Sans Serif"/>
                <w:szCs w:val="24"/>
              </w:rPr>
            </w:pPr>
          </w:p>
          <w:p w14:paraId="303274B0" w14:textId="77777777" w:rsidR="00827F09" w:rsidRPr="003601DA" w:rsidRDefault="00827F09" w:rsidP="004D4559">
            <w:pPr>
              <w:pStyle w:val="Telobesedila21"/>
              <w:jc w:val="left"/>
              <w:rPr>
                <w:rFonts w:ascii="Arial Narrow" w:hAnsi="Arial Narrow" w:cs="Microsoft Sans Serif"/>
                <w:szCs w:val="24"/>
              </w:rPr>
            </w:pPr>
            <w:r w:rsidRPr="003601DA">
              <w:rPr>
                <w:rFonts w:ascii="Arial Narrow" w:hAnsi="Arial Narrow" w:cs="Microsoft Sans Serif"/>
                <w:szCs w:val="24"/>
              </w:rPr>
              <w:t>_____________________</w:t>
            </w:r>
          </w:p>
          <w:p w14:paraId="1AB35EAE" w14:textId="77777777" w:rsidR="00827F09" w:rsidRPr="003601DA" w:rsidRDefault="00827F09" w:rsidP="004D4559">
            <w:pPr>
              <w:pStyle w:val="Telobesedila21"/>
              <w:jc w:val="center"/>
              <w:rPr>
                <w:rFonts w:ascii="Arial Narrow" w:hAnsi="Arial Narrow" w:cs="Microsoft Sans Serif"/>
                <w:szCs w:val="24"/>
                <w:vertAlign w:val="superscript"/>
              </w:rPr>
            </w:pPr>
            <w:r w:rsidRPr="003601DA">
              <w:rPr>
                <w:rFonts w:ascii="Arial Narrow" w:hAnsi="Arial Narrow" w:cs="Microsoft Sans Serif"/>
                <w:szCs w:val="24"/>
                <w:vertAlign w:val="superscript"/>
              </w:rPr>
              <w:t>(vpiši naziv)</w:t>
            </w:r>
          </w:p>
          <w:p w14:paraId="6E43EB69" w14:textId="77777777" w:rsidR="00827F09" w:rsidRPr="003601DA" w:rsidRDefault="00827F09" w:rsidP="004D4559">
            <w:pPr>
              <w:pStyle w:val="Telobesedila21"/>
              <w:jc w:val="left"/>
              <w:rPr>
                <w:rFonts w:ascii="Arial Narrow" w:hAnsi="Arial Narrow" w:cs="Microsoft Sans Serif"/>
                <w:szCs w:val="24"/>
              </w:rPr>
            </w:pPr>
          </w:p>
        </w:tc>
        <w:tc>
          <w:tcPr>
            <w:tcW w:w="4185" w:type="dxa"/>
            <w:tcBorders>
              <w:top w:val="single" w:sz="4" w:space="0" w:color="000000"/>
              <w:left w:val="single" w:sz="4" w:space="0" w:color="000000"/>
              <w:bottom w:val="single" w:sz="4" w:space="0" w:color="000000"/>
            </w:tcBorders>
          </w:tcPr>
          <w:p w14:paraId="3EAB0FCF" w14:textId="77777777" w:rsidR="00827F09" w:rsidRPr="003601DA" w:rsidRDefault="00827F09" w:rsidP="004D4559">
            <w:pPr>
              <w:pStyle w:val="Telobesedila21"/>
              <w:snapToGrid w:val="0"/>
              <w:rPr>
                <w:rFonts w:ascii="Arial Narrow" w:hAnsi="Arial Narrow" w:cs="Microsoft Sans Serif"/>
                <w:b/>
                <w:sz w:val="28"/>
              </w:rPr>
            </w:pPr>
          </w:p>
        </w:tc>
        <w:tc>
          <w:tcPr>
            <w:tcW w:w="1080" w:type="dxa"/>
            <w:tcBorders>
              <w:top w:val="single" w:sz="4" w:space="0" w:color="000000"/>
              <w:left w:val="single" w:sz="4" w:space="0" w:color="000000"/>
              <w:bottom w:val="single" w:sz="4" w:space="0" w:color="000000"/>
            </w:tcBorders>
          </w:tcPr>
          <w:p w14:paraId="438A4AFF" w14:textId="77777777" w:rsidR="00827F09" w:rsidRDefault="00827F09" w:rsidP="004D4559">
            <w:pPr>
              <w:pStyle w:val="Telobesedila21"/>
              <w:snapToGrid w:val="0"/>
              <w:rPr>
                <w:rFonts w:ascii="Arial Narrow" w:hAnsi="Arial Narrow" w:cs="Microsoft Sans Serif"/>
                <w:b/>
                <w:sz w:val="28"/>
              </w:rPr>
            </w:pPr>
          </w:p>
          <w:p w14:paraId="2B6BE776" w14:textId="77777777" w:rsidR="00827F09" w:rsidRDefault="00827F09" w:rsidP="004D4559">
            <w:pPr>
              <w:pStyle w:val="Telobesedila21"/>
              <w:snapToGrid w:val="0"/>
              <w:rPr>
                <w:rFonts w:ascii="Arial Narrow" w:hAnsi="Arial Narrow" w:cs="Microsoft Sans Serif"/>
                <w:b/>
                <w:sz w:val="28"/>
              </w:rPr>
            </w:pPr>
          </w:p>
          <w:p w14:paraId="659B7700" w14:textId="77777777" w:rsidR="00827F09" w:rsidRDefault="00827F09" w:rsidP="004D4559">
            <w:pPr>
              <w:pStyle w:val="Telobesedila21"/>
              <w:snapToGrid w:val="0"/>
              <w:rPr>
                <w:rFonts w:ascii="Arial Narrow" w:hAnsi="Arial Narrow" w:cs="Microsoft Sans Serif"/>
                <w:b/>
                <w:sz w:val="28"/>
              </w:rPr>
            </w:pPr>
          </w:p>
          <w:p w14:paraId="183132BD" w14:textId="77777777" w:rsidR="00827F09" w:rsidRDefault="00827F09" w:rsidP="004D4559">
            <w:pPr>
              <w:pStyle w:val="Telobesedila21"/>
              <w:snapToGrid w:val="0"/>
              <w:rPr>
                <w:rFonts w:ascii="Arial Narrow" w:hAnsi="Arial Narrow" w:cs="Microsoft Sans Serif"/>
                <w:b/>
                <w:sz w:val="28"/>
              </w:rPr>
            </w:pPr>
          </w:p>
          <w:p w14:paraId="32743A2D" w14:textId="77777777" w:rsidR="00827F09" w:rsidRDefault="00827F09" w:rsidP="004D4559">
            <w:pPr>
              <w:pStyle w:val="Telobesedila21"/>
              <w:snapToGrid w:val="0"/>
              <w:rPr>
                <w:rFonts w:ascii="Arial Narrow" w:hAnsi="Arial Narrow" w:cs="Microsoft Sans Serif"/>
                <w:b/>
                <w:sz w:val="28"/>
              </w:rPr>
            </w:pPr>
          </w:p>
          <w:p w14:paraId="2FE8AF0F" w14:textId="77777777" w:rsidR="00827F09" w:rsidRPr="003601DA" w:rsidRDefault="00827F09" w:rsidP="004D4559">
            <w:pPr>
              <w:pStyle w:val="Telobesedila21"/>
              <w:snapToGrid w:val="0"/>
              <w:rPr>
                <w:rFonts w:ascii="Arial Narrow" w:hAnsi="Arial Narrow" w:cs="Microsoft Sans Serif"/>
                <w:b/>
                <w:sz w:val="28"/>
              </w:rPr>
            </w:pPr>
          </w:p>
        </w:tc>
        <w:tc>
          <w:tcPr>
            <w:tcW w:w="1319" w:type="dxa"/>
            <w:tcBorders>
              <w:top w:val="single" w:sz="4" w:space="0" w:color="000000"/>
              <w:left w:val="single" w:sz="4" w:space="0" w:color="000000"/>
              <w:bottom w:val="single" w:sz="4" w:space="0" w:color="000000"/>
              <w:right w:val="single" w:sz="4" w:space="0" w:color="000000"/>
            </w:tcBorders>
            <w:shd w:val="clear" w:color="auto" w:fill="E6E6E6"/>
          </w:tcPr>
          <w:p w14:paraId="0C909CB5" w14:textId="77777777" w:rsidR="00827F09" w:rsidRPr="003601DA" w:rsidRDefault="00827F09" w:rsidP="004D4559">
            <w:pPr>
              <w:pStyle w:val="Telobesedila21"/>
              <w:snapToGrid w:val="0"/>
              <w:rPr>
                <w:rFonts w:ascii="Arial Narrow" w:hAnsi="Arial Narrow" w:cs="Microsoft Sans Serif"/>
                <w:b/>
                <w:sz w:val="28"/>
              </w:rPr>
            </w:pPr>
          </w:p>
        </w:tc>
      </w:tr>
      <w:tr w:rsidR="00827F09" w:rsidRPr="003601DA" w14:paraId="2FBBE210" w14:textId="77777777" w:rsidTr="004D4559">
        <w:trPr>
          <w:trHeight w:val="397"/>
        </w:trPr>
        <w:tc>
          <w:tcPr>
            <w:tcW w:w="2790" w:type="dxa"/>
            <w:tcBorders>
              <w:top w:val="single" w:sz="4" w:space="0" w:color="000000"/>
              <w:left w:val="single" w:sz="4" w:space="0" w:color="000000"/>
              <w:bottom w:val="single" w:sz="4" w:space="0" w:color="000000"/>
            </w:tcBorders>
            <w:vAlign w:val="center"/>
          </w:tcPr>
          <w:p w14:paraId="669E6BB7" w14:textId="77777777" w:rsidR="00827F09" w:rsidRDefault="00827F09" w:rsidP="004D4559">
            <w:pPr>
              <w:pStyle w:val="Telobesedila21"/>
              <w:snapToGrid w:val="0"/>
              <w:jc w:val="left"/>
              <w:rPr>
                <w:rFonts w:ascii="Arial Narrow" w:hAnsi="Arial Narrow" w:cs="Microsoft Sans Serif"/>
                <w:b/>
                <w:sz w:val="28"/>
                <w:szCs w:val="24"/>
              </w:rPr>
            </w:pPr>
          </w:p>
          <w:p w14:paraId="66973EDE" w14:textId="77777777" w:rsidR="00827F09" w:rsidRDefault="00827F09" w:rsidP="004D4559">
            <w:pPr>
              <w:pStyle w:val="Telobesedila21"/>
              <w:snapToGrid w:val="0"/>
              <w:jc w:val="left"/>
              <w:rPr>
                <w:rFonts w:ascii="Arial Narrow" w:hAnsi="Arial Narrow" w:cs="Microsoft Sans Serif"/>
                <w:b/>
                <w:sz w:val="28"/>
                <w:szCs w:val="24"/>
              </w:rPr>
            </w:pPr>
          </w:p>
          <w:p w14:paraId="5353C05C" w14:textId="77777777" w:rsidR="00827F09" w:rsidRPr="003601DA" w:rsidRDefault="00827F09" w:rsidP="004D4559">
            <w:pPr>
              <w:pStyle w:val="Telobesedila21"/>
              <w:jc w:val="left"/>
              <w:rPr>
                <w:rFonts w:ascii="Arial Narrow" w:hAnsi="Arial Narrow" w:cs="Microsoft Sans Serif"/>
                <w:szCs w:val="24"/>
              </w:rPr>
            </w:pPr>
            <w:r w:rsidRPr="003601DA">
              <w:rPr>
                <w:rFonts w:ascii="Arial Narrow" w:hAnsi="Arial Narrow" w:cs="Microsoft Sans Serif"/>
                <w:szCs w:val="24"/>
              </w:rPr>
              <w:t>_____________________</w:t>
            </w:r>
          </w:p>
          <w:p w14:paraId="4F0770F9" w14:textId="77777777" w:rsidR="00827F09" w:rsidRPr="003601DA" w:rsidRDefault="00827F09" w:rsidP="004D4559">
            <w:pPr>
              <w:pStyle w:val="Telobesedila21"/>
              <w:jc w:val="center"/>
              <w:rPr>
                <w:rFonts w:ascii="Arial Narrow" w:hAnsi="Arial Narrow" w:cs="Microsoft Sans Serif"/>
                <w:szCs w:val="24"/>
                <w:vertAlign w:val="superscript"/>
              </w:rPr>
            </w:pPr>
            <w:r w:rsidRPr="003601DA">
              <w:rPr>
                <w:rFonts w:ascii="Arial Narrow" w:hAnsi="Arial Narrow" w:cs="Microsoft Sans Serif"/>
                <w:szCs w:val="24"/>
                <w:vertAlign w:val="superscript"/>
              </w:rPr>
              <w:t>(vpiši naziv)</w:t>
            </w:r>
          </w:p>
          <w:p w14:paraId="6B85DB58" w14:textId="77777777" w:rsidR="00827F09" w:rsidRPr="003601DA" w:rsidRDefault="00827F09" w:rsidP="004D4559">
            <w:pPr>
              <w:pStyle w:val="Telobesedila21"/>
              <w:snapToGrid w:val="0"/>
              <w:jc w:val="left"/>
              <w:rPr>
                <w:rFonts w:ascii="Arial Narrow" w:hAnsi="Arial Narrow" w:cs="Microsoft Sans Serif"/>
                <w:b/>
                <w:sz w:val="28"/>
                <w:szCs w:val="24"/>
              </w:rPr>
            </w:pPr>
          </w:p>
        </w:tc>
        <w:tc>
          <w:tcPr>
            <w:tcW w:w="4185" w:type="dxa"/>
            <w:tcBorders>
              <w:top w:val="single" w:sz="4" w:space="0" w:color="000000"/>
              <w:left w:val="single" w:sz="4" w:space="0" w:color="000000"/>
              <w:bottom w:val="single" w:sz="4" w:space="0" w:color="000000"/>
            </w:tcBorders>
          </w:tcPr>
          <w:p w14:paraId="093CA579" w14:textId="77777777" w:rsidR="00827F09" w:rsidRPr="003601DA" w:rsidRDefault="00827F09" w:rsidP="004D4559">
            <w:pPr>
              <w:pStyle w:val="Telobesedila21"/>
              <w:snapToGrid w:val="0"/>
              <w:rPr>
                <w:rFonts w:ascii="Arial Narrow" w:hAnsi="Arial Narrow" w:cs="Microsoft Sans Serif"/>
                <w:b/>
                <w:sz w:val="28"/>
              </w:rPr>
            </w:pPr>
          </w:p>
        </w:tc>
        <w:tc>
          <w:tcPr>
            <w:tcW w:w="1080" w:type="dxa"/>
            <w:tcBorders>
              <w:top w:val="single" w:sz="4" w:space="0" w:color="000000"/>
              <w:left w:val="single" w:sz="4" w:space="0" w:color="000000"/>
              <w:bottom w:val="single" w:sz="4" w:space="0" w:color="000000"/>
            </w:tcBorders>
          </w:tcPr>
          <w:p w14:paraId="76A4D903" w14:textId="77777777" w:rsidR="00827F09" w:rsidRDefault="00827F09" w:rsidP="004D4559">
            <w:pPr>
              <w:pStyle w:val="Telobesedila21"/>
              <w:snapToGrid w:val="0"/>
              <w:rPr>
                <w:rFonts w:ascii="Arial Narrow" w:hAnsi="Arial Narrow" w:cs="Microsoft Sans Serif"/>
                <w:b/>
                <w:sz w:val="28"/>
              </w:rPr>
            </w:pPr>
          </w:p>
        </w:tc>
        <w:tc>
          <w:tcPr>
            <w:tcW w:w="1319" w:type="dxa"/>
            <w:tcBorders>
              <w:top w:val="single" w:sz="4" w:space="0" w:color="000000"/>
              <w:left w:val="single" w:sz="4" w:space="0" w:color="000000"/>
              <w:bottom w:val="single" w:sz="4" w:space="0" w:color="000000"/>
              <w:right w:val="single" w:sz="4" w:space="0" w:color="000000"/>
            </w:tcBorders>
            <w:shd w:val="clear" w:color="auto" w:fill="E6E6E6"/>
          </w:tcPr>
          <w:p w14:paraId="2D2641ED" w14:textId="77777777" w:rsidR="00827F09" w:rsidRPr="003601DA" w:rsidRDefault="00827F09" w:rsidP="004D4559">
            <w:pPr>
              <w:pStyle w:val="Telobesedila21"/>
              <w:snapToGrid w:val="0"/>
              <w:rPr>
                <w:rFonts w:ascii="Arial Narrow" w:hAnsi="Arial Narrow" w:cs="Microsoft Sans Serif"/>
                <w:b/>
                <w:sz w:val="28"/>
              </w:rPr>
            </w:pPr>
          </w:p>
        </w:tc>
      </w:tr>
      <w:tr w:rsidR="00827F09" w:rsidRPr="003601DA" w14:paraId="782B6E20" w14:textId="77777777" w:rsidTr="004D4559">
        <w:trPr>
          <w:trHeight w:val="397"/>
        </w:trPr>
        <w:tc>
          <w:tcPr>
            <w:tcW w:w="6975" w:type="dxa"/>
            <w:gridSpan w:val="2"/>
            <w:tcBorders>
              <w:top w:val="single" w:sz="4" w:space="0" w:color="000000"/>
              <w:left w:val="single" w:sz="4" w:space="0" w:color="000000"/>
              <w:bottom w:val="single" w:sz="4" w:space="0" w:color="000000"/>
            </w:tcBorders>
            <w:shd w:val="clear" w:color="auto" w:fill="E6E6E6"/>
            <w:vAlign w:val="center"/>
          </w:tcPr>
          <w:p w14:paraId="55DC45CB" w14:textId="77777777" w:rsidR="00827F09" w:rsidRPr="003601DA" w:rsidRDefault="00827F09" w:rsidP="004D4559">
            <w:pPr>
              <w:pStyle w:val="Telobesedila21"/>
              <w:snapToGrid w:val="0"/>
              <w:jc w:val="center"/>
              <w:rPr>
                <w:rFonts w:ascii="Arial Narrow" w:hAnsi="Arial Narrow" w:cs="Microsoft Sans Serif"/>
                <w:sz w:val="26"/>
                <w:szCs w:val="26"/>
              </w:rPr>
            </w:pPr>
            <w:r w:rsidRPr="003601DA">
              <w:rPr>
                <w:rFonts w:ascii="Arial Narrow" w:hAnsi="Arial Narrow" w:cs="Microsoft Sans Serif"/>
                <w:sz w:val="26"/>
                <w:szCs w:val="26"/>
              </w:rPr>
              <w:t>SKUPAJ</w:t>
            </w:r>
          </w:p>
        </w:tc>
        <w:tc>
          <w:tcPr>
            <w:tcW w:w="1080" w:type="dxa"/>
            <w:tcBorders>
              <w:top w:val="single" w:sz="4" w:space="0" w:color="000000"/>
              <w:left w:val="single" w:sz="4" w:space="0" w:color="000000"/>
              <w:bottom w:val="single" w:sz="4" w:space="0" w:color="000000"/>
            </w:tcBorders>
            <w:shd w:val="clear" w:color="auto" w:fill="E6E6E6"/>
          </w:tcPr>
          <w:p w14:paraId="7E6E6F9C" w14:textId="77777777" w:rsidR="00827F09" w:rsidRPr="003601DA" w:rsidRDefault="00827F09" w:rsidP="004D4559">
            <w:pPr>
              <w:pStyle w:val="Telobesedila21"/>
              <w:snapToGrid w:val="0"/>
              <w:rPr>
                <w:rFonts w:ascii="Arial Narrow" w:hAnsi="Arial Narrow" w:cs="Microsoft Sans Serif"/>
                <w:b/>
                <w:sz w:val="28"/>
              </w:rPr>
            </w:pPr>
          </w:p>
        </w:tc>
        <w:tc>
          <w:tcPr>
            <w:tcW w:w="1319" w:type="dxa"/>
            <w:tcBorders>
              <w:top w:val="single" w:sz="4" w:space="0" w:color="000000"/>
              <w:left w:val="single" w:sz="4" w:space="0" w:color="000000"/>
              <w:bottom w:val="single" w:sz="4" w:space="0" w:color="000000"/>
              <w:right w:val="single" w:sz="4" w:space="0" w:color="000000"/>
            </w:tcBorders>
            <w:shd w:val="clear" w:color="auto" w:fill="E6E6E6"/>
          </w:tcPr>
          <w:p w14:paraId="6DBC9EF7" w14:textId="77777777" w:rsidR="00827F09" w:rsidRPr="003601DA" w:rsidRDefault="00827F09" w:rsidP="004D4559">
            <w:pPr>
              <w:pStyle w:val="Telobesedila21"/>
              <w:snapToGrid w:val="0"/>
              <w:rPr>
                <w:rFonts w:ascii="Arial Narrow" w:hAnsi="Arial Narrow" w:cs="Microsoft Sans Serif"/>
                <w:b/>
                <w:sz w:val="28"/>
              </w:rPr>
            </w:pPr>
          </w:p>
        </w:tc>
      </w:tr>
    </w:tbl>
    <w:p w14:paraId="352CC054" w14:textId="77777777" w:rsidR="00827F09" w:rsidRDefault="00827F09" w:rsidP="00827F09"/>
    <w:p w14:paraId="44C0DA62" w14:textId="77777777" w:rsidR="00827F09" w:rsidRDefault="00827F09" w:rsidP="00827F09">
      <w:pPr>
        <w:rPr>
          <w:rFonts w:ascii="Arial Narrow" w:hAnsi="Arial Narrow" w:cs="Arial"/>
          <w:b/>
          <w:bCs/>
          <w:color w:val="333333"/>
          <w:sz w:val="22"/>
          <w:szCs w:val="20"/>
          <w:lang w:eastAsia="sl-SI"/>
        </w:rPr>
      </w:pPr>
      <w:r>
        <w:rPr>
          <w:rFonts w:ascii="Arial Narrow" w:hAnsi="Arial Narrow" w:cs="Arial"/>
          <w:b/>
          <w:bCs/>
          <w:i/>
          <w:color w:val="333333"/>
          <w:sz w:val="22"/>
          <w:szCs w:val="20"/>
          <w:lang w:eastAsia="sl-SI"/>
        </w:rPr>
        <w:t>Najkasneje o</w:t>
      </w:r>
      <w:r w:rsidRPr="00296927">
        <w:rPr>
          <w:rFonts w:ascii="Arial Narrow" w:hAnsi="Arial Narrow" w:cs="Arial"/>
          <w:b/>
          <w:bCs/>
          <w:i/>
          <w:color w:val="333333"/>
          <w:sz w:val="22"/>
          <w:szCs w:val="20"/>
          <w:lang w:eastAsia="sl-SI"/>
        </w:rPr>
        <w:t xml:space="preserve">b zahtevku  </w:t>
      </w:r>
      <w:r>
        <w:rPr>
          <w:rFonts w:ascii="Arial Narrow" w:hAnsi="Arial Narrow" w:cs="Arial"/>
          <w:b/>
          <w:bCs/>
          <w:i/>
          <w:color w:val="333333"/>
          <w:sz w:val="22"/>
          <w:szCs w:val="20"/>
          <w:lang w:eastAsia="sl-SI"/>
        </w:rPr>
        <w:t xml:space="preserve">se predloži </w:t>
      </w:r>
      <w:r w:rsidRPr="00296927">
        <w:rPr>
          <w:rFonts w:ascii="Arial Narrow" w:hAnsi="Arial Narrow" w:cs="Arial"/>
          <w:b/>
          <w:bCs/>
          <w:i/>
          <w:color w:val="333333"/>
          <w:sz w:val="22"/>
          <w:szCs w:val="20"/>
          <w:lang w:eastAsia="sl-SI"/>
        </w:rPr>
        <w:t xml:space="preserve"> </w:t>
      </w:r>
      <w:r w:rsidRPr="00296927">
        <w:rPr>
          <w:rFonts w:ascii="Arial Narrow" w:hAnsi="Arial Narrow" w:cs="Arial"/>
          <w:b/>
          <w:bCs/>
          <w:color w:val="333333"/>
          <w:sz w:val="22"/>
          <w:szCs w:val="20"/>
          <w:lang w:eastAsia="sl-SI"/>
        </w:rPr>
        <w:t xml:space="preserve">dokazilo </w:t>
      </w:r>
      <w:r>
        <w:rPr>
          <w:rFonts w:ascii="Arial Narrow" w:hAnsi="Arial Narrow" w:cs="Arial"/>
          <w:b/>
          <w:bCs/>
          <w:color w:val="333333"/>
          <w:sz w:val="22"/>
          <w:szCs w:val="20"/>
          <w:lang w:eastAsia="sl-SI"/>
        </w:rPr>
        <w:t xml:space="preserve">– lista </w:t>
      </w:r>
      <w:r w:rsidRPr="00296927">
        <w:rPr>
          <w:rFonts w:ascii="Arial Narrow" w:hAnsi="Arial Narrow" w:cs="Arial"/>
          <w:b/>
          <w:bCs/>
          <w:color w:val="333333"/>
          <w:sz w:val="22"/>
          <w:szCs w:val="20"/>
          <w:lang w:eastAsia="sl-SI"/>
        </w:rPr>
        <w:t>prisotnosti.</w:t>
      </w:r>
    </w:p>
    <w:p w14:paraId="3586CA94" w14:textId="77777777" w:rsidR="00827F09" w:rsidRPr="008C4E42" w:rsidRDefault="00827F09" w:rsidP="00827F09">
      <w:pPr>
        <w:rPr>
          <w:rFonts w:ascii="Arial Narrow" w:hAnsi="Arial Narrow" w:cs="Arial"/>
          <w:b/>
          <w:bCs/>
          <w:color w:val="333333"/>
          <w:sz w:val="22"/>
          <w:szCs w:val="20"/>
          <w:lang w:eastAsia="sl-SI"/>
        </w:rPr>
      </w:pPr>
    </w:p>
    <w:p w14:paraId="0F16559A" w14:textId="77777777" w:rsidR="00827F09" w:rsidRPr="003601DA" w:rsidRDefault="00827F09" w:rsidP="00827F09">
      <w:pPr>
        <w:pBdr>
          <w:top w:val="single" w:sz="4" w:space="1" w:color="000000"/>
          <w:left w:val="single" w:sz="4" w:space="4" w:color="000000"/>
          <w:bottom w:val="single" w:sz="4" w:space="1" w:color="000000"/>
          <w:right w:val="single" w:sz="4" w:space="4" w:color="000000"/>
        </w:pBdr>
      </w:pPr>
    </w:p>
    <w:p w14:paraId="66DEB382" w14:textId="643D622D" w:rsidR="00827F09" w:rsidRDefault="00827F09" w:rsidP="00827F09">
      <w:pPr>
        <w:pBdr>
          <w:top w:val="single" w:sz="4" w:space="1" w:color="000000"/>
          <w:left w:val="single" w:sz="4" w:space="4" w:color="000000"/>
          <w:bottom w:val="single" w:sz="4" w:space="1" w:color="000000"/>
          <w:right w:val="single" w:sz="4" w:space="4" w:color="000000"/>
        </w:pBdr>
        <w:jc w:val="both"/>
        <w:rPr>
          <w:rFonts w:ascii="Arial Narrow" w:hAnsi="Arial Narrow" w:cs="Microsoft Sans Serif"/>
          <w:b/>
          <w:i/>
        </w:rPr>
      </w:pPr>
      <w:r w:rsidRPr="00C50713">
        <w:rPr>
          <w:rFonts w:ascii="Arial Narrow" w:hAnsi="Arial Narrow" w:cs="Microsoft Sans Serif"/>
          <w:b/>
          <w:i/>
        </w:rPr>
        <w:t>Opomba: Potrebno je vpisati le program, ki je bil izveden od 1.</w:t>
      </w:r>
      <w:r>
        <w:rPr>
          <w:rFonts w:ascii="Arial Narrow" w:hAnsi="Arial Narrow" w:cs="Microsoft Sans Serif"/>
          <w:b/>
          <w:i/>
        </w:rPr>
        <w:t xml:space="preserve"> </w:t>
      </w:r>
      <w:r w:rsidRPr="00C50713">
        <w:rPr>
          <w:rFonts w:ascii="Arial Narrow" w:hAnsi="Arial Narrow" w:cs="Microsoft Sans Serif"/>
          <w:b/>
          <w:i/>
        </w:rPr>
        <w:t>1.</w:t>
      </w:r>
      <w:r>
        <w:rPr>
          <w:rFonts w:ascii="Arial Narrow" w:hAnsi="Arial Narrow" w:cs="Microsoft Sans Serif"/>
          <w:b/>
          <w:i/>
        </w:rPr>
        <w:t xml:space="preserve"> </w:t>
      </w:r>
      <w:r w:rsidRPr="00C50713">
        <w:rPr>
          <w:rFonts w:ascii="Arial Narrow" w:hAnsi="Arial Narrow" w:cs="Microsoft Sans Serif"/>
          <w:b/>
          <w:i/>
        </w:rPr>
        <w:t>202</w:t>
      </w:r>
      <w:r w:rsidR="00775CAD">
        <w:rPr>
          <w:rFonts w:ascii="Arial Narrow" w:hAnsi="Arial Narrow" w:cs="Microsoft Sans Serif"/>
          <w:b/>
          <w:i/>
        </w:rPr>
        <w:t>5</w:t>
      </w:r>
      <w:r w:rsidRPr="00C50713">
        <w:rPr>
          <w:rFonts w:ascii="Arial Narrow" w:hAnsi="Arial Narrow" w:cs="Microsoft Sans Serif"/>
          <w:b/>
          <w:i/>
        </w:rPr>
        <w:t xml:space="preserve"> oz. bo izveden do 3</w:t>
      </w:r>
      <w:r>
        <w:rPr>
          <w:rFonts w:ascii="Arial Narrow" w:hAnsi="Arial Narrow" w:cs="Microsoft Sans Serif"/>
          <w:b/>
          <w:i/>
        </w:rPr>
        <w:t>1</w:t>
      </w:r>
      <w:r w:rsidRPr="00C50713">
        <w:rPr>
          <w:rFonts w:ascii="Arial Narrow" w:hAnsi="Arial Narrow" w:cs="Microsoft Sans Serif"/>
          <w:b/>
          <w:i/>
        </w:rPr>
        <w:t>.</w:t>
      </w:r>
      <w:r>
        <w:rPr>
          <w:rFonts w:ascii="Arial Narrow" w:hAnsi="Arial Narrow" w:cs="Microsoft Sans Serif"/>
          <w:b/>
          <w:i/>
        </w:rPr>
        <w:t xml:space="preserve"> </w:t>
      </w:r>
      <w:r w:rsidRPr="00C50713">
        <w:rPr>
          <w:rFonts w:ascii="Arial Narrow" w:hAnsi="Arial Narrow" w:cs="Microsoft Sans Serif"/>
          <w:b/>
          <w:i/>
        </w:rPr>
        <w:t>12.</w:t>
      </w:r>
      <w:r>
        <w:rPr>
          <w:rFonts w:ascii="Arial Narrow" w:hAnsi="Arial Narrow" w:cs="Microsoft Sans Serif"/>
          <w:b/>
          <w:i/>
        </w:rPr>
        <w:t xml:space="preserve"> </w:t>
      </w:r>
      <w:r w:rsidRPr="00C50713">
        <w:rPr>
          <w:rFonts w:ascii="Arial Narrow" w:hAnsi="Arial Narrow" w:cs="Microsoft Sans Serif"/>
          <w:b/>
          <w:i/>
        </w:rPr>
        <w:t>202</w:t>
      </w:r>
      <w:r w:rsidR="00775CAD">
        <w:rPr>
          <w:rFonts w:ascii="Arial Narrow" w:hAnsi="Arial Narrow" w:cs="Microsoft Sans Serif"/>
          <w:b/>
          <w:i/>
        </w:rPr>
        <w:t>5</w:t>
      </w:r>
      <w:r w:rsidRPr="00C50713">
        <w:rPr>
          <w:rFonts w:ascii="Arial Narrow" w:hAnsi="Arial Narrow" w:cs="Microsoft Sans Serif"/>
          <w:b/>
          <w:i/>
        </w:rPr>
        <w:t>.</w:t>
      </w:r>
    </w:p>
    <w:p w14:paraId="089975C5" w14:textId="65A62DF6" w:rsidR="00827F09" w:rsidRPr="003601DA" w:rsidRDefault="00827F09" w:rsidP="00827F09">
      <w:pPr>
        <w:pBdr>
          <w:top w:val="single" w:sz="4" w:space="1" w:color="000000"/>
          <w:left w:val="single" w:sz="4" w:space="4" w:color="000000"/>
          <w:bottom w:val="single" w:sz="4" w:space="1" w:color="000000"/>
          <w:right w:val="single" w:sz="4" w:space="4" w:color="000000"/>
        </w:pBdr>
        <w:jc w:val="both"/>
        <w:rPr>
          <w:rFonts w:ascii="Arial Narrow" w:hAnsi="Arial Narrow" w:cs="Microsoft Sans Serif"/>
          <w:b/>
          <w:i/>
        </w:rPr>
      </w:pPr>
      <w:r w:rsidRPr="003B7250">
        <w:rPr>
          <w:rFonts w:ascii="Arial Narrow" w:hAnsi="Arial Narrow" w:cs="Microsoft Sans Serif"/>
          <w:b/>
          <w:i/>
        </w:rPr>
        <w:t xml:space="preserve">  </w:t>
      </w:r>
      <w:r w:rsidRPr="00296927">
        <w:rPr>
          <w:rFonts w:ascii="Arial Narrow" w:hAnsi="Arial Narrow" w:cs="Microsoft Sans Serif"/>
          <w:b/>
          <w:i/>
        </w:rPr>
        <w:t xml:space="preserve">V kolikor že imate, predložite listo prisotnosti udeležencev oz. potrdilo o udeležbi, za še predvidene </w:t>
      </w:r>
      <w:r>
        <w:rPr>
          <w:rFonts w:ascii="Arial Narrow" w:hAnsi="Arial Narrow" w:cs="Microsoft Sans Serif"/>
          <w:b/>
          <w:i/>
        </w:rPr>
        <w:t>a</w:t>
      </w:r>
      <w:r w:rsidRPr="00296927">
        <w:rPr>
          <w:rFonts w:ascii="Arial Narrow" w:hAnsi="Arial Narrow" w:cs="Microsoft Sans Serif"/>
          <w:b/>
          <w:i/>
        </w:rPr>
        <w:t>ktivnosti bo potrebno potrdila predložiti pred črpanjem sredstev.</w:t>
      </w:r>
      <w:r w:rsidRPr="003601DA">
        <w:rPr>
          <w:rFonts w:ascii="Arial Narrow" w:hAnsi="Arial Narrow" w:cs="Microsoft Sans Serif"/>
          <w:b/>
          <w:i/>
        </w:rPr>
        <w:t xml:space="preserve"> </w:t>
      </w:r>
    </w:p>
    <w:p w14:paraId="0247BD7E" w14:textId="77777777" w:rsidR="00827F09" w:rsidRDefault="00827F09" w:rsidP="00827F09">
      <w:pPr>
        <w:pStyle w:val="Telobesedila21"/>
        <w:rPr>
          <w:rFonts w:ascii="Arial Narrow" w:hAnsi="Arial Narrow"/>
          <w:b/>
          <w:sz w:val="22"/>
          <w:szCs w:val="22"/>
        </w:rPr>
      </w:pPr>
    </w:p>
    <w:p w14:paraId="6A5BC57B" w14:textId="77777777" w:rsidR="00827F09" w:rsidRDefault="00827F09" w:rsidP="00827F09">
      <w:pPr>
        <w:pStyle w:val="Telobesedila21"/>
        <w:rPr>
          <w:rFonts w:ascii="Arial Narrow" w:hAnsi="Arial Narrow"/>
          <w:b/>
          <w:sz w:val="22"/>
          <w:szCs w:val="22"/>
        </w:rPr>
      </w:pPr>
    </w:p>
    <w:p w14:paraId="5DB3F625" w14:textId="77777777" w:rsidR="00827F09" w:rsidRPr="003601DA" w:rsidRDefault="00827F09" w:rsidP="00827F09">
      <w:pPr>
        <w:pStyle w:val="Telobesedila21"/>
        <w:rPr>
          <w:rFonts w:ascii="Arial Narrow" w:hAnsi="Arial Narrow" w:cs="Microsoft Sans Serif"/>
          <w:b/>
          <w:sz w:val="28"/>
        </w:rPr>
      </w:pPr>
      <w:r w:rsidRPr="003601DA">
        <w:rPr>
          <w:rFonts w:ascii="Arial Narrow" w:hAnsi="Arial Narrow" w:cs="Microsoft Sans Serif"/>
          <w:b/>
          <w:sz w:val="28"/>
        </w:rPr>
        <w:t>4.7 PROJEKTI</w:t>
      </w:r>
      <w:r>
        <w:rPr>
          <w:rFonts w:ascii="Arial Narrow" w:hAnsi="Arial Narrow" w:cs="Microsoft Sans Serif"/>
          <w:b/>
          <w:sz w:val="28"/>
        </w:rPr>
        <w:t xml:space="preserve"> promocije in informiranja lokalnega in širšega prebivalstva</w:t>
      </w:r>
    </w:p>
    <w:p w14:paraId="5BF6C9F3" w14:textId="77777777" w:rsidR="00827F09" w:rsidRPr="003601DA" w:rsidRDefault="00827F09" w:rsidP="00827F09">
      <w:pPr>
        <w:pStyle w:val="Telobesedila21"/>
        <w:rPr>
          <w:rFonts w:ascii="Arial Narrow" w:hAnsi="Arial Narrow" w:cs="Microsoft Sans Serif"/>
          <w:b/>
          <w:szCs w:val="24"/>
        </w:rPr>
      </w:pPr>
    </w:p>
    <w:p w14:paraId="25AE4752" w14:textId="77777777" w:rsidR="00827F09" w:rsidRPr="003601DA" w:rsidRDefault="00827F09" w:rsidP="00827F09">
      <w:pPr>
        <w:pStyle w:val="Telobesedila21"/>
        <w:rPr>
          <w:rFonts w:ascii="Arial Narrow" w:hAnsi="Arial Narrow" w:cs="Microsoft Sans Serif"/>
          <w:sz w:val="2"/>
        </w:rPr>
      </w:pPr>
    </w:p>
    <w:p w14:paraId="29F2D8AD" w14:textId="77777777" w:rsidR="00827F09" w:rsidRPr="003601DA" w:rsidRDefault="00827F09" w:rsidP="00827F09">
      <w:pPr>
        <w:pStyle w:val="Telobesedila21"/>
        <w:rPr>
          <w:rFonts w:ascii="Arial Narrow" w:hAnsi="Arial Narrow" w:cs="Microsoft Sans Serif"/>
          <w:sz w:val="2"/>
        </w:rPr>
      </w:pPr>
    </w:p>
    <w:p w14:paraId="646F2E0D" w14:textId="77777777" w:rsidR="00827F09" w:rsidRPr="003601DA" w:rsidRDefault="00827F09" w:rsidP="00827F09">
      <w:pPr>
        <w:pStyle w:val="Telobesedila21"/>
        <w:rPr>
          <w:rFonts w:ascii="Arial Narrow" w:hAnsi="Arial Narrow" w:cs="Microsoft Sans Serif"/>
          <w:sz w:val="2"/>
        </w:rPr>
      </w:pPr>
    </w:p>
    <w:p w14:paraId="18469453" w14:textId="77777777" w:rsidR="00827F09" w:rsidRPr="003601DA" w:rsidRDefault="00827F09" w:rsidP="00827F09">
      <w:pPr>
        <w:pStyle w:val="Telobesedila21"/>
        <w:rPr>
          <w:rFonts w:ascii="Arial Narrow" w:hAnsi="Arial Narrow" w:cs="Microsoft Sans Serif"/>
          <w:sz w:val="2"/>
        </w:rPr>
      </w:pPr>
    </w:p>
    <w:tbl>
      <w:tblPr>
        <w:tblW w:w="0" w:type="auto"/>
        <w:tblInd w:w="-15" w:type="dxa"/>
        <w:tblLayout w:type="fixed"/>
        <w:tblCellMar>
          <w:left w:w="70" w:type="dxa"/>
          <w:right w:w="70" w:type="dxa"/>
        </w:tblCellMar>
        <w:tblLook w:val="0000" w:firstRow="0" w:lastRow="0" w:firstColumn="0" w:lastColumn="0" w:noHBand="0" w:noVBand="0"/>
      </w:tblPr>
      <w:tblGrid>
        <w:gridCol w:w="3771"/>
        <w:gridCol w:w="4961"/>
        <w:gridCol w:w="1134"/>
      </w:tblGrid>
      <w:tr w:rsidR="00827F09" w:rsidRPr="003601DA" w14:paraId="73108524" w14:textId="77777777" w:rsidTr="004D4559">
        <w:tc>
          <w:tcPr>
            <w:tcW w:w="3771" w:type="dxa"/>
            <w:tcBorders>
              <w:top w:val="single" w:sz="4" w:space="0" w:color="000000"/>
              <w:left w:val="single" w:sz="4" w:space="0" w:color="000000"/>
              <w:bottom w:val="single" w:sz="4" w:space="0" w:color="000000"/>
            </w:tcBorders>
            <w:shd w:val="clear" w:color="auto" w:fill="E6E6E6"/>
          </w:tcPr>
          <w:p w14:paraId="66B4E155" w14:textId="77777777" w:rsidR="00827F09" w:rsidRPr="003601DA" w:rsidRDefault="00827F09" w:rsidP="004D4559">
            <w:pPr>
              <w:pStyle w:val="Telobesedila21"/>
              <w:snapToGrid w:val="0"/>
              <w:jc w:val="center"/>
              <w:rPr>
                <w:rFonts w:ascii="Arial Narrow" w:hAnsi="Arial Narrow" w:cs="Microsoft Sans Serif"/>
                <w:b/>
              </w:rPr>
            </w:pPr>
            <w:r w:rsidRPr="003601DA">
              <w:rPr>
                <w:rFonts w:ascii="Arial Narrow" w:hAnsi="Arial Narrow" w:cs="Microsoft Sans Serif"/>
                <w:b/>
              </w:rPr>
              <w:t>Projekt</w:t>
            </w:r>
          </w:p>
        </w:tc>
        <w:tc>
          <w:tcPr>
            <w:tcW w:w="4961" w:type="dxa"/>
            <w:tcBorders>
              <w:top w:val="single" w:sz="4" w:space="0" w:color="000000"/>
              <w:left w:val="single" w:sz="4" w:space="0" w:color="000000"/>
              <w:bottom w:val="single" w:sz="4" w:space="0" w:color="000000"/>
            </w:tcBorders>
            <w:shd w:val="clear" w:color="auto" w:fill="E6E6E6"/>
          </w:tcPr>
          <w:p w14:paraId="44356806" w14:textId="77777777" w:rsidR="00827F09" w:rsidRPr="003601DA" w:rsidRDefault="00827F09" w:rsidP="004D4559">
            <w:pPr>
              <w:pStyle w:val="Telobesedila21"/>
              <w:snapToGrid w:val="0"/>
              <w:jc w:val="center"/>
              <w:rPr>
                <w:rFonts w:ascii="Arial Narrow" w:hAnsi="Arial Narrow" w:cs="Microsoft Sans Serif"/>
                <w:b/>
              </w:rPr>
            </w:pPr>
            <w:r>
              <w:rPr>
                <w:rFonts w:ascii="Arial Narrow" w:hAnsi="Arial Narrow" w:cs="Microsoft Sans Serif"/>
                <w:b/>
              </w:rPr>
              <w:t>Medij</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4FE48878" w14:textId="77777777" w:rsidR="00827F09" w:rsidRPr="003601DA" w:rsidRDefault="00827F09" w:rsidP="004D4559">
            <w:pPr>
              <w:snapToGrid w:val="0"/>
              <w:jc w:val="center"/>
              <w:rPr>
                <w:rFonts w:ascii="Arial Narrow" w:hAnsi="Arial Narrow" w:cs="Microsoft Sans Serif"/>
                <w:b/>
              </w:rPr>
            </w:pPr>
            <w:r w:rsidRPr="003601DA">
              <w:rPr>
                <w:rFonts w:ascii="Arial Narrow" w:hAnsi="Arial Narrow" w:cs="Microsoft Sans Serif"/>
                <w:b/>
              </w:rPr>
              <w:t>TOČKE</w:t>
            </w:r>
          </w:p>
          <w:p w14:paraId="0D5438B7" w14:textId="77777777" w:rsidR="00827F09" w:rsidRPr="003601DA" w:rsidRDefault="00827F09" w:rsidP="004D4559">
            <w:pPr>
              <w:pStyle w:val="Telobesedila21"/>
              <w:jc w:val="center"/>
              <w:rPr>
                <w:rFonts w:ascii="Arial Narrow" w:hAnsi="Arial Narrow" w:cs="Microsoft Sans Serif"/>
                <w:b/>
                <w:sz w:val="20"/>
              </w:rPr>
            </w:pPr>
            <w:r w:rsidRPr="003601DA">
              <w:rPr>
                <w:rFonts w:ascii="Arial Narrow" w:hAnsi="Arial Narrow" w:cs="Microsoft Sans Serif"/>
                <w:b/>
                <w:sz w:val="20"/>
              </w:rPr>
              <w:t>(Izpolni KT)</w:t>
            </w:r>
          </w:p>
        </w:tc>
      </w:tr>
      <w:tr w:rsidR="00827F09" w:rsidRPr="003601DA" w14:paraId="4D9104B6" w14:textId="77777777" w:rsidTr="004D4559">
        <w:trPr>
          <w:trHeight w:val="4398"/>
        </w:trPr>
        <w:tc>
          <w:tcPr>
            <w:tcW w:w="3771" w:type="dxa"/>
            <w:tcBorders>
              <w:top w:val="single" w:sz="4" w:space="0" w:color="000000"/>
              <w:left w:val="single" w:sz="4" w:space="0" w:color="000000"/>
              <w:right w:val="single" w:sz="4" w:space="0" w:color="000000"/>
            </w:tcBorders>
            <w:shd w:val="clear" w:color="auto" w:fill="auto"/>
          </w:tcPr>
          <w:p w14:paraId="5BD0ACEA" w14:textId="77777777" w:rsidR="00827F09" w:rsidRDefault="00827F09" w:rsidP="004D4559">
            <w:pPr>
              <w:snapToGrid w:val="0"/>
              <w:rPr>
                <w:rFonts w:ascii="Arial Narrow" w:hAnsi="Arial Narrow" w:cs="Microsoft Sans Serif"/>
              </w:rPr>
            </w:pPr>
            <w:r w:rsidRPr="003E3D00">
              <w:rPr>
                <w:rFonts w:ascii="Arial Narrow" w:hAnsi="Arial Narrow" w:cs="Microsoft Sans Serif"/>
              </w:rPr>
              <w:t>A</w:t>
            </w:r>
            <w:r>
              <w:rPr>
                <w:rFonts w:ascii="Arial Narrow" w:hAnsi="Arial Narrow" w:cs="Microsoft Sans Serif"/>
              </w:rPr>
              <w:t>ktivne objave na spletnih medijih (ustrezno obkrožite)</w:t>
            </w:r>
          </w:p>
          <w:p w14:paraId="56F5F94F" w14:textId="77777777" w:rsidR="00827F09" w:rsidRDefault="00827F09" w:rsidP="004D4559">
            <w:pPr>
              <w:snapToGrid w:val="0"/>
              <w:rPr>
                <w:rFonts w:ascii="Arial Narrow" w:hAnsi="Arial Narrow" w:cs="Microsoft Sans Serif"/>
              </w:rPr>
            </w:pPr>
          </w:p>
          <w:p w14:paraId="4767EBB0" w14:textId="77777777" w:rsidR="00A933E0" w:rsidRDefault="00A933E0" w:rsidP="004D4559">
            <w:pPr>
              <w:snapToGrid w:val="0"/>
              <w:rPr>
                <w:rFonts w:ascii="Arial Narrow" w:hAnsi="Arial Narrow" w:cs="Microsoft Sans Serif"/>
              </w:rPr>
            </w:pPr>
          </w:p>
          <w:p w14:paraId="69DFB17D" w14:textId="77777777" w:rsidR="00A933E0" w:rsidRDefault="00A933E0" w:rsidP="004D4559">
            <w:pPr>
              <w:snapToGrid w:val="0"/>
              <w:rPr>
                <w:rFonts w:ascii="Arial Narrow" w:hAnsi="Arial Narrow" w:cs="Microsoft Sans Serif"/>
              </w:rPr>
            </w:pPr>
          </w:p>
          <w:p w14:paraId="7CA5EFC7" w14:textId="77777777" w:rsidR="00A933E0" w:rsidRDefault="00A933E0" w:rsidP="004D4559">
            <w:pPr>
              <w:snapToGrid w:val="0"/>
              <w:rPr>
                <w:rFonts w:ascii="Arial Narrow" w:hAnsi="Arial Narrow" w:cs="Microsoft Sans Serif"/>
              </w:rPr>
            </w:pPr>
          </w:p>
          <w:p w14:paraId="061A04F0" w14:textId="77777777" w:rsidR="00A933E0" w:rsidRDefault="00A933E0" w:rsidP="004D4559">
            <w:pPr>
              <w:snapToGrid w:val="0"/>
              <w:rPr>
                <w:rFonts w:ascii="Arial Narrow" w:hAnsi="Arial Narrow" w:cs="Microsoft Sans Serif"/>
              </w:rPr>
            </w:pPr>
          </w:p>
          <w:p w14:paraId="31C1824D" w14:textId="77777777" w:rsidR="00A933E0" w:rsidRDefault="00A933E0" w:rsidP="004D4559">
            <w:pPr>
              <w:snapToGrid w:val="0"/>
              <w:rPr>
                <w:rFonts w:ascii="Arial Narrow" w:hAnsi="Arial Narrow" w:cs="Microsoft Sans Serif"/>
              </w:rPr>
            </w:pPr>
          </w:p>
          <w:p w14:paraId="7A4D4CA4" w14:textId="77777777" w:rsidR="00A933E0" w:rsidRDefault="00A933E0" w:rsidP="004D4559">
            <w:pPr>
              <w:snapToGrid w:val="0"/>
              <w:rPr>
                <w:rFonts w:ascii="Arial Narrow" w:hAnsi="Arial Narrow" w:cs="Microsoft Sans Serif"/>
              </w:rPr>
            </w:pPr>
          </w:p>
          <w:p w14:paraId="56D1C471" w14:textId="77777777" w:rsidR="00A933E0" w:rsidRDefault="00A933E0" w:rsidP="004D4559">
            <w:pPr>
              <w:snapToGrid w:val="0"/>
              <w:rPr>
                <w:rFonts w:ascii="Arial Narrow" w:hAnsi="Arial Narrow" w:cs="Microsoft Sans Serif"/>
              </w:rPr>
            </w:pPr>
          </w:p>
          <w:p w14:paraId="247F465C" w14:textId="77777777" w:rsidR="00A933E0" w:rsidRDefault="00A933E0" w:rsidP="004D4559">
            <w:pPr>
              <w:snapToGrid w:val="0"/>
              <w:rPr>
                <w:rFonts w:ascii="Arial Narrow" w:hAnsi="Arial Narrow" w:cs="Microsoft Sans Serif"/>
              </w:rPr>
            </w:pPr>
          </w:p>
          <w:p w14:paraId="3D61ADBE" w14:textId="77777777" w:rsidR="00A933E0" w:rsidRDefault="00A933E0" w:rsidP="004D4559">
            <w:pPr>
              <w:snapToGrid w:val="0"/>
              <w:rPr>
                <w:rFonts w:ascii="Arial Narrow" w:hAnsi="Arial Narrow" w:cs="Microsoft Sans Serif"/>
              </w:rPr>
            </w:pPr>
          </w:p>
          <w:p w14:paraId="79E0F052" w14:textId="77777777" w:rsidR="00A933E0" w:rsidRDefault="00A933E0" w:rsidP="004D4559">
            <w:pPr>
              <w:snapToGrid w:val="0"/>
              <w:rPr>
                <w:rFonts w:ascii="Arial Narrow" w:hAnsi="Arial Narrow" w:cs="Microsoft Sans Serif"/>
              </w:rPr>
            </w:pPr>
          </w:p>
          <w:p w14:paraId="7FEB08D1" w14:textId="77777777" w:rsidR="00A933E0" w:rsidRDefault="00A933E0" w:rsidP="004D4559">
            <w:pPr>
              <w:snapToGrid w:val="0"/>
              <w:rPr>
                <w:rFonts w:ascii="Arial Narrow" w:hAnsi="Arial Narrow" w:cs="Microsoft Sans Serif"/>
              </w:rPr>
            </w:pPr>
          </w:p>
          <w:p w14:paraId="79C061A1" w14:textId="77777777" w:rsidR="00A933E0" w:rsidRDefault="00A933E0" w:rsidP="004D4559">
            <w:pPr>
              <w:snapToGrid w:val="0"/>
              <w:rPr>
                <w:rFonts w:ascii="Arial Narrow" w:hAnsi="Arial Narrow" w:cs="Microsoft Sans Serif"/>
              </w:rPr>
            </w:pPr>
          </w:p>
          <w:p w14:paraId="054FEAAF" w14:textId="77777777" w:rsidR="00A933E0" w:rsidRDefault="00A933E0" w:rsidP="004D4559">
            <w:pPr>
              <w:snapToGrid w:val="0"/>
              <w:rPr>
                <w:rFonts w:ascii="Arial Narrow" w:hAnsi="Arial Narrow" w:cs="Microsoft Sans Serif"/>
              </w:rPr>
            </w:pPr>
          </w:p>
          <w:p w14:paraId="7DFED8A1" w14:textId="77777777" w:rsidR="00A933E0" w:rsidRDefault="00A933E0" w:rsidP="004D4559">
            <w:pPr>
              <w:snapToGrid w:val="0"/>
              <w:rPr>
                <w:rFonts w:ascii="Arial Narrow" w:hAnsi="Arial Narrow" w:cs="Microsoft Sans Serif"/>
              </w:rPr>
            </w:pPr>
          </w:p>
          <w:p w14:paraId="6F866A24" w14:textId="53F77D7A" w:rsidR="00A933E0" w:rsidRPr="003E3D00" w:rsidRDefault="00A933E0" w:rsidP="004D4559">
            <w:pPr>
              <w:snapToGrid w:val="0"/>
              <w:rPr>
                <w:rFonts w:ascii="Arial Narrow" w:hAnsi="Arial Narrow" w:cs="Microsoft Sans Serif"/>
              </w:rPr>
            </w:pPr>
            <w:r>
              <w:rPr>
                <w:rFonts w:ascii="Arial Narrow" w:hAnsi="Arial Narrow" w:cs="Arial"/>
                <w:bCs/>
                <w:color w:val="333333"/>
                <w:sz w:val="22"/>
                <w:szCs w:val="22"/>
                <w:lang w:eastAsia="sl-SI"/>
              </w:rPr>
              <w:t>V</w:t>
            </w:r>
            <w:r>
              <w:rPr>
                <w:rFonts w:ascii="Arial Narrow" w:hAnsi="Arial Narrow" w:cs="Arial"/>
                <w:bCs/>
                <w:color w:val="333333"/>
                <w:sz w:val="22"/>
                <w:szCs w:val="22"/>
                <w:lang w:eastAsia="sl-SI"/>
              </w:rPr>
              <w:t>saj 5 različnih objav na spletnih medijih na temo posamezne turistične prireditve ali posameznega projekta</w:t>
            </w:r>
          </w:p>
        </w:tc>
        <w:tc>
          <w:tcPr>
            <w:tcW w:w="4961" w:type="dxa"/>
            <w:tcBorders>
              <w:top w:val="single" w:sz="4" w:space="0" w:color="000000"/>
              <w:left w:val="single" w:sz="4" w:space="0" w:color="000000"/>
              <w:right w:val="single" w:sz="4" w:space="0" w:color="000000"/>
            </w:tcBorders>
            <w:shd w:val="clear" w:color="auto" w:fill="auto"/>
          </w:tcPr>
          <w:p w14:paraId="12A2DED1" w14:textId="77777777" w:rsidR="00827F09" w:rsidRDefault="00827F09" w:rsidP="004D4559">
            <w:pPr>
              <w:numPr>
                <w:ilvl w:val="0"/>
                <w:numId w:val="17"/>
              </w:numPr>
              <w:snapToGrid w:val="0"/>
              <w:rPr>
                <w:rFonts w:ascii="Arial Narrow" w:hAnsi="Arial Narrow" w:cs="Microsoft Sans Serif"/>
                <w:b/>
              </w:rPr>
            </w:pPr>
            <w:r>
              <w:rPr>
                <w:rFonts w:ascii="Arial Narrow" w:hAnsi="Arial Narrow" w:cs="Microsoft Sans Serif"/>
                <w:b/>
              </w:rPr>
              <w:t>Spletna stran (potrebno je navesti naslov spletne strani)</w:t>
            </w:r>
          </w:p>
          <w:p w14:paraId="0D4AB598" w14:textId="77777777" w:rsidR="00827F09" w:rsidRDefault="00827F09" w:rsidP="004D4559">
            <w:pPr>
              <w:snapToGrid w:val="0"/>
              <w:ind w:left="360"/>
              <w:rPr>
                <w:rFonts w:ascii="Arial Narrow" w:hAnsi="Arial Narrow" w:cs="Microsoft Sans Serif"/>
                <w:b/>
              </w:rPr>
            </w:pPr>
          </w:p>
          <w:p w14:paraId="06254E81" w14:textId="77777777" w:rsidR="00827F09" w:rsidRDefault="00827F09" w:rsidP="004D4559">
            <w:pPr>
              <w:snapToGrid w:val="0"/>
              <w:ind w:left="360"/>
              <w:rPr>
                <w:rFonts w:ascii="Arial Narrow" w:hAnsi="Arial Narrow" w:cs="Microsoft Sans Serif"/>
                <w:b/>
              </w:rPr>
            </w:pPr>
            <w:r>
              <w:rPr>
                <w:rFonts w:ascii="Arial Narrow" w:hAnsi="Arial Narrow" w:cs="Microsoft Sans Serif"/>
                <w:b/>
              </w:rPr>
              <w:t>_______________________________________</w:t>
            </w:r>
          </w:p>
          <w:p w14:paraId="60416CE0" w14:textId="77777777" w:rsidR="00827F09" w:rsidRDefault="00827F09" w:rsidP="004D4559">
            <w:pPr>
              <w:snapToGrid w:val="0"/>
              <w:rPr>
                <w:rFonts w:ascii="Arial Narrow" w:hAnsi="Arial Narrow" w:cs="Microsoft Sans Serif"/>
                <w:b/>
              </w:rPr>
            </w:pPr>
          </w:p>
          <w:p w14:paraId="48FAA830" w14:textId="77777777" w:rsidR="00827F09" w:rsidRDefault="00827F09" w:rsidP="004D4559">
            <w:pPr>
              <w:numPr>
                <w:ilvl w:val="0"/>
                <w:numId w:val="17"/>
              </w:numPr>
              <w:snapToGrid w:val="0"/>
              <w:rPr>
                <w:rFonts w:ascii="Arial Narrow" w:hAnsi="Arial Narrow" w:cs="Microsoft Sans Serif"/>
                <w:b/>
              </w:rPr>
            </w:pPr>
            <w:r>
              <w:rPr>
                <w:rFonts w:ascii="Arial Narrow" w:hAnsi="Arial Narrow" w:cs="Microsoft Sans Serif"/>
                <w:b/>
              </w:rPr>
              <w:t>Facebook (potrebno je navesti uporabniško ime)</w:t>
            </w:r>
          </w:p>
          <w:p w14:paraId="531318F8" w14:textId="77777777" w:rsidR="00827F09" w:rsidRDefault="00827F09" w:rsidP="004D4559">
            <w:pPr>
              <w:snapToGrid w:val="0"/>
              <w:ind w:left="360"/>
              <w:rPr>
                <w:rFonts w:ascii="Arial Narrow" w:hAnsi="Arial Narrow" w:cs="Microsoft Sans Serif"/>
                <w:b/>
              </w:rPr>
            </w:pPr>
          </w:p>
          <w:p w14:paraId="1EB1D2A3" w14:textId="77777777" w:rsidR="00827F09" w:rsidRDefault="00827F09" w:rsidP="004D4559">
            <w:pPr>
              <w:snapToGrid w:val="0"/>
              <w:ind w:left="360"/>
              <w:rPr>
                <w:rFonts w:ascii="Arial Narrow" w:hAnsi="Arial Narrow" w:cs="Microsoft Sans Serif"/>
                <w:b/>
              </w:rPr>
            </w:pPr>
            <w:r>
              <w:rPr>
                <w:rFonts w:ascii="Arial Narrow" w:hAnsi="Arial Narrow" w:cs="Microsoft Sans Serif"/>
                <w:b/>
              </w:rPr>
              <w:t>______________________________________</w:t>
            </w:r>
          </w:p>
          <w:p w14:paraId="26EA8A50" w14:textId="77777777" w:rsidR="00827F09" w:rsidRDefault="00827F09" w:rsidP="004D4559">
            <w:pPr>
              <w:snapToGrid w:val="0"/>
              <w:ind w:left="360"/>
              <w:rPr>
                <w:rFonts w:ascii="Arial Narrow" w:hAnsi="Arial Narrow" w:cs="Microsoft Sans Serif"/>
                <w:b/>
              </w:rPr>
            </w:pPr>
          </w:p>
          <w:p w14:paraId="0EC8E367" w14:textId="77777777" w:rsidR="00827F09" w:rsidRDefault="00827F09" w:rsidP="004D4559">
            <w:pPr>
              <w:numPr>
                <w:ilvl w:val="0"/>
                <w:numId w:val="17"/>
              </w:numPr>
              <w:snapToGrid w:val="0"/>
              <w:rPr>
                <w:rFonts w:ascii="Arial Narrow" w:hAnsi="Arial Narrow" w:cs="Microsoft Sans Serif"/>
                <w:b/>
              </w:rPr>
            </w:pPr>
            <w:r>
              <w:rPr>
                <w:rFonts w:ascii="Arial Narrow" w:hAnsi="Arial Narrow" w:cs="Microsoft Sans Serif"/>
                <w:b/>
              </w:rPr>
              <w:t>Instagram (potrebno je navesti uporabniško ime)</w:t>
            </w:r>
          </w:p>
          <w:p w14:paraId="4BC88CB5" w14:textId="77777777" w:rsidR="00827F09" w:rsidRDefault="00827F09" w:rsidP="004D4559">
            <w:pPr>
              <w:snapToGrid w:val="0"/>
              <w:ind w:left="360"/>
              <w:rPr>
                <w:rFonts w:ascii="Arial Narrow" w:hAnsi="Arial Narrow" w:cs="Microsoft Sans Serif"/>
                <w:b/>
              </w:rPr>
            </w:pPr>
          </w:p>
          <w:p w14:paraId="67CACE9F" w14:textId="77777777" w:rsidR="00827F09" w:rsidRDefault="00827F09" w:rsidP="004D4559">
            <w:pPr>
              <w:snapToGrid w:val="0"/>
              <w:ind w:left="360"/>
              <w:rPr>
                <w:rFonts w:ascii="Arial Narrow" w:hAnsi="Arial Narrow" w:cs="Microsoft Sans Serif"/>
                <w:b/>
              </w:rPr>
            </w:pPr>
            <w:r>
              <w:rPr>
                <w:rFonts w:ascii="Arial Narrow" w:hAnsi="Arial Narrow" w:cs="Microsoft Sans Serif"/>
                <w:b/>
              </w:rPr>
              <w:t>______________________________________</w:t>
            </w:r>
          </w:p>
          <w:p w14:paraId="44B012B5" w14:textId="77777777" w:rsidR="00827F09" w:rsidRDefault="00827F09" w:rsidP="004D4559">
            <w:pPr>
              <w:snapToGrid w:val="0"/>
              <w:rPr>
                <w:rFonts w:ascii="Arial Narrow" w:hAnsi="Arial Narrow" w:cs="Microsoft Sans Serif"/>
                <w:b/>
              </w:rPr>
            </w:pPr>
          </w:p>
          <w:p w14:paraId="40EAD29B" w14:textId="77777777" w:rsidR="00A933E0" w:rsidRDefault="00A933E0" w:rsidP="004D4559">
            <w:pPr>
              <w:snapToGrid w:val="0"/>
              <w:rPr>
                <w:rFonts w:ascii="Arial Narrow" w:hAnsi="Arial Narrow" w:cs="Microsoft Sans Serif"/>
                <w:b/>
              </w:rPr>
            </w:pPr>
          </w:p>
          <w:p w14:paraId="71C4895B" w14:textId="005AFE4B" w:rsidR="00A933E0" w:rsidRDefault="00657DC8" w:rsidP="00657DC8">
            <w:pPr>
              <w:pStyle w:val="Odstavekseznama"/>
              <w:numPr>
                <w:ilvl w:val="0"/>
                <w:numId w:val="17"/>
              </w:numPr>
              <w:snapToGrid w:val="0"/>
              <w:rPr>
                <w:rFonts w:ascii="Arial Narrow" w:hAnsi="Arial Narrow" w:cs="Microsoft Sans Serif"/>
                <w:bCs/>
              </w:rPr>
            </w:pPr>
            <w:r w:rsidRPr="00657DC8">
              <w:rPr>
                <w:rFonts w:ascii="Arial Narrow" w:hAnsi="Arial Narrow" w:cs="Microsoft Sans Serif"/>
                <w:bCs/>
              </w:rPr>
              <w:t>i</w:t>
            </w:r>
            <w:r w:rsidR="00A933E0" w:rsidRPr="00657DC8">
              <w:rPr>
                <w:rFonts w:ascii="Arial Narrow" w:hAnsi="Arial Narrow" w:cs="Microsoft Sans Serif"/>
                <w:bCs/>
              </w:rPr>
              <w:t>me prireditve ali projekta</w:t>
            </w:r>
          </w:p>
          <w:p w14:paraId="75B6EC80" w14:textId="77777777" w:rsidR="00657DC8" w:rsidRPr="00657DC8" w:rsidRDefault="00657DC8" w:rsidP="00657DC8">
            <w:pPr>
              <w:pStyle w:val="Odstavekseznama"/>
              <w:snapToGrid w:val="0"/>
              <w:ind w:left="360"/>
              <w:rPr>
                <w:rFonts w:ascii="Arial Narrow" w:hAnsi="Arial Narrow" w:cs="Microsoft Sans Serif"/>
                <w:bCs/>
              </w:rPr>
            </w:pPr>
          </w:p>
          <w:p w14:paraId="3B76C808" w14:textId="4840C2B0" w:rsidR="00657DC8" w:rsidRPr="00657DC8" w:rsidRDefault="00657DC8" w:rsidP="004D4559">
            <w:pPr>
              <w:snapToGrid w:val="0"/>
              <w:rPr>
                <w:rFonts w:ascii="Arial Narrow" w:hAnsi="Arial Narrow" w:cs="Microsoft Sans Serif"/>
                <w:bCs/>
              </w:rPr>
            </w:pPr>
            <w:r>
              <w:rPr>
                <w:rFonts w:ascii="Arial Narrow" w:hAnsi="Arial Narrow" w:cs="Microsoft Sans Serif"/>
                <w:bCs/>
              </w:rPr>
              <w:t>_____________________________________</w:t>
            </w:r>
          </w:p>
          <w:p w14:paraId="1BC679CA" w14:textId="77777777" w:rsidR="00657DC8" w:rsidRDefault="00657DC8" w:rsidP="004D4559">
            <w:pPr>
              <w:snapToGrid w:val="0"/>
              <w:rPr>
                <w:rFonts w:ascii="Arial Narrow" w:hAnsi="Arial Narrow" w:cs="Microsoft Sans Serif"/>
                <w:b/>
              </w:rPr>
            </w:pPr>
          </w:p>
          <w:p w14:paraId="428EA72A" w14:textId="77777777" w:rsidR="008F4098" w:rsidRPr="00657DC8" w:rsidRDefault="008F4098" w:rsidP="008F4098">
            <w:pPr>
              <w:snapToGrid w:val="0"/>
              <w:rPr>
                <w:rFonts w:ascii="Arial Narrow" w:hAnsi="Arial Narrow" w:cs="Microsoft Sans Serif"/>
                <w:bCs/>
              </w:rPr>
            </w:pPr>
            <w:r>
              <w:rPr>
                <w:rFonts w:ascii="Arial Narrow" w:hAnsi="Arial Narrow" w:cs="Microsoft Sans Serif"/>
                <w:bCs/>
              </w:rPr>
              <w:t>_____________________________________</w:t>
            </w:r>
          </w:p>
          <w:p w14:paraId="7A9E01BE" w14:textId="77777777" w:rsidR="00657DC8" w:rsidRDefault="00657DC8" w:rsidP="004D4559">
            <w:pPr>
              <w:snapToGrid w:val="0"/>
              <w:rPr>
                <w:rFonts w:ascii="Arial Narrow" w:hAnsi="Arial Narrow" w:cs="Microsoft Sans Serif"/>
                <w:b/>
              </w:rPr>
            </w:pPr>
          </w:p>
          <w:p w14:paraId="24AD8B4D" w14:textId="77777777" w:rsidR="008F4098" w:rsidRPr="00657DC8" w:rsidRDefault="008F4098" w:rsidP="008F4098">
            <w:pPr>
              <w:snapToGrid w:val="0"/>
              <w:rPr>
                <w:rFonts w:ascii="Arial Narrow" w:hAnsi="Arial Narrow" w:cs="Microsoft Sans Serif"/>
                <w:bCs/>
              </w:rPr>
            </w:pPr>
            <w:r>
              <w:rPr>
                <w:rFonts w:ascii="Arial Narrow" w:hAnsi="Arial Narrow" w:cs="Microsoft Sans Serif"/>
                <w:bCs/>
              </w:rPr>
              <w:t>_____________________________________</w:t>
            </w:r>
          </w:p>
          <w:p w14:paraId="2DDC85CE" w14:textId="77777777" w:rsidR="00657DC8" w:rsidRDefault="00657DC8" w:rsidP="004D4559">
            <w:pPr>
              <w:snapToGrid w:val="0"/>
              <w:rPr>
                <w:rFonts w:ascii="Arial Narrow" w:hAnsi="Arial Narrow" w:cs="Microsoft Sans Serif"/>
                <w:b/>
              </w:rPr>
            </w:pPr>
          </w:p>
          <w:p w14:paraId="4A64957E" w14:textId="77777777" w:rsidR="0010415A" w:rsidRDefault="0010415A" w:rsidP="0010415A">
            <w:pPr>
              <w:snapToGrid w:val="0"/>
              <w:rPr>
                <w:rFonts w:ascii="Arial Narrow" w:hAnsi="Arial Narrow" w:cs="Microsoft Sans Serif"/>
                <w:bCs/>
              </w:rPr>
            </w:pPr>
            <w:r>
              <w:rPr>
                <w:rFonts w:ascii="Arial Narrow" w:hAnsi="Arial Narrow" w:cs="Microsoft Sans Serif"/>
                <w:bCs/>
              </w:rPr>
              <w:t>_____________________________________</w:t>
            </w:r>
          </w:p>
          <w:p w14:paraId="17548A58" w14:textId="77777777" w:rsidR="00884F24" w:rsidRDefault="00884F24" w:rsidP="0010415A">
            <w:pPr>
              <w:snapToGrid w:val="0"/>
              <w:rPr>
                <w:rFonts w:ascii="Arial Narrow" w:hAnsi="Arial Narrow" w:cs="Microsoft Sans Serif"/>
                <w:bCs/>
              </w:rPr>
            </w:pPr>
          </w:p>
          <w:p w14:paraId="4933037F" w14:textId="77777777" w:rsidR="00884F24" w:rsidRPr="00657DC8" w:rsidRDefault="00884F24" w:rsidP="00884F24">
            <w:pPr>
              <w:snapToGrid w:val="0"/>
              <w:rPr>
                <w:rFonts w:ascii="Arial Narrow" w:hAnsi="Arial Narrow" w:cs="Microsoft Sans Serif"/>
                <w:bCs/>
              </w:rPr>
            </w:pPr>
            <w:r>
              <w:rPr>
                <w:rFonts w:ascii="Arial Narrow" w:hAnsi="Arial Narrow" w:cs="Microsoft Sans Serif"/>
                <w:bCs/>
              </w:rPr>
              <w:t>_____________________________________</w:t>
            </w:r>
          </w:p>
          <w:p w14:paraId="6A65A5EA" w14:textId="1B886E24" w:rsidR="00657DC8" w:rsidRPr="003601DA" w:rsidRDefault="00657DC8" w:rsidP="004D4559">
            <w:pPr>
              <w:snapToGrid w:val="0"/>
              <w:rPr>
                <w:rFonts w:ascii="Arial Narrow" w:hAnsi="Arial Narrow" w:cs="Microsoft Sans Serif"/>
                <w:b/>
              </w:rPr>
            </w:pPr>
          </w:p>
        </w:tc>
        <w:tc>
          <w:tcPr>
            <w:tcW w:w="1134" w:type="dxa"/>
            <w:tcBorders>
              <w:top w:val="single" w:sz="4" w:space="0" w:color="000000"/>
              <w:left w:val="single" w:sz="4" w:space="0" w:color="000000"/>
              <w:right w:val="single" w:sz="4" w:space="0" w:color="000000"/>
            </w:tcBorders>
            <w:shd w:val="clear" w:color="auto" w:fill="auto"/>
          </w:tcPr>
          <w:p w14:paraId="589B0162" w14:textId="77777777" w:rsidR="00827F09" w:rsidRPr="003601DA" w:rsidRDefault="00827F09" w:rsidP="004D4559">
            <w:pPr>
              <w:snapToGrid w:val="0"/>
              <w:jc w:val="center"/>
              <w:rPr>
                <w:rFonts w:ascii="Arial Narrow" w:hAnsi="Arial Narrow" w:cs="Microsoft Sans Serif"/>
                <w:b/>
              </w:rPr>
            </w:pPr>
          </w:p>
        </w:tc>
      </w:tr>
      <w:tr w:rsidR="00827F09" w:rsidRPr="003601DA" w14:paraId="54CBC906" w14:textId="77777777" w:rsidTr="004D4559">
        <w:tc>
          <w:tcPr>
            <w:tcW w:w="8732" w:type="dxa"/>
            <w:gridSpan w:val="2"/>
            <w:tcBorders>
              <w:top w:val="single" w:sz="4" w:space="0" w:color="auto"/>
              <w:left w:val="single" w:sz="4" w:space="0" w:color="000000"/>
              <w:bottom w:val="single" w:sz="4" w:space="0" w:color="000000"/>
            </w:tcBorders>
            <w:shd w:val="clear" w:color="auto" w:fill="E6E6E6"/>
          </w:tcPr>
          <w:p w14:paraId="4F6E9A79" w14:textId="77777777" w:rsidR="00827F09" w:rsidRPr="003601DA" w:rsidRDefault="00827F09" w:rsidP="004D4559">
            <w:pPr>
              <w:pStyle w:val="Telobesedila21"/>
              <w:snapToGrid w:val="0"/>
              <w:jc w:val="center"/>
              <w:rPr>
                <w:rFonts w:ascii="Arial Narrow" w:hAnsi="Arial Narrow" w:cs="Microsoft Sans Serif"/>
                <w:b/>
              </w:rPr>
            </w:pPr>
          </w:p>
          <w:p w14:paraId="6129046C" w14:textId="77777777" w:rsidR="00827F09" w:rsidRPr="003601DA" w:rsidRDefault="00827F09" w:rsidP="004D4559">
            <w:pPr>
              <w:pStyle w:val="Telobesedila21"/>
              <w:jc w:val="center"/>
              <w:rPr>
                <w:rFonts w:ascii="Arial Narrow" w:hAnsi="Arial Narrow" w:cs="Microsoft Sans Serif"/>
                <w:b/>
              </w:rPr>
            </w:pPr>
            <w:r w:rsidRPr="003601DA">
              <w:rPr>
                <w:rFonts w:ascii="Arial Narrow" w:hAnsi="Arial Narrow" w:cs="Microsoft Sans Serif"/>
                <w:b/>
              </w:rPr>
              <w:t>SKUPAJ</w:t>
            </w:r>
          </w:p>
        </w:tc>
        <w:tc>
          <w:tcPr>
            <w:tcW w:w="1134" w:type="dxa"/>
            <w:tcBorders>
              <w:top w:val="single" w:sz="4" w:space="0" w:color="auto"/>
              <w:left w:val="single" w:sz="4" w:space="0" w:color="000000"/>
              <w:bottom w:val="single" w:sz="4" w:space="0" w:color="000000"/>
              <w:right w:val="single" w:sz="4" w:space="0" w:color="000000"/>
            </w:tcBorders>
            <w:shd w:val="clear" w:color="auto" w:fill="E6E6E6"/>
          </w:tcPr>
          <w:p w14:paraId="7D9B95B9" w14:textId="77777777" w:rsidR="00827F09" w:rsidRPr="003601DA" w:rsidRDefault="00827F09" w:rsidP="004D4559">
            <w:pPr>
              <w:pStyle w:val="Telobesedila21"/>
              <w:snapToGrid w:val="0"/>
              <w:jc w:val="left"/>
              <w:rPr>
                <w:rFonts w:ascii="Arial Narrow" w:hAnsi="Arial Narrow" w:cs="Microsoft Sans Serif"/>
              </w:rPr>
            </w:pPr>
          </w:p>
        </w:tc>
      </w:tr>
    </w:tbl>
    <w:p w14:paraId="22734280" w14:textId="77777777" w:rsidR="00827F09" w:rsidRDefault="00827F09" w:rsidP="00827F09">
      <w:pPr>
        <w:pStyle w:val="Telobesedila21"/>
        <w:rPr>
          <w:rFonts w:ascii="Arial Narrow" w:hAnsi="Arial Narrow"/>
          <w:b/>
          <w:sz w:val="22"/>
          <w:szCs w:val="22"/>
        </w:rPr>
      </w:pPr>
    </w:p>
    <w:p w14:paraId="659C3576" w14:textId="77777777" w:rsidR="00827F09" w:rsidRDefault="00827F09" w:rsidP="00827F09">
      <w:pPr>
        <w:pStyle w:val="Telobesedila21"/>
        <w:rPr>
          <w:rFonts w:ascii="Arial Narrow" w:hAnsi="Arial Narrow"/>
          <w:b/>
          <w:sz w:val="22"/>
          <w:szCs w:val="22"/>
        </w:rPr>
      </w:pPr>
    </w:p>
    <w:p w14:paraId="34BBD938" w14:textId="77777777" w:rsidR="00827F09" w:rsidRPr="003601DA" w:rsidRDefault="00827F09" w:rsidP="00827F09">
      <w:pPr>
        <w:pStyle w:val="Telobesedila21"/>
        <w:jc w:val="left"/>
        <w:rPr>
          <w:rFonts w:ascii="Arial Narrow" w:hAnsi="Arial Narrow" w:cs="Microsoft Sans Serif"/>
          <w:sz w:val="22"/>
          <w:szCs w:val="22"/>
        </w:rPr>
      </w:pPr>
      <w:r w:rsidRPr="003601DA">
        <w:rPr>
          <w:rFonts w:ascii="Arial Narrow" w:hAnsi="Arial Narrow" w:cs="Microsoft Sans Serif"/>
          <w:sz w:val="22"/>
          <w:szCs w:val="22"/>
        </w:rPr>
        <w:t xml:space="preserve">V ________________, dne ____________            </w:t>
      </w:r>
      <w:r w:rsidRPr="003601DA">
        <w:rPr>
          <w:rFonts w:ascii="Arial Narrow" w:hAnsi="Arial Narrow" w:cs="Microsoft Sans Serif"/>
          <w:sz w:val="22"/>
          <w:szCs w:val="22"/>
        </w:rPr>
        <w:tab/>
      </w:r>
      <w:r w:rsidRPr="003601DA">
        <w:rPr>
          <w:rFonts w:ascii="Arial Narrow" w:hAnsi="Arial Narrow" w:cs="Microsoft Sans Serif"/>
          <w:sz w:val="22"/>
          <w:szCs w:val="22"/>
        </w:rPr>
        <w:tab/>
      </w:r>
      <w:r w:rsidRPr="003601DA">
        <w:rPr>
          <w:rFonts w:ascii="Arial Narrow" w:hAnsi="Arial Narrow" w:cs="Microsoft Sans Serif"/>
          <w:sz w:val="22"/>
          <w:szCs w:val="22"/>
        </w:rPr>
        <w:tab/>
      </w:r>
    </w:p>
    <w:p w14:paraId="132B2C5C" w14:textId="77777777" w:rsidR="00827F09" w:rsidRPr="003601DA" w:rsidRDefault="00827F09" w:rsidP="00827F09">
      <w:pPr>
        <w:pStyle w:val="Telobesedila21"/>
        <w:rPr>
          <w:rFonts w:ascii="Arial Narrow" w:hAnsi="Arial Narrow" w:cs="Microsoft Sans Serif"/>
          <w:b/>
          <w:sz w:val="22"/>
          <w:szCs w:val="22"/>
        </w:rPr>
      </w:pPr>
    </w:p>
    <w:p w14:paraId="20F9F3DA" w14:textId="77777777" w:rsidR="00827F09" w:rsidRPr="003601DA" w:rsidRDefault="00827F09" w:rsidP="00827F09">
      <w:pPr>
        <w:pStyle w:val="Telobesedila21"/>
        <w:rPr>
          <w:rFonts w:ascii="Arial Narrow" w:hAnsi="Arial Narrow" w:cs="Microsoft Sans Serif"/>
          <w:b/>
          <w:sz w:val="22"/>
          <w:szCs w:val="22"/>
        </w:rPr>
      </w:pPr>
    </w:p>
    <w:p w14:paraId="300CB75B" w14:textId="77777777" w:rsidR="00827F09" w:rsidRPr="003601DA" w:rsidRDefault="00827F09" w:rsidP="00827F09">
      <w:pPr>
        <w:spacing w:line="480" w:lineRule="auto"/>
        <w:jc w:val="both"/>
        <w:rPr>
          <w:rFonts w:ascii="Arial Narrow" w:hAnsi="Arial Narrow" w:cs="Microsoft Sans Serif"/>
          <w:sz w:val="22"/>
          <w:szCs w:val="22"/>
        </w:rPr>
      </w:pPr>
      <w:r w:rsidRPr="003601DA">
        <w:rPr>
          <w:rFonts w:ascii="Arial Narrow" w:hAnsi="Arial Narrow" w:cs="Microsoft Sans Serif"/>
          <w:sz w:val="22"/>
          <w:szCs w:val="22"/>
        </w:rPr>
        <w:t>Podpis odgovorne osebe:                                                                         Žig:</w:t>
      </w:r>
    </w:p>
    <w:p w14:paraId="72E2EAA2" w14:textId="77777777" w:rsidR="00827F09" w:rsidRDefault="00827F09" w:rsidP="00827F09">
      <w:pPr>
        <w:spacing w:line="480" w:lineRule="auto"/>
        <w:rPr>
          <w:rFonts w:ascii="Arial Narrow" w:hAnsi="Arial Narrow" w:cs="Microsoft Sans Serif"/>
        </w:rPr>
      </w:pPr>
      <w:r w:rsidRPr="003601DA">
        <w:rPr>
          <w:rFonts w:ascii="Arial Narrow" w:hAnsi="Arial Narrow" w:cs="Microsoft Sans Serif"/>
        </w:rPr>
        <w:t>_____________________                                                             ________________</w:t>
      </w:r>
    </w:p>
    <w:p w14:paraId="39192F13" w14:textId="36006C80" w:rsidR="00827F09" w:rsidRPr="003601DA" w:rsidRDefault="00827F09" w:rsidP="00827F09">
      <w:pPr>
        <w:pStyle w:val="Telobesedila21"/>
        <w:rPr>
          <w:rFonts w:ascii="Arial Narrow" w:hAnsi="Arial Narrow" w:cs="Microsoft Sans Serif"/>
        </w:rPr>
      </w:pPr>
      <w:r w:rsidRPr="003601DA">
        <w:rPr>
          <w:rFonts w:ascii="Arial Narrow" w:hAnsi="Arial Narrow" w:cs="Microsoft Sans Serif"/>
          <w:sz w:val="22"/>
          <w:szCs w:val="22"/>
        </w:rPr>
        <w:lastRenderedPageBreak/>
        <w:t xml:space="preserve"> </w:t>
      </w:r>
      <w:bookmarkStart w:id="11" w:name="_Toc223743684"/>
      <w:r w:rsidRPr="003601DA">
        <w:rPr>
          <w:rFonts w:ascii="Arial Narrow" w:hAnsi="Arial Narrow" w:cs="Microsoft Sans Serif"/>
        </w:rPr>
        <w:t>VZOREC POGODBE</w:t>
      </w:r>
      <w:bookmarkEnd w:id="11"/>
    </w:p>
    <w:p w14:paraId="162FBD0D" w14:textId="77777777" w:rsidR="00827F09" w:rsidRPr="003601DA" w:rsidRDefault="00827F09" w:rsidP="00827F09">
      <w:pPr>
        <w:rPr>
          <w:rFonts w:ascii="Arial Narrow" w:hAnsi="Arial Narrow"/>
          <w:sz w:val="10"/>
          <w:szCs w:val="10"/>
        </w:rPr>
      </w:pPr>
    </w:p>
    <w:p w14:paraId="40746AB3" w14:textId="77777777" w:rsidR="00827F09" w:rsidRPr="003601DA" w:rsidRDefault="00827F09" w:rsidP="00827F09">
      <w:pPr>
        <w:rPr>
          <w:rFonts w:ascii="Arial Narrow" w:hAnsi="Arial Narrow"/>
          <w:sz w:val="10"/>
          <w:szCs w:val="10"/>
        </w:rPr>
      </w:pPr>
    </w:p>
    <w:p w14:paraId="4D2E19BC" w14:textId="284E677D" w:rsidR="00827F09" w:rsidRPr="003601DA" w:rsidRDefault="00827F09" w:rsidP="00827F09">
      <w:pPr>
        <w:jc w:val="center"/>
        <w:rPr>
          <w:rFonts w:ascii="Arial Narrow" w:hAnsi="Arial Narrow" w:cs="Microsoft Sans Serif"/>
          <w:b/>
          <w:sz w:val="28"/>
          <w:szCs w:val="28"/>
          <w:u w:val="single"/>
        </w:rPr>
      </w:pPr>
      <w:r w:rsidRPr="003601DA">
        <w:rPr>
          <w:rFonts w:ascii="Arial Narrow" w:hAnsi="Arial Narrow" w:cs="Microsoft Sans Serif"/>
          <w:b/>
          <w:sz w:val="28"/>
          <w:szCs w:val="28"/>
          <w:u w:val="single"/>
        </w:rPr>
        <w:t>POGODBA št.</w:t>
      </w:r>
      <w:r w:rsidR="00157CF9">
        <w:rPr>
          <w:rFonts w:ascii="Arial Narrow" w:hAnsi="Arial Narrow" w:cs="Microsoft Sans Serif"/>
          <w:b/>
          <w:sz w:val="28"/>
          <w:szCs w:val="28"/>
          <w:u w:val="single"/>
        </w:rPr>
        <w:t xml:space="preserve"> </w:t>
      </w:r>
      <w:r w:rsidRPr="003601DA">
        <w:rPr>
          <w:rFonts w:ascii="Arial Narrow" w:hAnsi="Arial Narrow" w:cs="Microsoft Sans Serif"/>
          <w:b/>
          <w:sz w:val="28"/>
          <w:szCs w:val="28"/>
          <w:u w:val="single"/>
        </w:rPr>
        <w:t xml:space="preserve">O SOFINANCIRANJU PROGRAMA </w:t>
      </w:r>
      <w:r>
        <w:rPr>
          <w:rFonts w:ascii="Arial Narrow" w:hAnsi="Arial Narrow" w:cs="Microsoft Sans Serif"/>
          <w:b/>
          <w:sz w:val="28"/>
          <w:szCs w:val="28"/>
          <w:u w:val="single"/>
        </w:rPr>
        <w:t xml:space="preserve">na področju turizma </w:t>
      </w:r>
      <w:r w:rsidRPr="003601DA">
        <w:rPr>
          <w:rFonts w:ascii="Arial Narrow" w:hAnsi="Arial Narrow" w:cs="Microsoft Sans Serif"/>
          <w:b/>
          <w:sz w:val="28"/>
          <w:szCs w:val="28"/>
          <w:u w:val="single"/>
        </w:rPr>
        <w:t xml:space="preserve">V LETU </w:t>
      </w:r>
      <w:r>
        <w:rPr>
          <w:rFonts w:ascii="Arial Narrow" w:hAnsi="Arial Narrow" w:cs="Microsoft Sans Serif"/>
          <w:b/>
          <w:sz w:val="28"/>
          <w:szCs w:val="28"/>
          <w:u w:val="single"/>
        </w:rPr>
        <w:t>202</w:t>
      </w:r>
      <w:r w:rsidR="00775CAD">
        <w:rPr>
          <w:rFonts w:ascii="Arial Narrow" w:hAnsi="Arial Narrow" w:cs="Microsoft Sans Serif"/>
          <w:b/>
          <w:sz w:val="28"/>
          <w:szCs w:val="28"/>
          <w:u w:val="single"/>
        </w:rPr>
        <w:t>5</w:t>
      </w:r>
    </w:p>
    <w:p w14:paraId="7C9E30C9" w14:textId="77777777" w:rsidR="00827F09" w:rsidRPr="003601DA" w:rsidRDefault="00827F09" w:rsidP="00827F09">
      <w:pPr>
        <w:rPr>
          <w:rFonts w:ascii="Arial Narrow" w:hAnsi="Arial Narrow" w:cs="Microsoft Sans Serif"/>
          <w:b/>
          <w:bCs/>
          <w:sz w:val="23"/>
          <w:szCs w:val="23"/>
        </w:rPr>
      </w:pPr>
    </w:p>
    <w:p w14:paraId="5BC29A03" w14:textId="77777777" w:rsidR="00827F09" w:rsidRPr="003601DA" w:rsidRDefault="00827F09" w:rsidP="00827F09">
      <w:pPr>
        <w:rPr>
          <w:rFonts w:ascii="Arial Narrow" w:hAnsi="Arial Narrow" w:cs="Microsoft Sans Serif"/>
          <w:sz w:val="23"/>
          <w:szCs w:val="23"/>
        </w:rPr>
      </w:pPr>
      <w:r w:rsidRPr="003601DA">
        <w:rPr>
          <w:rFonts w:ascii="Arial Narrow" w:hAnsi="Arial Narrow" w:cs="Microsoft Sans Serif"/>
          <w:sz w:val="23"/>
          <w:szCs w:val="23"/>
        </w:rPr>
        <w:t>ki jo sporazumno skleneta</w:t>
      </w:r>
    </w:p>
    <w:p w14:paraId="539B3CD4" w14:textId="77777777" w:rsidR="00827F09" w:rsidRPr="003601DA" w:rsidRDefault="00827F09" w:rsidP="00827F09">
      <w:pPr>
        <w:rPr>
          <w:rFonts w:ascii="Arial Narrow" w:hAnsi="Arial Narrow" w:cs="Microsoft Sans Serif"/>
          <w:sz w:val="23"/>
          <w:szCs w:val="23"/>
        </w:rPr>
      </w:pPr>
    </w:p>
    <w:p w14:paraId="057985C2" w14:textId="77777777" w:rsidR="00827F09" w:rsidRPr="003601DA" w:rsidRDefault="00827F09" w:rsidP="00827F09">
      <w:pPr>
        <w:pStyle w:val="IAbody11pt"/>
        <w:jc w:val="both"/>
        <w:rPr>
          <w:rFonts w:ascii="Arial Narrow" w:hAnsi="Arial Narrow"/>
          <w:b w:val="0"/>
          <w:bCs w:val="0"/>
          <w:sz w:val="20"/>
          <w:szCs w:val="20"/>
        </w:rPr>
      </w:pPr>
      <w:r w:rsidRPr="003601DA">
        <w:rPr>
          <w:rFonts w:ascii="Arial Narrow" w:hAnsi="Arial Narrow" w:cs="Microsoft Sans Serif"/>
          <w:b w:val="0"/>
          <w:bCs w:val="0"/>
          <w:sz w:val="23"/>
          <w:szCs w:val="23"/>
        </w:rPr>
        <w:t>OBČINA RIBNICA, Gorenjska cesta 3, 1310 RIBNICA</w:t>
      </w:r>
      <w:r w:rsidRPr="003601DA">
        <w:rPr>
          <w:rFonts w:ascii="Arial Narrow" w:hAnsi="Arial Narrow" w:cs="Microsoft Sans Serif"/>
          <w:sz w:val="23"/>
          <w:szCs w:val="23"/>
        </w:rPr>
        <w:t>,</w:t>
      </w:r>
      <w:r>
        <w:rPr>
          <w:rFonts w:ascii="Arial Narrow" w:hAnsi="Arial Narrow" w:cs="Microsoft Sans Serif"/>
          <w:sz w:val="23"/>
          <w:szCs w:val="23"/>
        </w:rPr>
        <w:t xml:space="preserve"> ki jo zastopa župan Samo Pogorelc</w:t>
      </w:r>
      <w:r w:rsidRPr="003601DA">
        <w:rPr>
          <w:rFonts w:ascii="Arial Narrow" w:hAnsi="Arial Narrow" w:cs="Microsoft Sans Serif"/>
          <w:sz w:val="23"/>
          <w:szCs w:val="23"/>
        </w:rPr>
        <w:t xml:space="preserve"> </w:t>
      </w:r>
      <w:r w:rsidRPr="003601DA">
        <w:rPr>
          <w:rFonts w:ascii="Arial Narrow" w:hAnsi="Arial Narrow"/>
          <w:b w:val="0"/>
          <w:bCs w:val="0"/>
          <w:sz w:val="20"/>
          <w:szCs w:val="20"/>
        </w:rPr>
        <w:t>davčna številka: 61623059, matična številka: 5883865,</w:t>
      </w:r>
    </w:p>
    <w:p w14:paraId="220D16CE" w14:textId="77777777" w:rsidR="00827F09" w:rsidRPr="003601DA" w:rsidRDefault="00827F09" w:rsidP="00827F09">
      <w:pPr>
        <w:jc w:val="both"/>
        <w:rPr>
          <w:rFonts w:ascii="Arial Narrow" w:hAnsi="Arial Narrow" w:cs="Arial"/>
          <w:b/>
          <w:sz w:val="20"/>
          <w:szCs w:val="20"/>
        </w:rPr>
      </w:pPr>
      <w:r w:rsidRPr="003601DA">
        <w:rPr>
          <w:rFonts w:ascii="Arial Narrow" w:hAnsi="Arial Narrow" w:cs="Arial"/>
          <w:b/>
          <w:sz w:val="20"/>
          <w:szCs w:val="20"/>
        </w:rPr>
        <w:t>(v nadaljevanju občina)</w:t>
      </w:r>
    </w:p>
    <w:p w14:paraId="6B30A092" w14:textId="77777777" w:rsidR="00827F09" w:rsidRPr="003601DA" w:rsidRDefault="00827F09" w:rsidP="00827F09">
      <w:pPr>
        <w:rPr>
          <w:rFonts w:ascii="Arial Narrow" w:hAnsi="Arial Narrow" w:cs="Microsoft Sans Serif"/>
          <w:sz w:val="23"/>
          <w:szCs w:val="23"/>
        </w:rPr>
      </w:pPr>
    </w:p>
    <w:p w14:paraId="438CE2AC" w14:textId="77777777" w:rsidR="00827F09" w:rsidRPr="003601DA" w:rsidRDefault="00827F09" w:rsidP="00827F09">
      <w:pPr>
        <w:rPr>
          <w:rFonts w:ascii="Arial Narrow" w:hAnsi="Arial Narrow" w:cs="Microsoft Sans Serif"/>
          <w:sz w:val="23"/>
          <w:szCs w:val="23"/>
        </w:rPr>
      </w:pPr>
      <w:r w:rsidRPr="003601DA">
        <w:rPr>
          <w:rFonts w:ascii="Arial Narrow" w:hAnsi="Arial Narrow" w:cs="Microsoft Sans Serif"/>
          <w:sz w:val="23"/>
          <w:szCs w:val="23"/>
        </w:rPr>
        <w:t>in</w:t>
      </w:r>
    </w:p>
    <w:p w14:paraId="0EE0AE0A" w14:textId="77777777" w:rsidR="00827F09" w:rsidRPr="003601DA" w:rsidRDefault="00827F09" w:rsidP="00827F09">
      <w:pPr>
        <w:rPr>
          <w:rFonts w:ascii="Arial Narrow" w:hAnsi="Arial Narrow" w:cs="Microsoft Sans Serif"/>
          <w:sz w:val="23"/>
          <w:szCs w:val="23"/>
        </w:rPr>
      </w:pPr>
      <w:r w:rsidRPr="003601DA">
        <w:rPr>
          <w:rFonts w:ascii="Arial Narrow" w:hAnsi="Arial Narrow" w:cs="Microsoft Sans Serif"/>
          <w:sz w:val="23"/>
          <w:szCs w:val="23"/>
        </w:rPr>
        <w:t>_____________________________________________________________________________________</w:t>
      </w:r>
    </w:p>
    <w:p w14:paraId="5C816908" w14:textId="77777777" w:rsidR="00827F09" w:rsidRPr="003601DA" w:rsidRDefault="00827F09" w:rsidP="00827F09">
      <w:pPr>
        <w:jc w:val="center"/>
        <w:rPr>
          <w:rFonts w:ascii="Arial Narrow" w:hAnsi="Arial Narrow" w:cs="Microsoft Sans Serif"/>
          <w:sz w:val="23"/>
          <w:szCs w:val="23"/>
          <w:vertAlign w:val="superscript"/>
        </w:rPr>
      </w:pPr>
      <w:r w:rsidRPr="003601DA">
        <w:rPr>
          <w:rFonts w:ascii="Arial Narrow" w:hAnsi="Arial Narrow" w:cs="Microsoft Sans Serif"/>
          <w:sz w:val="23"/>
          <w:szCs w:val="23"/>
          <w:vertAlign w:val="superscript"/>
        </w:rPr>
        <w:t>(upravičenec)</w:t>
      </w:r>
    </w:p>
    <w:p w14:paraId="6BA748F8" w14:textId="77777777" w:rsidR="00827F09" w:rsidRPr="003601DA" w:rsidRDefault="00827F09" w:rsidP="00827F09">
      <w:pPr>
        <w:rPr>
          <w:rFonts w:ascii="Arial Narrow" w:hAnsi="Arial Narrow" w:cs="Microsoft Sans Serif"/>
          <w:sz w:val="23"/>
          <w:szCs w:val="23"/>
        </w:rPr>
      </w:pPr>
      <w:r w:rsidRPr="003601DA">
        <w:rPr>
          <w:rFonts w:ascii="Arial Narrow" w:hAnsi="Arial Narrow" w:cs="Microsoft Sans Serif"/>
          <w:sz w:val="23"/>
          <w:szCs w:val="23"/>
        </w:rPr>
        <w:t>______________________________________________________________________________________</w:t>
      </w:r>
    </w:p>
    <w:p w14:paraId="0BA755F9" w14:textId="77777777" w:rsidR="00827F09" w:rsidRPr="003601DA" w:rsidRDefault="00827F09" w:rsidP="00827F09">
      <w:pPr>
        <w:jc w:val="center"/>
        <w:rPr>
          <w:rFonts w:ascii="Arial Narrow" w:hAnsi="Arial Narrow" w:cs="Microsoft Sans Serif"/>
          <w:sz w:val="23"/>
          <w:szCs w:val="23"/>
          <w:vertAlign w:val="superscript"/>
        </w:rPr>
      </w:pPr>
      <w:r w:rsidRPr="003601DA">
        <w:rPr>
          <w:rFonts w:ascii="Arial Narrow" w:hAnsi="Arial Narrow" w:cs="Microsoft Sans Serif"/>
          <w:sz w:val="23"/>
          <w:szCs w:val="23"/>
          <w:vertAlign w:val="superscript"/>
        </w:rPr>
        <w:t>(naslov)</w:t>
      </w:r>
    </w:p>
    <w:p w14:paraId="2D99D8F2" w14:textId="77777777" w:rsidR="00827F09" w:rsidRPr="003601DA" w:rsidRDefault="00827F09" w:rsidP="00827F09">
      <w:pPr>
        <w:rPr>
          <w:rFonts w:ascii="Arial Narrow" w:hAnsi="Arial Narrow" w:cs="Microsoft Sans Serif"/>
          <w:sz w:val="23"/>
          <w:szCs w:val="23"/>
        </w:rPr>
      </w:pPr>
      <w:r w:rsidRPr="003601DA">
        <w:rPr>
          <w:rFonts w:ascii="Arial Narrow" w:hAnsi="Arial Narrow" w:cs="Microsoft Sans Serif"/>
          <w:sz w:val="23"/>
          <w:szCs w:val="23"/>
        </w:rPr>
        <w:t>_________________, ki ga zastopa ____________________________________, v nadaljevanju  upravičenec.</w:t>
      </w:r>
    </w:p>
    <w:p w14:paraId="02248B31" w14:textId="77777777" w:rsidR="00827F09" w:rsidRPr="003601DA" w:rsidRDefault="00827F09" w:rsidP="00827F09">
      <w:pPr>
        <w:rPr>
          <w:rFonts w:ascii="Arial Narrow" w:hAnsi="Arial Narrow" w:cs="Microsoft Sans Serif"/>
          <w:sz w:val="23"/>
          <w:szCs w:val="23"/>
          <w:vertAlign w:val="superscript"/>
        </w:rPr>
      </w:pPr>
      <w:r w:rsidRPr="003601DA">
        <w:rPr>
          <w:rFonts w:ascii="Arial Narrow" w:hAnsi="Arial Narrow" w:cs="Microsoft Sans Serif"/>
          <w:sz w:val="23"/>
          <w:szCs w:val="23"/>
          <w:vertAlign w:val="superscript"/>
        </w:rPr>
        <w:t>(davčna številka)                                                                                             (predsednik)</w:t>
      </w:r>
    </w:p>
    <w:p w14:paraId="4EFC9105" w14:textId="77777777" w:rsidR="00827F09" w:rsidRPr="003601DA" w:rsidRDefault="00827F09" w:rsidP="00827F09">
      <w:pPr>
        <w:rPr>
          <w:rFonts w:ascii="Arial Narrow" w:hAnsi="Arial Narrow" w:cs="Microsoft Sans Serif"/>
          <w:sz w:val="23"/>
          <w:szCs w:val="23"/>
        </w:rPr>
      </w:pPr>
    </w:p>
    <w:p w14:paraId="4A544BD4" w14:textId="77777777" w:rsidR="00827F09" w:rsidRPr="003601DA" w:rsidRDefault="00827F09" w:rsidP="00827F09">
      <w:pPr>
        <w:jc w:val="center"/>
        <w:rPr>
          <w:rFonts w:ascii="Arial Narrow" w:hAnsi="Arial Narrow" w:cs="Microsoft Sans Serif"/>
          <w:b/>
          <w:sz w:val="23"/>
          <w:szCs w:val="23"/>
        </w:rPr>
      </w:pPr>
      <w:r w:rsidRPr="003601DA">
        <w:rPr>
          <w:rFonts w:ascii="Arial Narrow" w:hAnsi="Arial Narrow" w:cs="Microsoft Sans Serif"/>
          <w:b/>
          <w:sz w:val="23"/>
          <w:szCs w:val="23"/>
        </w:rPr>
        <w:t>1. člen</w:t>
      </w:r>
    </w:p>
    <w:p w14:paraId="1EEDDAC9" w14:textId="0DC87D5B" w:rsidR="00827F09" w:rsidRPr="003601DA" w:rsidRDefault="00827F09" w:rsidP="00827F09">
      <w:pPr>
        <w:pStyle w:val="Telobesedila21"/>
        <w:rPr>
          <w:rFonts w:ascii="Arial Narrow" w:hAnsi="Arial Narrow" w:cs="Microsoft Sans Serif"/>
          <w:bCs/>
          <w:sz w:val="22"/>
          <w:szCs w:val="22"/>
        </w:rPr>
      </w:pPr>
      <w:r w:rsidRPr="003601DA">
        <w:rPr>
          <w:rFonts w:ascii="Arial Narrow" w:hAnsi="Arial Narrow" w:cs="Microsoft Sans Serif"/>
          <w:bCs/>
          <w:sz w:val="22"/>
          <w:szCs w:val="22"/>
        </w:rPr>
        <w:t xml:space="preserve">Pogodbeni strani ugotavljata, da je </w:t>
      </w:r>
      <w:r w:rsidR="0084287E">
        <w:rPr>
          <w:rFonts w:ascii="Arial Narrow" w:hAnsi="Arial Narrow" w:cs="Microsoft Sans Serif"/>
          <w:bCs/>
          <w:sz w:val="22"/>
          <w:szCs w:val="22"/>
        </w:rPr>
        <w:t>O</w:t>
      </w:r>
      <w:r w:rsidRPr="003601DA">
        <w:rPr>
          <w:rFonts w:ascii="Arial Narrow" w:hAnsi="Arial Narrow" w:cs="Microsoft Sans Serif"/>
          <w:bCs/>
          <w:sz w:val="22"/>
          <w:szCs w:val="22"/>
        </w:rPr>
        <w:t xml:space="preserve">bčina objavila javni razpis o dodeljevanju proračunskih sredstev za sofinanciranje programov na področju turizma v </w:t>
      </w:r>
      <w:r w:rsidR="009F77AF">
        <w:rPr>
          <w:rFonts w:ascii="Arial Narrow" w:hAnsi="Arial Narrow" w:cs="Microsoft Sans Serif"/>
          <w:bCs/>
          <w:sz w:val="22"/>
          <w:szCs w:val="22"/>
        </w:rPr>
        <w:t>o</w:t>
      </w:r>
      <w:r w:rsidRPr="003601DA">
        <w:rPr>
          <w:rFonts w:ascii="Arial Narrow" w:hAnsi="Arial Narrow" w:cs="Microsoft Sans Serif"/>
          <w:bCs/>
          <w:sz w:val="22"/>
          <w:szCs w:val="22"/>
        </w:rPr>
        <w:t xml:space="preserve">bčini Ribnica v letu </w:t>
      </w:r>
      <w:r>
        <w:rPr>
          <w:rFonts w:ascii="Arial Narrow" w:hAnsi="Arial Narrow" w:cs="Microsoft Sans Serif"/>
          <w:bCs/>
          <w:sz w:val="22"/>
          <w:szCs w:val="22"/>
        </w:rPr>
        <w:t>202</w:t>
      </w:r>
      <w:r w:rsidR="00775CAD">
        <w:rPr>
          <w:rFonts w:ascii="Arial Narrow" w:hAnsi="Arial Narrow" w:cs="Microsoft Sans Serif"/>
          <w:bCs/>
          <w:sz w:val="22"/>
          <w:szCs w:val="22"/>
        </w:rPr>
        <w:t>5</w:t>
      </w:r>
      <w:r w:rsidRPr="003601DA">
        <w:rPr>
          <w:rFonts w:ascii="Arial Narrow" w:hAnsi="Arial Narrow" w:cs="Microsoft Sans Serif"/>
          <w:bCs/>
          <w:sz w:val="22"/>
          <w:szCs w:val="22"/>
        </w:rPr>
        <w:t xml:space="preserve">. Program se sofinancira v skladu s Pravilnikom o sofinanciranju programov na področju turizma v </w:t>
      </w:r>
      <w:r w:rsidR="00BB050B">
        <w:rPr>
          <w:rFonts w:ascii="Arial Narrow" w:hAnsi="Arial Narrow" w:cs="Microsoft Sans Serif"/>
          <w:bCs/>
          <w:sz w:val="22"/>
          <w:szCs w:val="22"/>
        </w:rPr>
        <w:t>O</w:t>
      </w:r>
      <w:r w:rsidRPr="003601DA">
        <w:rPr>
          <w:rFonts w:ascii="Arial Narrow" w:hAnsi="Arial Narrow" w:cs="Microsoft Sans Serif"/>
          <w:bCs/>
          <w:sz w:val="22"/>
          <w:szCs w:val="22"/>
        </w:rPr>
        <w:t>bčini Ribnica (</w:t>
      </w:r>
      <w:r>
        <w:rPr>
          <w:rFonts w:ascii="Arial Narrow" w:hAnsi="Arial Narrow" w:cs="Microsoft Sans Serif"/>
          <w:bCs/>
          <w:sz w:val="22"/>
          <w:szCs w:val="22"/>
        </w:rPr>
        <w:t>Uradni list RS, št. 81/2008)</w:t>
      </w:r>
      <w:r w:rsidRPr="003601DA">
        <w:rPr>
          <w:rFonts w:ascii="Arial Narrow" w:hAnsi="Arial Narrow" w:cs="Microsoft Sans Serif"/>
          <w:bCs/>
          <w:sz w:val="22"/>
          <w:szCs w:val="22"/>
        </w:rPr>
        <w:t xml:space="preserve">.  </w:t>
      </w:r>
    </w:p>
    <w:p w14:paraId="25EF1189" w14:textId="77777777" w:rsidR="00827F09" w:rsidRPr="003601DA" w:rsidRDefault="00827F09" w:rsidP="00827F09">
      <w:pPr>
        <w:jc w:val="both"/>
        <w:rPr>
          <w:rFonts w:ascii="Arial Narrow" w:hAnsi="Arial Narrow" w:cs="Microsoft Sans Serif"/>
          <w:bCs/>
          <w:sz w:val="23"/>
          <w:szCs w:val="23"/>
        </w:rPr>
      </w:pPr>
    </w:p>
    <w:p w14:paraId="5F80774E" w14:textId="77777777" w:rsidR="00827F09" w:rsidRPr="003601DA" w:rsidRDefault="00827F09" w:rsidP="00827F09">
      <w:pPr>
        <w:jc w:val="center"/>
        <w:rPr>
          <w:rFonts w:ascii="Arial Narrow" w:hAnsi="Arial Narrow" w:cs="Microsoft Sans Serif"/>
          <w:b/>
          <w:sz w:val="23"/>
          <w:szCs w:val="23"/>
        </w:rPr>
      </w:pPr>
      <w:r w:rsidRPr="003601DA">
        <w:rPr>
          <w:rFonts w:ascii="Arial Narrow" w:hAnsi="Arial Narrow" w:cs="Microsoft Sans Serif"/>
          <w:b/>
          <w:sz w:val="23"/>
          <w:szCs w:val="23"/>
        </w:rPr>
        <w:t>2. člen</w:t>
      </w:r>
    </w:p>
    <w:p w14:paraId="5E6DD090" w14:textId="0BA967A1" w:rsidR="00827F09" w:rsidRPr="003601DA" w:rsidRDefault="00827F09" w:rsidP="00827F09">
      <w:pPr>
        <w:jc w:val="both"/>
        <w:rPr>
          <w:rFonts w:ascii="Arial Narrow" w:hAnsi="Arial Narrow" w:cs="Times-Italic"/>
          <w:iCs/>
          <w:sz w:val="22"/>
          <w:szCs w:val="22"/>
        </w:rPr>
      </w:pPr>
      <w:r w:rsidRPr="003601DA">
        <w:rPr>
          <w:rFonts w:ascii="Arial Narrow" w:hAnsi="Arial Narrow" w:cs="Microsoft Sans Serif"/>
          <w:sz w:val="22"/>
          <w:szCs w:val="22"/>
        </w:rPr>
        <w:t xml:space="preserve">Pogodbeni stranki nadalje ugotavljata, da ima </w:t>
      </w:r>
      <w:r w:rsidR="00BB050B">
        <w:rPr>
          <w:rFonts w:ascii="Arial Narrow" w:hAnsi="Arial Narrow" w:cs="Microsoft Sans Serif"/>
          <w:sz w:val="22"/>
          <w:szCs w:val="22"/>
        </w:rPr>
        <w:t>O</w:t>
      </w:r>
      <w:r w:rsidRPr="003601DA">
        <w:rPr>
          <w:rFonts w:ascii="Arial Narrow" w:hAnsi="Arial Narrow" w:cs="Microsoft Sans Serif"/>
          <w:sz w:val="22"/>
          <w:szCs w:val="22"/>
        </w:rPr>
        <w:t xml:space="preserve">bčina za sofinanciranje programov društev na področju turizma, opredeljenih v 1. členu te pogodbe, zagotovljena finančna sredstva v proračunu </w:t>
      </w:r>
      <w:r w:rsidR="00BB050B">
        <w:rPr>
          <w:rFonts w:ascii="Arial Narrow" w:hAnsi="Arial Narrow" w:cs="Microsoft Sans Serif"/>
          <w:sz w:val="22"/>
          <w:szCs w:val="22"/>
        </w:rPr>
        <w:t>O</w:t>
      </w:r>
      <w:r w:rsidRPr="003601DA">
        <w:rPr>
          <w:rFonts w:ascii="Arial Narrow" w:hAnsi="Arial Narrow" w:cs="Microsoft Sans Serif"/>
          <w:sz w:val="22"/>
          <w:szCs w:val="22"/>
        </w:rPr>
        <w:t xml:space="preserve">bčine za leto </w:t>
      </w:r>
      <w:r>
        <w:rPr>
          <w:rFonts w:ascii="Arial Narrow" w:hAnsi="Arial Narrow" w:cs="Microsoft Sans Serif"/>
          <w:sz w:val="22"/>
          <w:szCs w:val="22"/>
        </w:rPr>
        <w:t>202</w:t>
      </w:r>
      <w:r w:rsidR="00083CB1">
        <w:rPr>
          <w:rFonts w:ascii="Arial Narrow" w:hAnsi="Arial Narrow" w:cs="Microsoft Sans Serif"/>
          <w:sz w:val="22"/>
          <w:szCs w:val="22"/>
        </w:rPr>
        <w:t>5</w:t>
      </w:r>
      <w:r w:rsidRPr="003601DA">
        <w:rPr>
          <w:rFonts w:ascii="Arial Narrow" w:hAnsi="Arial Narrow" w:cs="Microsoft Sans Serif"/>
          <w:b/>
          <w:sz w:val="22"/>
          <w:szCs w:val="22"/>
        </w:rPr>
        <w:t xml:space="preserve"> </w:t>
      </w:r>
      <w:r w:rsidRPr="003601DA">
        <w:rPr>
          <w:rFonts w:ascii="Arial Narrow" w:hAnsi="Arial Narrow" w:cs="Microsoft Sans Serif"/>
          <w:sz w:val="22"/>
          <w:szCs w:val="22"/>
        </w:rPr>
        <w:t xml:space="preserve">na proračunski postavki v proračunu </w:t>
      </w:r>
      <w:r w:rsidR="00BB050B">
        <w:rPr>
          <w:rFonts w:ascii="Arial Narrow" w:hAnsi="Arial Narrow" w:cs="Microsoft Sans Serif"/>
          <w:sz w:val="22"/>
          <w:szCs w:val="22"/>
        </w:rPr>
        <w:t>O</w:t>
      </w:r>
      <w:r w:rsidRPr="003601DA">
        <w:rPr>
          <w:rFonts w:ascii="Arial Narrow" w:hAnsi="Arial Narrow" w:cs="Microsoft Sans Serif"/>
          <w:sz w:val="22"/>
          <w:szCs w:val="22"/>
        </w:rPr>
        <w:t xml:space="preserve">bčine </w:t>
      </w:r>
      <w:r w:rsidRPr="003601DA">
        <w:rPr>
          <w:rFonts w:ascii="Arial Narrow" w:hAnsi="Arial Narrow" w:cs="Times-Italic"/>
          <w:iCs/>
          <w:sz w:val="22"/>
          <w:szCs w:val="22"/>
        </w:rPr>
        <w:t>1410 Sofinanciranje turisti</w:t>
      </w:r>
      <w:r w:rsidRPr="003601DA">
        <w:rPr>
          <w:rFonts w:ascii="Arial Narrow" w:hAnsi="Arial Narrow" w:cs="TTE1715498t00"/>
          <w:sz w:val="22"/>
          <w:szCs w:val="22"/>
        </w:rPr>
        <w:t>č</w:t>
      </w:r>
      <w:r w:rsidRPr="003601DA">
        <w:rPr>
          <w:rFonts w:ascii="Arial Narrow" w:hAnsi="Arial Narrow" w:cs="Times-Italic"/>
          <w:iCs/>
          <w:sz w:val="22"/>
          <w:szCs w:val="22"/>
        </w:rPr>
        <w:t>nih in promocijskih prireditev na podlagi razpisa.</w:t>
      </w:r>
    </w:p>
    <w:p w14:paraId="35E70D5D" w14:textId="77777777" w:rsidR="00827F09" w:rsidRPr="003601DA" w:rsidRDefault="00827F09" w:rsidP="00827F09">
      <w:pPr>
        <w:jc w:val="center"/>
        <w:rPr>
          <w:rFonts w:ascii="Arial Narrow" w:hAnsi="Arial Narrow" w:cs="Microsoft Sans Serif"/>
          <w:b/>
          <w:sz w:val="23"/>
          <w:szCs w:val="23"/>
        </w:rPr>
      </w:pPr>
    </w:p>
    <w:p w14:paraId="7BF87595" w14:textId="77777777" w:rsidR="00827F09" w:rsidRPr="003601DA" w:rsidRDefault="00827F09" w:rsidP="00827F09">
      <w:pPr>
        <w:jc w:val="center"/>
        <w:rPr>
          <w:rFonts w:ascii="Arial Narrow" w:hAnsi="Arial Narrow" w:cs="Microsoft Sans Serif"/>
          <w:b/>
          <w:sz w:val="23"/>
          <w:szCs w:val="23"/>
        </w:rPr>
      </w:pPr>
      <w:r w:rsidRPr="003601DA">
        <w:rPr>
          <w:rFonts w:ascii="Arial Narrow" w:hAnsi="Arial Narrow" w:cs="Microsoft Sans Serif"/>
          <w:b/>
          <w:sz w:val="23"/>
          <w:szCs w:val="23"/>
        </w:rPr>
        <w:t>3. člen</w:t>
      </w:r>
    </w:p>
    <w:p w14:paraId="05C3DC4E" w14:textId="77777777" w:rsidR="00827F09" w:rsidRPr="003601DA" w:rsidRDefault="00827F09" w:rsidP="00827F09">
      <w:pPr>
        <w:pStyle w:val="Telobesedila"/>
        <w:rPr>
          <w:rFonts w:ascii="Arial Narrow" w:hAnsi="Arial Narrow" w:cs="Microsoft Sans Serif"/>
          <w:sz w:val="22"/>
          <w:szCs w:val="22"/>
        </w:rPr>
      </w:pPr>
      <w:r w:rsidRPr="003601DA">
        <w:rPr>
          <w:rFonts w:ascii="Arial Narrow" w:hAnsi="Arial Narrow" w:cs="Microsoft Sans Serif"/>
          <w:sz w:val="22"/>
          <w:szCs w:val="22"/>
        </w:rPr>
        <w:t>Upravičenec je oziroma bo izvedel naslednje aktivnosti, ki predstavljajo upravičeni strošek, in sicer:</w:t>
      </w:r>
    </w:p>
    <w:p w14:paraId="45E74386" w14:textId="77777777" w:rsidR="00827F09" w:rsidRPr="003601DA" w:rsidRDefault="00827F09" w:rsidP="00827F09">
      <w:pPr>
        <w:pStyle w:val="Telobesedila"/>
        <w:numPr>
          <w:ilvl w:val="0"/>
          <w:numId w:val="6"/>
        </w:numPr>
        <w:tabs>
          <w:tab w:val="left" w:pos="720"/>
        </w:tabs>
        <w:rPr>
          <w:rFonts w:ascii="Arial Narrow" w:hAnsi="Arial Narrow" w:cs="Microsoft Sans Serif"/>
          <w:sz w:val="22"/>
          <w:szCs w:val="22"/>
        </w:rPr>
      </w:pPr>
      <w:r w:rsidRPr="003601DA">
        <w:rPr>
          <w:rFonts w:ascii="Arial Narrow" w:hAnsi="Arial Narrow" w:cs="Microsoft Sans Serif"/>
          <w:sz w:val="22"/>
          <w:szCs w:val="22"/>
        </w:rPr>
        <w:t>sofinanciranje redne dejavnosti (v kolikor je predmet financiranja) v višini ________________ 00 €  (z besedo: _____________/00 EUR),</w:t>
      </w:r>
    </w:p>
    <w:p w14:paraId="54164571" w14:textId="77777777" w:rsidR="00827F09" w:rsidRDefault="00827F09" w:rsidP="00827F09">
      <w:pPr>
        <w:pStyle w:val="Telobesedila"/>
        <w:numPr>
          <w:ilvl w:val="0"/>
          <w:numId w:val="6"/>
        </w:numPr>
        <w:tabs>
          <w:tab w:val="left" w:pos="720"/>
        </w:tabs>
        <w:rPr>
          <w:rFonts w:ascii="Arial Narrow" w:hAnsi="Arial Narrow" w:cs="Microsoft Sans Serif"/>
          <w:sz w:val="22"/>
          <w:szCs w:val="22"/>
        </w:rPr>
      </w:pPr>
      <w:r>
        <w:rPr>
          <w:rFonts w:ascii="Arial Narrow" w:hAnsi="Arial Narrow" w:cs="Microsoft Sans Serif"/>
          <w:sz w:val="22"/>
          <w:szCs w:val="22"/>
        </w:rPr>
        <w:t>izvajanje naslednjih programov:</w:t>
      </w:r>
    </w:p>
    <w:p w14:paraId="7572F11D" w14:textId="77777777" w:rsidR="00827F09" w:rsidRDefault="00827F09" w:rsidP="00827F09">
      <w:pPr>
        <w:pStyle w:val="Telobesedila"/>
        <w:numPr>
          <w:ilvl w:val="1"/>
          <w:numId w:val="6"/>
        </w:numPr>
        <w:tabs>
          <w:tab w:val="left" w:pos="720"/>
        </w:tabs>
        <w:rPr>
          <w:rFonts w:ascii="Arial Narrow" w:hAnsi="Arial Narrow" w:cs="Microsoft Sans Serif"/>
          <w:sz w:val="22"/>
          <w:szCs w:val="22"/>
        </w:rPr>
      </w:pPr>
    </w:p>
    <w:p w14:paraId="5598E968" w14:textId="77777777" w:rsidR="00827F09" w:rsidRDefault="00827F09" w:rsidP="00827F09">
      <w:pPr>
        <w:pStyle w:val="Telobesedila"/>
        <w:numPr>
          <w:ilvl w:val="1"/>
          <w:numId w:val="6"/>
        </w:numPr>
        <w:tabs>
          <w:tab w:val="left" w:pos="720"/>
        </w:tabs>
        <w:rPr>
          <w:rFonts w:ascii="Arial Narrow" w:hAnsi="Arial Narrow" w:cs="Microsoft Sans Serif"/>
          <w:sz w:val="22"/>
          <w:szCs w:val="22"/>
        </w:rPr>
      </w:pPr>
    </w:p>
    <w:p w14:paraId="663F2EFE" w14:textId="77777777" w:rsidR="00827F09" w:rsidRPr="003601DA" w:rsidRDefault="00827F09" w:rsidP="00827F09">
      <w:pPr>
        <w:pStyle w:val="Telobesedila"/>
        <w:ind w:left="708"/>
        <w:rPr>
          <w:rFonts w:ascii="Arial Narrow" w:hAnsi="Arial Narrow" w:cs="Microsoft Sans Serif"/>
          <w:sz w:val="22"/>
          <w:szCs w:val="22"/>
        </w:rPr>
      </w:pPr>
      <w:r w:rsidRPr="003601DA">
        <w:rPr>
          <w:rFonts w:ascii="Arial Narrow" w:hAnsi="Arial Narrow" w:cs="Microsoft Sans Serif"/>
          <w:sz w:val="22"/>
          <w:szCs w:val="22"/>
        </w:rPr>
        <w:t xml:space="preserve"> v višini _____________________ ,00 €  (z besedo: _____________/00 EUR), in sicer za naslednje aktivnosti:</w:t>
      </w:r>
    </w:p>
    <w:p w14:paraId="20FABBEA" w14:textId="77777777" w:rsidR="00827F09" w:rsidRPr="003601DA" w:rsidRDefault="00827F09" w:rsidP="00827F09">
      <w:pPr>
        <w:pStyle w:val="Telobesedila"/>
        <w:numPr>
          <w:ilvl w:val="1"/>
          <w:numId w:val="6"/>
        </w:numPr>
        <w:tabs>
          <w:tab w:val="left" w:pos="1440"/>
        </w:tabs>
        <w:rPr>
          <w:rFonts w:ascii="Arial Narrow" w:hAnsi="Arial Narrow" w:cs="Microsoft Sans Serif"/>
          <w:sz w:val="22"/>
          <w:szCs w:val="22"/>
        </w:rPr>
      </w:pPr>
      <w:r w:rsidRPr="003601DA">
        <w:rPr>
          <w:rFonts w:ascii="Arial Narrow" w:hAnsi="Arial Narrow" w:cs="Microsoft Sans Serif"/>
          <w:sz w:val="22"/>
          <w:szCs w:val="22"/>
        </w:rPr>
        <w:t>_______________________________</w:t>
      </w:r>
    </w:p>
    <w:p w14:paraId="4E07BA3A" w14:textId="77777777" w:rsidR="00827F09" w:rsidRPr="003601DA" w:rsidRDefault="00827F09" w:rsidP="00827F09">
      <w:pPr>
        <w:pStyle w:val="Telobesedila"/>
        <w:tabs>
          <w:tab w:val="left" w:pos="2880"/>
        </w:tabs>
        <w:ind w:left="1440"/>
        <w:rPr>
          <w:rFonts w:ascii="Arial Narrow" w:hAnsi="Arial Narrow" w:cs="Microsoft Sans Serif"/>
          <w:sz w:val="22"/>
          <w:szCs w:val="22"/>
        </w:rPr>
      </w:pPr>
    </w:p>
    <w:p w14:paraId="19802215" w14:textId="7F75EC78" w:rsidR="00827F09" w:rsidRPr="003601DA" w:rsidRDefault="00827F09" w:rsidP="00827F09">
      <w:pPr>
        <w:pStyle w:val="Telobesedila"/>
        <w:rPr>
          <w:rFonts w:ascii="Arial Narrow" w:hAnsi="Arial Narrow" w:cs="Microsoft Sans Serif"/>
          <w:sz w:val="22"/>
          <w:szCs w:val="22"/>
        </w:rPr>
      </w:pPr>
      <w:r w:rsidRPr="003601DA">
        <w:rPr>
          <w:rFonts w:ascii="Arial Narrow" w:hAnsi="Arial Narrow" w:cs="Microsoft Sans Serif"/>
          <w:sz w:val="22"/>
          <w:szCs w:val="22"/>
        </w:rPr>
        <w:t xml:space="preserve">Občina bo v letu </w:t>
      </w:r>
      <w:r>
        <w:rPr>
          <w:rFonts w:ascii="Arial Narrow" w:hAnsi="Arial Narrow" w:cs="Microsoft Sans Serif"/>
          <w:sz w:val="22"/>
          <w:szCs w:val="22"/>
        </w:rPr>
        <w:t>202</w:t>
      </w:r>
      <w:r w:rsidR="00BB050B">
        <w:rPr>
          <w:rFonts w:ascii="Arial Narrow" w:hAnsi="Arial Narrow" w:cs="Microsoft Sans Serif"/>
          <w:sz w:val="22"/>
          <w:szCs w:val="22"/>
        </w:rPr>
        <w:t>5</w:t>
      </w:r>
      <w:r w:rsidRPr="003601DA">
        <w:rPr>
          <w:rFonts w:ascii="Arial Narrow" w:hAnsi="Arial Narrow" w:cs="Microsoft Sans Serif"/>
          <w:sz w:val="22"/>
          <w:szCs w:val="22"/>
        </w:rPr>
        <w:t xml:space="preserve"> financirala največ _____________________ 00 €  (z besedo: _____________/00 EUR)</w:t>
      </w:r>
      <w:r>
        <w:rPr>
          <w:rFonts w:ascii="Arial Narrow" w:hAnsi="Arial Narrow" w:cs="Microsoft Sans Serif"/>
          <w:sz w:val="22"/>
          <w:szCs w:val="22"/>
        </w:rPr>
        <w:t>.</w:t>
      </w:r>
    </w:p>
    <w:p w14:paraId="63A83F64" w14:textId="77777777" w:rsidR="00827F09" w:rsidRPr="003601DA" w:rsidRDefault="00827F09" w:rsidP="00827F09">
      <w:pPr>
        <w:pStyle w:val="Telobesedila"/>
        <w:rPr>
          <w:rFonts w:ascii="Arial Narrow" w:hAnsi="Arial Narrow" w:cs="Microsoft Sans Serif"/>
          <w:sz w:val="22"/>
          <w:szCs w:val="22"/>
        </w:rPr>
      </w:pPr>
      <w:r w:rsidRPr="003601DA">
        <w:rPr>
          <w:rFonts w:ascii="Arial Narrow" w:hAnsi="Arial Narrow" w:cs="Microsoft Sans Serif"/>
          <w:sz w:val="22"/>
          <w:szCs w:val="22"/>
        </w:rPr>
        <w:t xml:space="preserve"> </w:t>
      </w:r>
    </w:p>
    <w:p w14:paraId="4894CF45" w14:textId="514AD3EA" w:rsidR="00827F09" w:rsidRPr="003601DA"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 xml:space="preserve">Občina bo sredstva za sofinanciranje programa društva v letu </w:t>
      </w:r>
      <w:r>
        <w:rPr>
          <w:rFonts w:ascii="Arial Narrow" w:hAnsi="Arial Narrow" w:cs="Microsoft Sans Serif"/>
          <w:sz w:val="22"/>
          <w:szCs w:val="22"/>
        </w:rPr>
        <w:t>202</w:t>
      </w:r>
      <w:r w:rsidR="00775CAD">
        <w:rPr>
          <w:rFonts w:ascii="Arial Narrow" w:hAnsi="Arial Narrow" w:cs="Microsoft Sans Serif"/>
          <w:sz w:val="22"/>
          <w:szCs w:val="22"/>
        </w:rPr>
        <w:t>5</w:t>
      </w:r>
      <w:r w:rsidRPr="003601DA">
        <w:rPr>
          <w:rFonts w:ascii="Arial Narrow" w:hAnsi="Arial Narrow" w:cs="Microsoft Sans Serif"/>
          <w:sz w:val="22"/>
          <w:szCs w:val="22"/>
        </w:rPr>
        <w:t>, ki je predmet te pogodbe, nakazovala na transakcijski račun upravičenca, številka:   _____________________________, odprt pri __________________________________, na osnovi prejetih zahtevkov z dodatno dokumentacijo.</w:t>
      </w:r>
    </w:p>
    <w:p w14:paraId="0FE07225" w14:textId="77777777" w:rsidR="00827F09" w:rsidRPr="003601DA" w:rsidRDefault="00827F09" w:rsidP="00827F09">
      <w:pPr>
        <w:jc w:val="both"/>
        <w:rPr>
          <w:rFonts w:ascii="Arial Narrow" w:hAnsi="Arial Narrow" w:cs="Microsoft Sans Serif"/>
          <w:sz w:val="23"/>
          <w:szCs w:val="23"/>
        </w:rPr>
      </w:pPr>
    </w:p>
    <w:p w14:paraId="3087B462" w14:textId="77777777" w:rsidR="00827F09" w:rsidRPr="003601DA" w:rsidRDefault="00827F09" w:rsidP="00827F09">
      <w:pPr>
        <w:rPr>
          <w:rFonts w:ascii="Arial Narrow" w:hAnsi="Arial Narrow" w:cs="Microsoft Sans Serif"/>
          <w:sz w:val="23"/>
          <w:szCs w:val="23"/>
        </w:rPr>
      </w:pPr>
    </w:p>
    <w:p w14:paraId="611FDD41" w14:textId="77777777" w:rsidR="00827F09" w:rsidRPr="003601DA" w:rsidRDefault="00827F09" w:rsidP="00827F09">
      <w:pPr>
        <w:jc w:val="center"/>
        <w:rPr>
          <w:rFonts w:ascii="Arial Narrow" w:hAnsi="Arial Narrow" w:cs="Microsoft Sans Serif"/>
          <w:b/>
          <w:sz w:val="23"/>
          <w:szCs w:val="23"/>
        </w:rPr>
      </w:pPr>
      <w:r w:rsidRPr="003601DA">
        <w:rPr>
          <w:rFonts w:ascii="Arial Narrow" w:hAnsi="Arial Narrow" w:cs="Microsoft Sans Serif"/>
          <w:b/>
          <w:sz w:val="23"/>
          <w:szCs w:val="23"/>
        </w:rPr>
        <w:t>4. člen</w:t>
      </w:r>
    </w:p>
    <w:p w14:paraId="1E77F5A9" w14:textId="77777777" w:rsidR="00827F09" w:rsidRPr="003601DA" w:rsidRDefault="00827F09" w:rsidP="00827F09">
      <w:pPr>
        <w:rPr>
          <w:rFonts w:ascii="Arial Narrow" w:hAnsi="Arial Narrow" w:cs="Microsoft Sans Serif"/>
          <w:sz w:val="22"/>
          <w:szCs w:val="22"/>
        </w:rPr>
      </w:pPr>
      <w:r w:rsidRPr="003601DA">
        <w:rPr>
          <w:rFonts w:ascii="Arial Narrow" w:hAnsi="Arial Narrow" w:cs="Microsoft Sans Serif"/>
          <w:sz w:val="22"/>
          <w:szCs w:val="22"/>
        </w:rPr>
        <w:t>Upravičenec se zavezuje:</w:t>
      </w:r>
    </w:p>
    <w:p w14:paraId="7B180F36" w14:textId="77777777" w:rsidR="00827F09" w:rsidRDefault="00827F09" w:rsidP="00827F09">
      <w:pPr>
        <w:numPr>
          <w:ilvl w:val="0"/>
          <w:numId w:val="2"/>
        </w:numPr>
        <w:tabs>
          <w:tab w:val="left" w:pos="360"/>
        </w:tabs>
        <w:jc w:val="both"/>
        <w:rPr>
          <w:rFonts w:ascii="Arial Narrow" w:hAnsi="Arial Narrow" w:cs="Microsoft Sans Serif"/>
          <w:sz w:val="22"/>
          <w:szCs w:val="22"/>
        </w:rPr>
      </w:pPr>
      <w:r w:rsidRPr="003601DA">
        <w:rPr>
          <w:rFonts w:ascii="Arial Narrow" w:hAnsi="Arial Narrow" w:cs="Microsoft Sans Serif"/>
          <w:sz w:val="22"/>
          <w:szCs w:val="22"/>
        </w:rPr>
        <w:t>da bo program</w:t>
      </w:r>
      <w:r>
        <w:rPr>
          <w:rFonts w:ascii="Arial Narrow" w:hAnsi="Arial Narrow" w:cs="Microsoft Sans Serif"/>
          <w:sz w:val="22"/>
          <w:szCs w:val="22"/>
        </w:rPr>
        <w:t>e</w:t>
      </w:r>
      <w:r w:rsidRPr="003601DA">
        <w:rPr>
          <w:rFonts w:ascii="Arial Narrow" w:hAnsi="Arial Narrow" w:cs="Microsoft Sans Serif"/>
          <w:sz w:val="22"/>
          <w:szCs w:val="22"/>
        </w:rPr>
        <w:t xml:space="preserve"> izvedel v skladu z opisom vsebine iz prijave na razpis oddane razpisne dokumentacije, ki je kot priloga sestavni del te pogodbe,</w:t>
      </w:r>
    </w:p>
    <w:p w14:paraId="650C7B02" w14:textId="77777777" w:rsidR="00827F09" w:rsidRPr="003601DA" w:rsidRDefault="00827F09" w:rsidP="00827F09">
      <w:pPr>
        <w:numPr>
          <w:ilvl w:val="0"/>
          <w:numId w:val="2"/>
        </w:numPr>
        <w:tabs>
          <w:tab w:val="left" w:pos="360"/>
        </w:tabs>
        <w:jc w:val="both"/>
        <w:rPr>
          <w:rFonts w:ascii="Arial Narrow" w:hAnsi="Arial Narrow" w:cs="Microsoft Sans Serif"/>
          <w:sz w:val="22"/>
          <w:szCs w:val="22"/>
        </w:rPr>
      </w:pPr>
      <w:r>
        <w:rPr>
          <w:rFonts w:ascii="Arial Narrow" w:hAnsi="Arial Narrow" w:cs="Microsoft Sans Serif"/>
          <w:sz w:val="22"/>
          <w:szCs w:val="22"/>
        </w:rPr>
        <w:t>da se je upravičenec dolžan brezplačno udeležiti in aktivno sodelovati na enem od dogodkov v organizaciji Občine Ribnica in Rokodelskega centra Ribnica.</w:t>
      </w:r>
    </w:p>
    <w:p w14:paraId="2AD7E740" w14:textId="103A9E10" w:rsidR="00827F09" w:rsidRPr="003601DA" w:rsidRDefault="00827F09" w:rsidP="00827F09">
      <w:pPr>
        <w:numPr>
          <w:ilvl w:val="0"/>
          <w:numId w:val="4"/>
        </w:numPr>
        <w:tabs>
          <w:tab w:val="left" w:pos="360"/>
        </w:tabs>
        <w:autoSpaceDE w:val="0"/>
        <w:jc w:val="both"/>
        <w:rPr>
          <w:rFonts w:ascii="Arial Narrow" w:hAnsi="Arial Narrow" w:cs="Microsoft Sans Serif"/>
          <w:sz w:val="22"/>
          <w:szCs w:val="22"/>
        </w:rPr>
      </w:pPr>
      <w:r w:rsidRPr="003601DA">
        <w:rPr>
          <w:rFonts w:ascii="Arial Narrow" w:hAnsi="Arial Narrow" w:cs="Microsoft Sans Serif"/>
          <w:sz w:val="22"/>
          <w:szCs w:val="22"/>
        </w:rPr>
        <w:t xml:space="preserve">da bo </w:t>
      </w:r>
      <w:r w:rsidRPr="003601DA">
        <w:rPr>
          <w:rFonts w:ascii="Arial Narrow" w:hAnsi="Arial Narrow" w:cs="Microsoft Sans Serif"/>
          <w:sz w:val="22"/>
          <w:szCs w:val="22"/>
          <w:u w:val="single"/>
        </w:rPr>
        <w:t xml:space="preserve">za črpanje, </w:t>
      </w:r>
      <w:r w:rsidRPr="00722AF6">
        <w:rPr>
          <w:rFonts w:ascii="Arial Narrow" w:hAnsi="Arial Narrow" w:cs="Microsoft Sans Serif"/>
          <w:sz w:val="22"/>
          <w:szCs w:val="22"/>
          <w:u w:val="single"/>
        </w:rPr>
        <w:t xml:space="preserve">najkasneje do </w:t>
      </w:r>
      <w:r w:rsidR="00C2712F">
        <w:rPr>
          <w:rFonts w:ascii="Arial Narrow" w:hAnsi="Arial Narrow" w:cs="Microsoft Sans Serif"/>
          <w:sz w:val="22"/>
          <w:szCs w:val="22"/>
          <w:u w:val="single"/>
        </w:rPr>
        <w:t>28</w:t>
      </w:r>
      <w:r w:rsidRPr="00722AF6">
        <w:rPr>
          <w:rFonts w:ascii="Arial Narrow" w:hAnsi="Arial Narrow" w:cs="Microsoft Sans Serif"/>
          <w:sz w:val="22"/>
          <w:szCs w:val="22"/>
          <w:u w:val="single"/>
        </w:rPr>
        <w:t>. 1</w:t>
      </w:r>
      <w:r w:rsidR="00C2712F">
        <w:rPr>
          <w:rFonts w:ascii="Arial Narrow" w:hAnsi="Arial Narrow" w:cs="Microsoft Sans Serif"/>
          <w:sz w:val="22"/>
          <w:szCs w:val="22"/>
          <w:u w:val="single"/>
        </w:rPr>
        <w:t>1</w:t>
      </w:r>
      <w:r w:rsidRPr="00722AF6">
        <w:rPr>
          <w:rFonts w:ascii="Arial Narrow" w:hAnsi="Arial Narrow" w:cs="Microsoft Sans Serif"/>
          <w:sz w:val="22"/>
          <w:szCs w:val="22"/>
          <w:u w:val="single"/>
        </w:rPr>
        <w:t>. 202</w:t>
      </w:r>
      <w:r w:rsidR="00775CAD">
        <w:rPr>
          <w:rFonts w:ascii="Arial Narrow" w:hAnsi="Arial Narrow" w:cs="Microsoft Sans Serif"/>
          <w:sz w:val="22"/>
          <w:szCs w:val="22"/>
          <w:u w:val="single"/>
        </w:rPr>
        <w:t>5</w:t>
      </w:r>
      <w:r w:rsidRPr="003601DA">
        <w:rPr>
          <w:rFonts w:ascii="Arial Narrow" w:hAnsi="Arial Narrow" w:cs="Microsoft Sans Serif"/>
          <w:sz w:val="22"/>
          <w:szCs w:val="22"/>
        </w:rPr>
        <w:t xml:space="preserve"> posredoval naslednje dokumente:</w:t>
      </w:r>
    </w:p>
    <w:p w14:paraId="37CF4ED4" w14:textId="77777777" w:rsidR="00827F09" w:rsidRPr="003601DA" w:rsidRDefault="00827F09" w:rsidP="00827F09">
      <w:pPr>
        <w:widowControl w:val="0"/>
        <w:numPr>
          <w:ilvl w:val="0"/>
          <w:numId w:val="11"/>
        </w:numPr>
        <w:tabs>
          <w:tab w:val="left" w:pos="720"/>
        </w:tabs>
        <w:jc w:val="both"/>
        <w:rPr>
          <w:rFonts w:ascii="Arial Narrow" w:hAnsi="Arial Narrow" w:cs="Arial"/>
          <w:sz w:val="22"/>
          <w:szCs w:val="22"/>
        </w:rPr>
      </w:pPr>
      <w:r w:rsidRPr="003601DA">
        <w:rPr>
          <w:rFonts w:ascii="Arial Narrow" w:hAnsi="Arial Narrow" w:cs="Arial"/>
          <w:sz w:val="22"/>
          <w:szCs w:val="22"/>
        </w:rPr>
        <w:lastRenderedPageBreak/>
        <w:t xml:space="preserve">zahtevek, </w:t>
      </w:r>
    </w:p>
    <w:p w14:paraId="270FE6EB" w14:textId="77777777" w:rsidR="00827F09" w:rsidRPr="003601DA" w:rsidRDefault="00827F09" w:rsidP="00827F09">
      <w:pPr>
        <w:widowControl w:val="0"/>
        <w:numPr>
          <w:ilvl w:val="0"/>
          <w:numId w:val="11"/>
        </w:numPr>
        <w:tabs>
          <w:tab w:val="left" w:pos="720"/>
        </w:tabs>
        <w:jc w:val="both"/>
        <w:rPr>
          <w:rFonts w:ascii="Arial Narrow" w:hAnsi="Arial Narrow" w:cs="Arial"/>
          <w:sz w:val="22"/>
          <w:szCs w:val="22"/>
        </w:rPr>
      </w:pPr>
      <w:r w:rsidRPr="003601DA">
        <w:rPr>
          <w:rFonts w:ascii="Arial Narrow" w:hAnsi="Arial Narrow" w:cs="Arial"/>
          <w:sz w:val="22"/>
          <w:szCs w:val="22"/>
        </w:rPr>
        <w:t>končno poročilo o izvedenih programih in o porabi dodeljenih sredstev na podlagi tega javnega razpisa</w:t>
      </w:r>
      <w:r>
        <w:rPr>
          <w:rFonts w:ascii="Arial Narrow" w:hAnsi="Arial Narrow" w:cs="Arial"/>
          <w:sz w:val="22"/>
          <w:szCs w:val="22"/>
        </w:rPr>
        <w:t xml:space="preserve">, ki mora vsebovati tudi upoštevanje priporočil iz 2. točke IV. poglavja javnega razpisa; </w:t>
      </w:r>
    </w:p>
    <w:p w14:paraId="281A9F49" w14:textId="77777777" w:rsidR="00827F09" w:rsidRPr="003601DA" w:rsidRDefault="00827F09" w:rsidP="00827F09">
      <w:pPr>
        <w:numPr>
          <w:ilvl w:val="0"/>
          <w:numId w:val="3"/>
        </w:numPr>
        <w:tabs>
          <w:tab w:val="left" w:pos="720"/>
        </w:tabs>
        <w:jc w:val="both"/>
        <w:rPr>
          <w:rFonts w:ascii="Arial Narrow" w:hAnsi="Arial Narrow" w:cs="Arial"/>
          <w:sz w:val="22"/>
          <w:szCs w:val="22"/>
        </w:rPr>
      </w:pPr>
      <w:r w:rsidRPr="003601DA">
        <w:rPr>
          <w:rFonts w:ascii="Arial Narrow" w:hAnsi="Arial Narrow" w:cs="Arial"/>
          <w:sz w:val="22"/>
          <w:szCs w:val="22"/>
        </w:rPr>
        <w:t>fotokopije računov o izvedenih aktivnostih (blago in storitve), najmanj v višini sofinanciranja;</w:t>
      </w:r>
    </w:p>
    <w:p w14:paraId="205D8C29" w14:textId="77777777" w:rsidR="00827F09" w:rsidRPr="00296927" w:rsidRDefault="00827F09" w:rsidP="00827F09">
      <w:pPr>
        <w:numPr>
          <w:ilvl w:val="0"/>
          <w:numId w:val="3"/>
        </w:numPr>
        <w:tabs>
          <w:tab w:val="left" w:pos="720"/>
        </w:tabs>
        <w:jc w:val="both"/>
        <w:rPr>
          <w:rFonts w:ascii="Arial Narrow" w:hAnsi="Arial Narrow" w:cs="Arial"/>
          <w:sz w:val="22"/>
          <w:szCs w:val="22"/>
        </w:rPr>
      </w:pPr>
      <w:r w:rsidRPr="00296927">
        <w:rPr>
          <w:rFonts w:ascii="Arial Narrow" w:hAnsi="Arial Narrow" w:cs="Arial"/>
          <w:sz w:val="22"/>
          <w:szCs w:val="22"/>
        </w:rPr>
        <w:t>v primeru izdaje promocijskega materiala je potrebno predložiti za vsako vrsto promocijskega materiala po 1 izvod promocijskega materiala ali njegova fotografija;</w:t>
      </w:r>
    </w:p>
    <w:p w14:paraId="3FD6D62A" w14:textId="77777777" w:rsidR="00827F09" w:rsidRDefault="00827F09" w:rsidP="00827F09">
      <w:pPr>
        <w:numPr>
          <w:ilvl w:val="0"/>
          <w:numId w:val="3"/>
        </w:numPr>
        <w:tabs>
          <w:tab w:val="left" w:pos="720"/>
        </w:tabs>
        <w:jc w:val="both"/>
        <w:rPr>
          <w:rFonts w:ascii="Arial Narrow" w:hAnsi="Arial Narrow" w:cs="Arial"/>
          <w:sz w:val="22"/>
          <w:szCs w:val="22"/>
        </w:rPr>
      </w:pPr>
      <w:r w:rsidRPr="003601DA">
        <w:rPr>
          <w:rFonts w:ascii="Arial Narrow" w:hAnsi="Arial Narrow" w:cs="Arial"/>
          <w:sz w:val="22"/>
          <w:szCs w:val="22"/>
        </w:rPr>
        <w:t>v primeru izobraževanja tudi liste prisotnosti in/ali potrdila o udeležbi za v prijavi navedeno število udeležencev;</w:t>
      </w:r>
    </w:p>
    <w:p w14:paraId="684F5D2C" w14:textId="478AD249" w:rsidR="007754E8" w:rsidRDefault="007754E8" w:rsidP="00827F09">
      <w:pPr>
        <w:numPr>
          <w:ilvl w:val="0"/>
          <w:numId w:val="3"/>
        </w:numPr>
        <w:tabs>
          <w:tab w:val="left" w:pos="720"/>
        </w:tabs>
        <w:jc w:val="both"/>
        <w:rPr>
          <w:rFonts w:ascii="Arial Narrow" w:hAnsi="Arial Narrow" w:cs="Arial"/>
          <w:sz w:val="22"/>
          <w:szCs w:val="22"/>
        </w:rPr>
      </w:pPr>
      <w:r>
        <w:rPr>
          <w:rFonts w:ascii="Arial Narrow" w:hAnsi="Arial Narrow" w:cs="Arial"/>
          <w:sz w:val="22"/>
          <w:szCs w:val="22"/>
        </w:rPr>
        <w:t xml:space="preserve">v primere financiranja </w:t>
      </w:r>
      <w:r>
        <w:rPr>
          <w:rFonts w:ascii="Arial Narrow" w:hAnsi="Arial Narrow" w:cs="Arial"/>
          <w:bCs/>
          <w:color w:val="333333"/>
          <w:sz w:val="22"/>
          <w:szCs w:val="22"/>
          <w:lang w:eastAsia="sl-SI"/>
        </w:rPr>
        <w:t>5 različnih objav na spletnih medijih na temo posamezne turistične prireditve ali posameznega projekta</w:t>
      </w:r>
      <w:r>
        <w:rPr>
          <w:rFonts w:ascii="Arial Narrow" w:hAnsi="Arial Narrow" w:cs="Arial"/>
          <w:bCs/>
          <w:color w:val="333333"/>
          <w:sz w:val="22"/>
          <w:szCs w:val="22"/>
          <w:lang w:eastAsia="sl-SI"/>
        </w:rPr>
        <w:t xml:space="preserve">, je potrebno priložiti </w:t>
      </w:r>
      <w:r w:rsidR="006F586B">
        <w:rPr>
          <w:rFonts w:ascii="Arial Narrow" w:hAnsi="Arial Narrow" w:cs="Arial"/>
          <w:bCs/>
          <w:color w:val="333333"/>
          <w:sz w:val="22"/>
          <w:szCs w:val="22"/>
          <w:lang w:eastAsia="sl-SI"/>
        </w:rPr>
        <w:t>dokazila iz katere so razvidne objave;</w:t>
      </w:r>
    </w:p>
    <w:p w14:paraId="22FFC1D4" w14:textId="10EB3376" w:rsidR="004C2693" w:rsidRPr="007A0DB3" w:rsidRDefault="004C2693" w:rsidP="004C2693">
      <w:pPr>
        <w:numPr>
          <w:ilvl w:val="0"/>
          <w:numId w:val="3"/>
        </w:numPr>
        <w:jc w:val="both"/>
        <w:rPr>
          <w:rFonts w:ascii="Arial Narrow" w:hAnsi="Arial Narrow" w:cs="Arial"/>
          <w:szCs w:val="22"/>
        </w:rPr>
      </w:pPr>
      <w:r>
        <w:rPr>
          <w:rFonts w:ascii="Arial Narrow" w:hAnsi="Arial Narrow" w:cs="Arial"/>
          <w:szCs w:val="22"/>
        </w:rPr>
        <w:t>v</w:t>
      </w:r>
      <w:r w:rsidRPr="00EA565F">
        <w:rPr>
          <w:rFonts w:ascii="Arial Narrow" w:hAnsi="Arial Narrow" w:cs="Arial"/>
          <w:szCs w:val="22"/>
        </w:rPr>
        <w:t xml:space="preserve"> kolikor vlagatelj k zahtevku ne bo predložil dokazil za upoštevanje posameznega trajnostnega vidika, ali ta dokazila ne bodo zadostna, mu Občina Ribnica pri </w:t>
      </w:r>
      <w:r w:rsidR="002878AB">
        <w:rPr>
          <w:rFonts w:ascii="Arial Narrow" w:hAnsi="Arial Narrow" w:cs="Arial"/>
          <w:szCs w:val="22"/>
        </w:rPr>
        <w:t>izplačilu</w:t>
      </w:r>
      <w:r w:rsidRPr="00EA565F">
        <w:rPr>
          <w:rFonts w:ascii="Arial Narrow" w:hAnsi="Arial Narrow" w:cs="Arial"/>
          <w:szCs w:val="22"/>
        </w:rPr>
        <w:t xml:space="preserve"> sredstev ne bo upoštevala točk za posamezen trajnostni vidik.</w:t>
      </w:r>
    </w:p>
    <w:p w14:paraId="4F419BB8" w14:textId="77777777" w:rsidR="004C2693" w:rsidRPr="003601DA" w:rsidRDefault="004C2693" w:rsidP="004C2693">
      <w:pPr>
        <w:ind w:left="720"/>
        <w:jc w:val="both"/>
        <w:rPr>
          <w:rFonts w:ascii="Arial Narrow" w:hAnsi="Arial Narrow" w:cs="Arial"/>
          <w:sz w:val="22"/>
          <w:szCs w:val="22"/>
        </w:rPr>
      </w:pPr>
    </w:p>
    <w:p w14:paraId="2FE2D7DC" w14:textId="59650265" w:rsidR="00827F09" w:rsidRPr="003601DA" w:rsidRDefault="00827F09" w:rsidP="00827F09">
      <w:pPr>
        <w:numPr>
          <w:ilvl w:val="0"/>
          <w:numId w:val="2"/>
        </w:numPr>
        <w:tabs>
          <w:tab w:val="left" w:pos="360"/>
        </w:tabs>
        <w:jc w:val="both"/>
        <w:rPr>
          <w:rFonts w:ascii="Arial Narrow" w:hAnsi="Arial Narrow" w:cs="Microsoft Sans Serif"/>
          <w:sz w:val="22"/>
          <w:szCs w:val="22"/>
        </w:rPr>
      </w:pPr>
      <w:r w:rsidRPr="003601DA">
        <w:rPr>
          <w:rFonts w:ascii="Arial Narrow" w:hAnsi="Arial Narrow" w:cs="Microsoft Sans Serif"/>
          <w:sz w:val="22"/>
          <w:szCs w:val="22"/>
        </w:rPr>
        <w:t>da bo pogodbeni znesek porabil izključno za redno dejavnost društva in izvedbo programa, ki je predmet te pogodbe</w:t>
      </w:r>
      <w:r w:rsidR="00130A1F">
        <w:rPr>
          <w:rFonts w:ascii="Arial Narrow" w:hAnsi="Arial Narrow" w:cs="Microsoft Sans Serif"/>
          <w:sz w:val="22"/>
          <w:szCs w:val="22"/>
        </w:rPr>
        <w:t>;</w:t>
      </w:r>
    </w:p>
    <w:p w14:paraId="2C7FDB27" w14:textId="77777777" w:rsidR="00827F09" w:rsidRPr="003601DA" w:rsidRDefault="00827F09" w:rsidP="00827F09">
      <w:pPr>
        <w:numPr>
          <w:ilvl w:val="0"/>
          <w:numId w:val="2"/>
        </w:numPr>
        <w:tabs>
          <w:tab w:val="left" w:pos="360"/>
        </w:tabs>
        <w:jc w:val="both"/>
        <w:rPr>
          <w:rFonts w:ascii="Arial Narrow" w:hAnsi="Arial Narrow" w:cs="Microsoft Sans Serif"/>
          <w:sz w:val="22"/>
          <w:szCs w:val="22"/>
        </w:rPr>
      </w:pPr>
      <w:r w:rsidRPr="003601DA">
        <w:rPr>
          <w:rFonts w:ascii="Arial Narrow" w:hAnsi="Arial Narrow" w:cs="Microsoft Sans Serif"/>
          <w:sz w:val="22"/>
          <w:szCs w:val="22"/>
        </w:rPr>
        <w:t>da bodo predloženi računi za pogostitve in gostinske usluge obsegali največ 15</w:t>
      </w:r>
      <w:r>
        <w:rPr>
          <w:rFonts w:ascii="Arial Narrow" w:hAnsi="Arial Narrow" w:cs="Microsoft Sans Serif"/>
          <w:sz w:val="22"/>
          <w:szCs w:val="22"/>
        </w:rPr>
        <w:t xml:space="preserve"> </w:t>
      </w:r>
      <w:r w:rsidRPr="003601DA">
        <w:rPr>
          <w:rFonts w:ascii="Arial Narrow" w:hAnsi="Arial Narrow" w:cs="Microsoft Sans Serif"/>
          <w:sz w:val="22"/>
          <w:szCs w:val="22"/>
        </w:rPr>
        <w:t>% od vseh predloženih računov;</w:t>
      </w:r>
    </w:p>
    <w:p w14:paraId="400744E7" w14:textId="77777777" w:rsidR="00827F09" w:rsidRPr="003601DA" w:rsidRDefault="00827F09" w:rsidP="00827F09">
      <w:pPr>
        <w:numPr>
          <w:ilvl w:val="0"/>
          <w:numId w:val="2"/>
        </w:numPr>
        <w:tabs>
          <w:tab w:val="left" w:pos="360"/>
        </w:tabs>
        <w:jc w:val="both"/>
        <w:rPr>
          <w:rFonts w:ascii="Arial Narrow" w:hAnsi="Arial Narrow" w:cs="Microsoft Sans Serif"/>
          <w:sz w:val="22"/>
          <w:szCs w:val="22"/>
        </w:rPr>
      </w:pPr>
      <w:r w:rsidRPr="003601DA">
        <w:rPr>
          <w:rFonts w:ascii="Arial Narrow" w:hAnsi="Arial Narrow" w:cs="Microsoft Sans Serif"/>
          <w:sz w:val="22"/>
          <w:szCs w:val="22"/>
        </w:rPr>
        <w:t>da bo Občini Ribnica na podlagi predhodnega pisnega obvestila, v roku sedmih dni od prejema obvestila, omogočil preverjanje namenske porabe sredstev, z vpogledom v ustrezni del knjigovodsko – računovodske dokumentacije na sedežu organizacije,</w:t>
      </w:r>
    </w:p>
    <w:p w14:paraId="71EB34AC" w14:textId="191E84F0" w:rsidR="00827F09" w:rsidRPr="003601DA" w:rsidRDefault="00827F09" w:rsidP="00827F09">
      <w:pPr>
        <w:numPr>
          <w:ilvl w:val="0"/>
          <w:numId w:val="2"/>
        </w:numPr>
        <w:tabs>
          <w:tab w:val="left" w:pos="360"/>
        </w:tabs>
        <w:jc w:val="both"/>
        <w:rPr>
          <w:rFonts w:ascii="Arial Narrow" w:hAnsi="Arial Narrow" w:cs="Microsoft Sans Serif"/>
          <w:sz w:val="22"/>
          <w:szCs w:val="22"/>
        </w:rPr>
      </w:pPr>
      <w:r w:rsidRPr="003601DA">
        <w:rPr>
          <w:rFonts w:ascii="Arial Narrow" w:hAnsi="Arial Narrow" w:cs="Microsoft Sans Serif"/>
          <w:sz w:val="22"/>
          <w:szCs w:val="22"/>
        </w:rPr>
        <w:t xml:space="preserve">da bo program izvedel najkasneje </w:t>
      </w:r>
      <w:r w:rsidRPr="00CB2D44">
        <w:rPr>
          <w:rFonts w:ascii="Arial Narrow" w:hAnsi="Arial Narrow" w:cs="Microsoft Sans Serif"/>
          <w:sz w:val="22"/>
          <w:szCs w:val="22"/>
        </w:rPr>
        <w:t>do 3</w:t>
      </w:r>
      <w:r>
        <w:rPr>
          <w:rFonts w:ascii="Arial Narrow" w:hAnsi="Arial Narrow" w:cs="Microsoft Sans Serif"/>
          <w:sz w:val="22"/>
          <w:szCs w:val="22"/>
        </w:rPr>
        <w:t>1</w:t>
      </w:r>
      <w:r w:rsidRPr="00CB2D44">
        <w:rPr>
          <w:rFonts w:ascii="Arial Narrow" w:hAnsi="Arial Narrow" w:cs="Microsoft Sans Serif"/>
          <w:sz w:val="22"/>
          <w:szCs w:val="22"/>
        </w:rPr>
        <w:t>.</w:t>
      </w:r>
      <w:r>
        <w:rPr>
          <w:rFonts w:ascii="Arial Narrow" w:hAnsi="Arial Narrow" w:cs="Microsoft Sans Serif"/>
          <w:sz w:val="22"/>
          <w:szCs w:val="22"/>
        </w:rPr>
        <w:t xml:space="preserve"> </w:t>
      </w:r>
      <w:r w:rsidRPr="00CB2D44">
        <w:rPr>
          <w:rFonts w:ascii="Arial Narrow" w:hAnsi="Arial Narrow" w:cs="Microsoft Sans Serif"/>
          <w:sz w:val="22"/>
          <w:szCs w:val="22"/>
        </w:rPr>
        <w:t>12.</w:t>
      </w:r>
      <w:r>
        <w:rPr>
          <w:rFonts w:ascii="Arial Narrow" w:hAnsi="Arial Narrow" w:cs="Microsoft Sans Serif"/>
          <w:sz w:val="22"/>
          <w:szCs w:val="22"/>
        </w:rPr>
        <w:t xml:space="preserve"> 202</w:t>
      </w:r>
      <w:r w:rsidR="00775CAD">
        <w:rPr>
          <w:rFonts w:ascii="Arial Narrow" w:hAnsi="Arial Narrow" w:cs="Microsoft Sans Serif"/>
          <w:sz w:val="22"/>
          <w:szCs w:val="22"/>
        </w:rPr>
        <w:t>5</w:t>
      </w:r>
      <w:r w:rsidRPr="003601DA">
        <w:rPr>
          <w:rFonts w:ascii="Arial Narrow" w:hAnsi="Arial Narrow" w:cs="Microsoft Sans Serif"/>
          <w:sz w:val="22"/>
          <w:szCs w:val="22"/>
        </w:rPr>
        <w:t>.</w:t>
      </w:r>
    </w:p>
    <w:p w14:paraId="675093C2" w14:textId="77777777" w:rsidR="00827F09" w:rsidRPr="003601DA" w:rsidRDefault="00827F09" w:rsidP="00827F09">
      <w:pPr>
        <w:rPr>
          <w:rFonts w:ascii="Arial Narrow" w:hAnsi="Arial Narrow" w:cs="Microsoft Sans Serif"/>
          <w:sz w:val="23"/>
          <w:szCs w:val="23"/>
        </w:rPr>
      </w:pPr>
    </w:p>
    <w:p w14:paraId="19415B43" w14:textId="686983AE" w:rsidR="00827F09" w:rsidRPr="003601DA" w:rsidRDefault="002445BC" w:rsidP="00827F09">
      <w:pPr>
        <w:jc w:val="center"/>
        <w:rPr>
          <w:rFonts w:ascii="Arial Narrow" w:hAnsi="Arial Narrow" w:cs="Microsoft Sans Serif"/>
          <w:b/>
          <w:sz w:val="23"/>
          <w:szCs w:val="23"/>
        </w:rPr>
      </w:pPr>
      <w:r>
        <w:rPr>
          <w:rFonts w:ascii="Arial Narrow" w:hAnsi="Arial Narrow" w:cs="Microsoft Sans Serif"/>
          <w:b/>
          <w:sz w:val="23"/>
          <w:szCs w:val="23"/>
        </w:rPr>
        <w:t>5</w:t>
      </w:r>
      <w:r w:rsidR="00827F09" w:rsidRPr="003601DA">
        <w:rPr>
          <w:rFonts w:ascii="Arial Narrow" w:hAnsi="Arial Narrow" w:cs="Microsoft Sans Serif"/>
          <w:b/>
          <w:sz w:val="23"/>
          <w:szCs w:val="23"/>
        </w:rPr>
        <w:t>. člen</w:t>
      </w:r>
    </w:p>
    <w:p w14:paraId="7B56CE63" w14:textId="77777777" w:rsidR="00827F09"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V primeru, da upravičenec ne dostavi dokumentacije za črpanje do zahtevanega roka, da ne omogoči preverjanja namenske porabe sredstev ali se pri preverjanju ugotovi, da sredstva niso bila porabljena za namene, določene s to pogodbo, Občina Ribnica odstopi od pogodbe, upravičenec pa mora že nakazana sredstva vrniti v proračun, skupaj z zamudnimi obrestmi od dneva nakazila.</w:t>
      </w:r>
    </w:p>
    <w:p w14:paraId="4C389CE2" w14:textId="77777777" w:rsidR="00827F09" w:rsidRPr="003601DA" w:rsidRDefault="00827F09" w:rsidP="00827F09">
      <w:pPr>
        <w:rPr>
          <w:rFonts w:ascii="Arial Narrow" w:hAnsi="Arial Narrow" w:cs="Microsoft Sans Serif"/>
          <w:sz w:val="23"/>
          <w:szCs w:val="23"/>
        </w:rPr>
      </w:pPr>
    </w:p>
    <w:p w14:paraId="32E759C0" w14:textId="5F905A21" w:rsidR="00827F09" w:rsidRPr="003601DA" w:rsidRDefault="002445BC" w:rsidP="00827F09">
      <w:pPr>
        <w:jc w:val="center"/>
        <w:rPr>
          <w:rFonts w:ascii="Arial Narrow" w:hAnsi="Arial Narrow" w:cs="Microsoft Sans Serif"/>
          <w:b/>
          <w:sz w:val="23"/>
          <w:szCs w:val="23"/>
        </w:rPr>
      </w:pPr>
      <w:r>
        <w:rPr>
          <w:rFonts w:ascii="Arial Narrow" w:hAnsi="Arial Narrow" w:cs="Microsoft Sans Serif"/>
          <w:b/>
          <w:sz w:val="23"/>
          <w:szCs w:val="23"/>
        </w:rPr>
        <w:t>6</w:t>
      </w:r>
      <w:r w:rsidR="00827F09" w:rsidRPr="003601DA">
        <w:rPr>
          <w:rFonts w:ascii="Arial Narrow" w:hAnsi="Arial Narrow" w:cs="Microsoft Sans Serif"/>
          <w:b/>
          <w:sz w:val="23"/>
          <w:szCs w:val="23"/>
        </w:rPr>
        <w:t>. člen</w:t>
      </w:r>
    </w:p>
    <w:p w14:paraId="706AF7CF" w14:textId="77777777" w:rsidR="00827F09" w:rsidRPr="003601DA"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Upravičenec mora v primeru odpovedi izvajanja programa in o bistvenih spremembah pri izvedbi programa (kot so naziv programa, kraj in čas izvedbe projekta, število udeležencev, vsebina programa, finančna konstrukcija) obvestiti Občino Ribnica.</w:t>
      </w:r>
    </w:p>
    <w:p w14:paraId="52B1B0F7" w14:textId="77777777" w:rsidR="00827F09" w:rsidRPr="003601DA" w:rsidRDefault="00827F09" w:rsidP="00827F09">
      <w:pPr>
        <w:rPr>
          <w:rFonts w:ascii="Arial Narrow" w:hAnsi="Arial Narrow" w:cs="Microsoft Sans Serif"/>
          <w:sz w:val="23"/>
          <w:szCs w:val="23"/>
        </w:rPr>
      </w:pPr>
    </w:p>
    <w:p w14:paraId="05DEDBCF" w14:textId="5A73474D" w:rsidR="00827F09" w:rsidRPr="003601DA" w:rsidRDefault="002445BC" w:rsidP="00827F09">
      <w:pPr>
        <w:jc w:val="center"/>
        <w:rPr>
          <w:rFonts w:ascii="Arial Narrow" w:hAnsi="Arial Narrow" w:cs="Microsoft Sans Serif"/>
          <w:b/>
          <w:sz w:val="23"/>
          <w:szCs w:val="23"/>
        </w:rPr>
      </w:pPr>
      <w:r>
        <w:rPr>
          <w:rFonts w:ascii="Arial Narrow" w:hAnsi="Arial Narrow" w:cs="Microsoft Sans Serif"/>
          <w:b/>
          <w:sz w:val="23"/>
          <w:szCs w:val="23"/>
        </w:rPr>
        <w:t>7</w:t>
      </w:r>
      <w:r w:rsidR="00827F09" w:rsidRPr="003601DA">
        <w:rPr>
          <w:rFonts w:ascii="Arial Narrow" w:hAnsi="Arial Narrow" w:cs="Microsoft Sans Serif"/>
          <w:b/>
          <w:sz w:val="23"/>
          <w:szCs w:val="23"/>
        </w:rPr>
        <w:t>. člen</w:t>
      </w:r>
    </w:p>
    <w:p w14:paraId="51A35323" w14:textId="77777777" w:rsidR="00827F09" w:rsidRPr="003601DA"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Pogodbeni stranki soglašata, da bo upravičenec pri informiranju javnosti in izdajanju informativno – propagandnih gradiv korektno navajal Občino Ribnica kot sofinancerja izvedbe programa. Na vseh izdanih promocijskih gradivih in objavah v medijih mora biti oznaka: Program/projekt sofinancira Občina Ribnica, in uporabljen grb Občine Ribnica.</w:t>
      </w:r>
    </w:p>
    <w:p w14:paraId="01B955BD" w14:textId="77777777" w:rsidR="00827F09" w:rsidRPr="003601DA" w:rsidRDefault="00827F09" w:rsidP="00827F09">
      <w:pPr>
        <w:jc w:val="both"/>
        <w:rPr>
          <w:rFonts w:ascii="Arial Narrow" w:hAnsi="Arial Narrow"/>
          <w:sz w:val="22"/>
          <w:szCs w:val="22"/>
        </w:rPr>
      </w:pPr>
      <w:r w:rsidRPr="003601DA">
        <w:rPr>
          <w:rFonts w:ascii="Arial Narrow" w:hAnsi="Arial Narrow"/>
          <w:sz w:val="22"/>
          <w:szCs w:val="22"/>
        </w:rPr>
        <w:t>Podpisnik se zavezuje da bo, po realizaciji programa, objavil članek o programu/projektu in dejavnosti organizacije, v glasilu Rešeto, z navedbo sofinanciranja s strani Občine Ribnica.</w:t>
      </w:r>
    </w:p>
    <w:p w14:paraId="3E1AD5FA" w14:textId="77777777" w:rsidR="00827F09" w:rsidRPr="003601DA" w:rsidRDefault="00827F09" w:rsidP="00827F09">
      <w:pPr>
        <w:jc w:val="both"/>
        <w:rPr>
          <w:rFonts w:ascii="Arial Narrow" w:hAnsi="Arial Narrow"/>
          <w:sz w:val="22"/>
          <w:szCs w:val="22"/>
        </w:rPr>
      </w:pPr>
      <w:r w:rsidRPr="003601DA">
        <w:rPr>
          <w:rFonts w:ascii="Arial Narrow" w:hAnsi="Arial Narrow"/>
          <w:sz w:val="22"/>
          <w:szCs w:val="22"/>
        </w:rPr>
        <w:t>Izdana gradiva in fotokopije objav je upravičenec dolžan najkasneje v roku 1 meseca po oddaji zahtevka posredovati na Občino Ribnica.</w:t>
      </w:r>
    </w:p>
    <w:p w14:paraId="268FB902" w14:textId="77777777" w:rsidR="00827F09" w:rsidRPr="003601DA" w:rsidRDefault="00827F09" w:rsidP="00827F09">
      <w:pPr>
        <w:rPr>
          <w:rFonts w:ascii="Arial Narrow" w:hAnsi="Arial Narrow" w:cs="Microsoft Sans Serif"/>
          <w:sz w:val="23"/>
          <w:szCs w:val="23"/>
        </w:rPr>
      </w:pPr>
    </w:p>
    <w:p w14:paraId="72B93C65" w14:textId="2B87E926" w:rsidR="00827F09" w:rsidRPr="003601DA" w:rsidRDefault="002445BC" w:rsidP="00827F09">
      <w:pPr>
        <w:jc w:val="center"/>
        <w:rPr>
          <w:rFonts w:ascii="Arial Narrow" w:hAnsi="Arial Narrow" w:cs="Microsoft Sans Serif"/>
          <w:b/>
          <w:sz w:val="23"/>
          <w:szCs w:val="23"/>
        </w:rPr>
      </w:pPr>
      <w:r>
        <w:rPr>
          <w:rFonts w:ascii="Arial Narrow" w:hAnsi="Arial Narrow" w:cs="Microsoft Sans Serif"/>
          <w:b/>
          <w:sz w:val="23"/>
          <w:szCs w:val="23"/>
        </w:rPr>
        <w:t>8</w:t>
      </w:r>
      <w:r w:rsidR="00827F09" w:rsidRPr="003601DA">
        <w:rPr>
          <w:rFonts w:ascii="Arial Narrow" w:hAnsi="Arial Narrow" w:cs="Microsoft Sans Serif"/>
          <w:b/>
          <w:sz w:val="23"/>
          <w:szCs w:val="23"/>
        </w:rPr>
        <w:t>. člen</w:t>
      </w:r>
    </w:p>
    <w:p w14:paraId="474ED126" w14:textId="77777777" w:rsidR="00827F09" w:rsidRPr="003601DA" w:rsidRDefault="00827F09" w:rsidP="00827F09">
      <w:pPr>
        <w:rPr>
          <w:rFonts w:ascii="Arial Narrow" w:hAnsi="Arial Narrow" w:cs="Microsoft Sans Serif"/>
          <w:sz w:val="22"/>
          <w:szCs w:val="22"/>
        </w:rPr>
      </w:pPr>
      <w:r w:rsidRPr="003601DA">
        <w:rPr>
          <w:rFonts w:ascii="Arial Narrow" w:hAnsi="Arial Narrow" w:cs="Microsoft Sans Serif"/>
          <w:sz w:val="22"/>
          <w:szCs w:val="22"/>
        </w:rPr>
        <w:t>Vsaka pogodbena stranka lahko odstopi  od pogodbe, če druga pogodbena stranka krši določila te pogodbe.</w:t>
      </w:r>
    </w:p>
    <w:p w14:paraId="35BA6C5B" w14:textId="77777777" w:rsidR="00827F09" w:rsidRPr="003601DA" w:rsidRDefault="00827F09" w:rsidP="00827F09">
      <w:pPr>
        <w:jc w:val="center"/>
        <w:rPr>
          <w:rFonts w:ascii="Arial Narrow" w:hAnsi="Arial Narrow" w:cs="Microsoft Sans Serif"/>
          <w:b/>
          <w:sz w:val="23"/>
          <w:szCs w:val="23"/>
        </w:rPr>
      </w:pPr>
    </w:p>
    <w:p w14:paraId="4BDBB8D3" w14:textId="1D44D54B" w:rsidR="00827F09" w:rsidRPr="003601DA" w:rsidRDefault="002445BC" w:rsidP="00827F09">
      <w:pPr>
        <w:jc w:val="center"/>
        <w:rPr>
          <w:rFonts w:ascii="Arial Narrow" w:hAnsi="Arial Narrow" w:cs="Microsoft Sans Serif"/>
          <w:b/>
          <w:sz w:val="23"/>
          <w:szCs w:val="23"/>
        </w:rPr>
      </w:pPr>
      <w:r>
        <w:rPr>
          <w:rFonts w:ascii="Arial Narrow" w:hAnsi="Arial Narrow" w:cs="Microsoft Sans Serif"/>
          <w:b/>
          <w:sz w:val="23"/>
          <w:szCs w:val="23"/>
        </w:rPr>
        <w:t>9</w:t>
      </w:r>
      <w:r w:rsidR="00827F09" w:rsidRPr="003601DA">
        <w:rPr>
          <w:rFonts w:ascii="Arial Narrow" w:hAnsi="Arial Narrow" w:cs="Microsoft Sans Serif"/>
          <w:b/>
          <w:sz w:val="23"/>
          <w:szCs w:val="23"/>
        </w:rPr>
        <w:t>. člen</w:t>
      </w:r>
    </w:p>
    <w:p w14:paraId="474E415B" w14:textId="77777777" w:rsidR="00827F09" w:rsidRPr="003601DA"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Morebitne spremembe ali dopolnitve te pogodbe bosta stranki uredili z aneksom, ki bo sestavni del te pogodbe.</w:t>
      </w:r>
    </w:p>
    <w:p w14:paraId="202E1D92" w14:textId="77777777" w:rsidR="00827F09" w:rsidRPr="003601DA" w:rsidRDefault="00827F09" w:rsidP="00827F09">
      <w:pPr>
        <w:rPr>
          <w:rFonts w:ascii="Arial Narrow" w:hAnsi="Arial Narrow" w:cs="Microsoft Sans Serif"/>
          <w:sz w:val="23"/>
          <w:szCs w:val="23"/>
        </w:rPr>
      </w:pPr>
    </w:p>
    <w:p w14:paraId="243137E4" w14:textId="3C0E269B" w:rsidR="00827F09" w:rsidRPr="003601DA" w:rsidRDefault="00827F09" w:rsidP="00827F09">
      <w:pPr>
        <w:jc w:val="center"/>
        <w:rPr>
          <w:rFonts w:ascii="Arial Narrow" w:hAnsi="Arial Narrow" w:cs="Microsoft Sans Serif"/>
          <w:b/>
          <w:sz w:val="23"/>
          <w:szCs w:val="23"/>
        </w:rPr>
      </w:pPr>
      <w:r w:rsidRPr="003601DA">
        <w:rPr>
          <w:rFonts w:ascii="Arial Narrow" w:hAnsi="Arial Narrow" w:cs="Microsoft Sans Serif"/>
          <w:b/>
          <w:sz w:val="23"/>
          <w:szCs w:val="23"/>
        </w:rPr>
        <w:t>1</w:t>
      </w:r>
      <w:r w:rsidR="002445BC">
        <w:rPr>
          <w:rFonts w:ascii="Arial Narrow" w:hAnsi="Arial Narrow" w:cs="Microsoft Sans Serif"/>
          <w:b/>
          <w:sz w:val="23"/>
          <w:szCs w:val="23"/>
        </w:rPr>
        <w:t>0</w:t>
      </w:r>
      <w:r w:rsidRPr="003601DA">
        <w:rPr>
          <w:rFonts w:ascii="Arial Narrow" w:hAnsi="Arial Narrow" w:cs="Microsoft Sans Serif"/>
          <w:b/>
          <w:sz w:val="23"/>
          <w:szCs w:val="23"/>
        </w:rPr>
        <w:t>. člen</w:t>
      </w:r>
    </w:p>
    <w:p w14:paraId="0F39F51B" w14:textId="77777777" w:rsidR="00827F09" w:rsidRPr="003601DA"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Skrbnik pogodbe s strani občine: _____________.</w:t>
      </w:r>
    </w:p>
    <w:p w14:paraId="3D7CC707" w14:textId="77777777" w:rsidR="00827F09" w:rsidRPr="003601DA"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Skrbnik pogodbe s strani upravičenca: ________________________ .</w:t>
      </w:r>
    </w:p>
    <w:p w14:paraId="76EC368D" w14:textId="77777777" w:rsidR="00827F09" w:rsidRPr="003601DA" w:rsidRDefault="00827F09" w:rsidP="00827F09">
      <w:pPr>
        <w:rPr>
          <w:rFonts w:ascii="Arial Narrow" w:hAnsi="Arial Narrow" w:cs="Microsoft Sans Serif"/>
          <w:sz w:val="23"/>
          <w:szCs w:val="23"/>
        </w:rPr>
      </w:pPr>
    </w:p>
    <w:p w14:paraId="5EF5A559" w14:textId="45AB9957" w:rsidR="00827F09" w:rsidRPr="003601DA" w:rsidRDefault="00827F09" w:rsidP="00827F09">
      <w:pPr>
        <w:jc w:val="center"/>
        <w:rPr>
          <w:rFonts w:ascii="Arial Narrow" w:hAnsi="Arial Narrow" w:cs="Microsoft Sans Serif"/>
          <w:b/>
          <w:sz w:val="23"/>
          <w:szCs w:val="23"/>
        </w:rPr>
      </w:pPr>
      <w:r w:rsidRPr="003601DA">
        <w:rPr>
          <w:rFonts w:ascii="Arial Narrow" w:hAnsi="Arial Narrow" w:cs="Microsoft Sans Serif"/>
          <w:b/>
          <w:sz w:val="23"/>
          <w:szCs w:val="23"/>
        </w:rPr>
        <w:lastRenderedPageBreak/>
        <w:t>1</w:t>
      </w:r>
      <w:r w:rsidR="002445BC">
        <w:rPr>
          <w:rFonts w:ascii="Arial Narrow" w:hAnsi="Arial Narrow" w:cs="Microsoft Sans Serif"/>
          <w:b/>
          <w:sz w:val="23"/>
          <w:szCs w:val="23"/>
        </w:rPr>
        <w:t>1</w:t>
      </w:r>
      <w:r w:rsidRPr="003601DA">
        <w:rPr>
          <w:rFonts w:ascii="Arial Narrow" w:hAnsi="Arial Narrow" w:cs="Microsoft Sans Serif"/>
          <w:b/>
          <w:sz w:val="23"/>
          <w:szCs w:val="23"/>
        </w:rPr>
        <w:t>. člen</w:t>
      </w:r>
    </w:p>
    <w:p w14:paraId="10D5375A" w14:textId="77777777" w:rsidR="00827F09" w:rsidRPr="003601DA"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Spore v zvezi s to pogodbo bosta stranki reševali sporazumno, v nasprotnem primeru je za njihovo reševanje pristojno sodišče v Kočevju.</w:t>
      </w:r>
    </w:p>
    <w:p w14:paraId="5EB94060" w14:textId="53525CD4" w:rsidR="00827F09" w:rsidRPr="003601DA" w:rsidRDefault="00827F09" w:rsidP="00827F09">
      <w:pPr>
        <w:jc w:val="center"/>
        <w:rPr>
          <w:rFonts w:ascii="Arial Narrow" w:hAnsi="Arial Narrow" w:cs="Microsoft Sans Serif"/>
          <w:b/>
          <w:sz w:val="23"/>
          <w:szCs w:val="23"/>
        </w:rPr>
      </w:pPr>
      <w:r w:rsidRPr="003601DA">
        <w:rPr>
          <w:rFonts w:ascii="Arial Narrow" w:hAnsi="Arial Narrow" w:cs="Microsoft Sans Serif"/>
          <w:b/>
          <w:sz w:val="23"/>
          <w:szCs w:val="23"/>
        </w:rPr>
        <w:t>1</w:t>
      </w:r>
      <w:r w:rsidR="002445BC">
        <w:rPr>
          <w:rFonts w:ascii="Arial Narrow" w:hAnsi="Arial Narrow" w:cs="Microsoft Sans Serif"/>
          <w:b/>
          <w:sz w:val="23"/>
          <w:szCs w:val="23"/>
        </w:rPr>
        <w:t>2</w:t>
      </w:r>
      <w:r w:rsidRPr="003601DA">
        <w:rPr>
          <w:rFonts w:ascii="Arial Narrow" w:hAnsi="Arial Narrow" w:cs="Microsoft Sans Serif"/>
          <w:b/>
          <w:sz w:val="23"/>
          <w:szCs w:val="23"/>
        </w:rPr>
        <w:t>. člen</w:t>
      </w:r>
    </w:p>
    <w:p w14:paraId="03E78410" w14:textId="77777777" w:rsidR="00827F09" w:rsidRPr="003601DA"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Pogodba je sklenjena z dnem, ko jo podpišeta obe pogodbeni stranki.</w:t>
      </w:r>
    </w:p>
    <w:p w14:paraId="63C1FD7A" w14:textId="77777777" w:rsidR="00827F09" w:rsidRPr="003601DA" w:rsidRDefault="00827F09" w:rsidP="00827F09">
      <w:pPr>
        <w:rPr>
          <w:rFonts w:ascii="Arial Narrow" w:hAnsi="Arial Narrow" w:cs="Microsoft Sans Serif"/>
          <w:sz w:val="23"/>
          <w:szCs w:val="23"/>
        </w:rPr>
      </w:pPr>
    </w:p>
    <w:p w14:paraId="24261CD8" w14:textId="77777777" w:rsidR="00827F09" w:rsidRPr="003601DA" w:rsidRDefault="00827F09" w:rsidP="00827F09">
      <w:pPr>
        <w:rPr>
          <w:rFonts w:ascii="Arial Narrow" w:hAnsi="Arial Narrow" w:cs="Microsoft Sans Serif"/>
          <w:b/>
          <w:sz w:val="23"/>
          <w:szCs w:val="23"/>
        </w:rPr>
      </w:pPr>
    </w:p>
    <w:p w14:paraId="652D570B" w14:textId="7B6C9730" w:rsidR="00827F09" w:rsidRPr="003601DA" w:rsidRDefault="00827F09" w:rsidP="00827F09">
      <w:pPr>
        <w:jc w:val="center"/>
        <w:rPr>
          <w:rFonts w:ascii="Arial Narrow" w:hAnsi="Arial Narrow" w:cs="Microsoft Sans Serif"/>
          <w:b/>
          <w:sz w:val="23"/>
          <w:szCs w:val="23"/>
        </w:rPr>
      </w:pPr>
      <w:r w:rsidRPr="003601DA">
        <w:rPr>
          <w:rFonts w:ascii="Arial Narrow" w:hAnsi="Arial Narrow" w:cs="Microsoft Sans Serif"/>
          <w:b/>
          <w:sz w:val="23"/>
          <w:szCs w:val="23"/>
        </w:rPr>
        <w:t>1</w:t>
      </w:r>
      <w:r w:rsidR="002445BC">
        <w:rPr>
          <w:rFonts w:ascii="Arial Narrow" w:hAnsi="Arial Narrow" w:cs="Microsoft Sans Serif"/>
          <w:b/>
          <w:sz w:val="23"/>
          <w:szCs w:val="23"/>
        </w:rPr>
        <w:t>3</w:t>
      </w:r>
      <w:r w:rsidRPr="003601DA">
        <w:rPr>
          <w:rFonts w:ascii="Arial Narrow" w:hAnsi="Arial Narrow" w:cs="Microsoft Sans Serif"/>
          <w:b/>
          <w:sz w:val="23"/>
          <w:szCs w:val="23"/>
        </w:rPr>
        <w:t>. člen</w:t>
      </w:r>
    </w:p>
    <w:p w14:paraId="17713344" w14:textId="77777777" w:rsidR="00827F09" w:rsidRPr="003601DA" w:rsidRDefault="00827F09" w:rsidP="00827F09">
      <w:pPr>
        <w:jc w:val="both"/>
        <w:rPr>
          <w:rFonts w:ascii="Arial Narrow" w:hAnsi="Arial Narrow" w:cs="Microsoft Sans Serif"/>
          <w:sz w:val="22"/>
          <w:szCs w:val="22"/>
        </w:rPr>
      </w:pPr>
      <w:r w:rsidRPr="003601DA">
        <w:rPr>
          <w:rFonts w:ascii="Arial Narrow" w:hAnsi="Arial Narrow" w:cs="Microsoft Sans Serif"/>
          <w:sz w:val="22"/>
          <w:szCs w:val="22"/>
        </w:rPr>
        <w:t xml:space="preserve">Pogodba je sestavljena v </w:t>
      </w:r>
      <w:r>
        <w:rPr>
          <w:rFonts w:ascii="Arial Narrow" w:hAnsi="Arial Narrow" w:cs="Microsoft Sans Serif"/>
          <w:sz w:val="22"/>
          <w:szCs w:val="22"/>
        </w:rPr>
        <w:t>dveh</w:t>
      </w:r>
      <w:r w:rsidRPr="003601DA">
        <w:rPr>
          <w:rFonts w:ascii="Arial Narrow" w:hAnsi="Arial Narrow" w:cs="Microsoft Sans Serif"/>
          <w:sz w:val="22"/>
          <w:szCs w:val="22"/>
        </w:rPr>
        <w:t xml:space="preserve"> (</w:t>
      </w:r>
      <w:r>
        <w:rPr>
          <w:rFonts w:ascii="Arial Narrow" w:hAnsi="Arial Narrow" w:cs="Microsoft Sans Serif"/>
          <w:sz w:val="22"/>
          <w:szCs w:val="22"/>
        </w:rPr>
        <w:t>2</w:t>
      </w:r>
      <w:r w:rsidRPr="003601DA">
        <w:rPr>
          <w:rFonts w:ascii="Arial Narrow" w:hAnsi="Arial Narrow" w:cs="Microsoft Sans Serif"/>
          <w:sz w:val="22"/>
          <w:szCs w:val="22"/>
        </w:rPr>
        <w:t xml:space="preserve">) enakih izvodih, od katerih prejme </w:t>
      </w:r>
      <w:r>
        <w:rPr>
          <w:rFonts w:ascii="Arial Narrow" w:hAnsi="Arial Narrow" w:cs="Microsoft Sans Serif"/>
          <w:sz w:val="22"/>
          <w:szCs w:val="22"/>
        </w:rPr>
        <w:t>vsaka od strank po en (1) izvod</w:t>
      </w:r>
      <w:r w:rsidRPr="003601DA">
        <w:rPr>
          <w:rFonts w:ascii="Arial Narrow" w:hAnsi="Arial Narrow" w:cs="Microsoft Sans Serif"/>
          <w:sz w:val="22"/>
          <w:szCs w:val="22"/>
        </w:rPr>
        <w:t>.</w:t>
      </w:r>
    </w:p>
    <w:p w14:paraId="6CC86B40" w14:textId="77777777" w:rsidR="00827F09" w:rsidRPr="003601DA" w:rsidRDefault="00827F09" w:rsidP="00827F09">
      <w:pPr>
        <w:rPr>
          <w:rFonts w:ascii="Arial Narrow" w:hAnsi="Arial Narrow" w:cs="Microsoft Sans Serif"/>
          <w:sz w:val="23"/>
          <w:szCs w:val="23"/>
        </w:rPr>
      </w:pPr>
    </w:p>
    <w:p w14:paraId="5FC77540" w14:textId="77777777" w:rsidR="00827F09" w:rsidRPr="003601DA" w:rsidRDefault="00827F09" w:rsidP="00827F09">
      <w:pPr>
        <w:rPr>
          <w:rFonts w:ascii="Arial Narrow" w:hAnsi="Arial Narrow" w:cs="Microsoft Sans Serif"/>
          <w:sz w:val="23"/>
          <w:szCs w:val="23"/>
        </w:rPr>
      </w:pPr>
      <w:r w:rsidRPr="003601DA">
        <w:rPr>
          <w:rFonts w:ascii="Arial Narrow" w:hAnsi="Arial Narrow" w:cs="Microsoft Sans Serif"/>
          <w:sz w:val="23"/>
          <w:szCs w:val="23"/>
        </w:rPr>
        <w:t>Ribnica, dne ……………………………………..</w:t>
      </w:r>
    </w:p>
    <w:p w14:paraId="01EA13F6" w14:textId="77777777" w:rsidR="00827F09" w:rsidRPr="003601DA" w:rsidRDefault="00827F09" w:rsidP="00827F09">
      <w:pPr>
        <w:rPr>
          <w:rFonts w:ascii="Arial Narrow" w:hAnsi="Arial Narrow" w:cs="Microsoft Sans Serif"/>
          <w:sz w:val="6"/>
          <w:szCs w:val="6"/>
        </w:rPr>
      </w:pPr>
    </w:p>
    <w:p w14:paraId="0C0C7393" w14:textId="77777777" w:rsidR="00827F09" w:rsidRPr="003601DA" w:rsidRDefault="00827F09" w:rsidP="00827F09">
      <w:pPr>
        <w:rPr>
          <w:rFonts w:ascii="Arial Narrow" w:hAnsi="Arial Narrow" w:cs="Microsoft Sans Serif"/>
          <w:sz w:val="23"/>
          <w:szCs w:val="23"/>
        </w:rPr>
      </w:pPr>
      <w:r w:rsidRPr="003601DA">
        <w:rPr>
          <w:rFonts w:ascii="Arial Narrow" w:hAnsi="Arial Narrow" w:cs="Microsoft Sans Serif"/>
          <w:sz w:val="23"/>
          <w:szCs w:val="23"/>
        </w:rPr>
        <w:t>Številka:  ____________________</w:t>
      </w:r>
    </w:p>
    <w:p w14:paraId="54BA9283" w14:textId="77777777" w:rsidR="00827F09" w:rsidRPr="003601DA" w:rsidRDefault="00827F09" w:rsidP="00827F09">
      <w:pPr>
        <w:rPr>
          <w:rFonts w:ascii="Arial Narrow" w:hAnsi="Arial Narrow" w:cs="Microsoft Sans Serif"/>
          <w:sz w:val="23"/>
          <w:szCs w:val="23"/>
        </w:rPr>
      </w:pPr>
    </w:p>
    <w:tbl>
      <w:tblPr>
        <w:tblW w:w="0" w:type="auto"/>
        <w:tblLayout w:type="fixed"/>
        <w:tblLook w:val="0000" w:firstRow="0" w:lastRow="0" w:firstColumn="0" w:lastColumn="0" w:noHBand="0" w:noVBand="0"/>
      </w:tblPr>
      <w:tblGrid>
        <w:gridCol w:w="4968"/>
        <w:gridCol w:w="4606"/>
      </w:tblGrid>
      <w:tr w:rsidR="00827F09" w:rsidRPr="003601DA" w14:paraId="3F0F074E" w14:textId="77777777" w:rsidTr="004D4559">
        <w:tc>
          <w:tcPr>
            <w:tcW w:w="4968" w:type="dxa"/>
          </w:tcPr>
          <w:p w14:paraId="1493A0B2" w14:textId="77777777" w:rsidR="00827F09" w:rsidRPr="003601DA" w:rsidRDefault="00827F09" w:rsidP="004D4559">
            <w:pPr>
              <w:tabs>
                <w:tab w:val="left" w:pos="1841"/>
                <w:tab w:val="center" w:pos="2376"/>
              </w:tabs>
              <w:snapToGrid w:val="0"/>
              <w:rPr>
                <w:rFonts w:ascii="Arial Narrow" w:hAnsi="Arial Narrow" w:cs="Microsoft Sans Serif"/>
                <w:sz w:val="23"/>
                <w:szCs w:val="23"/>
              </w:rPr>
            </w:pPr>
            <w:r w:rsidRPr="003601DA">
              <w:rPr>
                <w:rFonts w:ascii="Arial Narrow" w:hAnsi="Arial Narrow" w:cs="Microsoft Sans Serif"/>
                <w:sz w:val="23"/>
                <w:szCs w:val="23"/>
              </w:rPr>
              <w:t>UPRAVIČENEC:</w:t>
            </w:r>
          </w:p>
          <w:p w14:paraId="7E88938B" w14:textId="77777777" w:rsidR="00827F09" w:rsidRPr="003601DA" w:rsidRDefault="00827F09" w:rsidP="004D4559">
            <w:pPr>
              <w:jc w:val="center"/>
              <w:rPr>
                <w:rFonts w:ascii="Arial Narrow" w:hAnsi="Arial Narrow" w:cs="Microsoft Sans Serif"/>
                <w:sz w:val="23"/>
                <w:szCs w:val="23"/>
              </w:rPr>
            </w:pPr>
          </w:p>
          <w:p w14:paraId="58913541" w14:textId="77777777" w:rsidR="00827F09" w:rsidRPr="003601DA" w:rsidRDefault="00827F09" w:rsidP="004D4559">
            <w:pPr>
              <w:jc w:val="center"/>
              <w:rPr>
                <w:rFonts w:ascii="Arial Narrow" w:hAnsi="Arial Narrow" w:cs="Microsoft Sans Serif"/>
                <w:sz w:val="23"/>
                <w:szCs w:val="23"/>
              </w:rPr>
            </w:pPr>
          </w:p>
          <w:p w14:paraId="55B4DEE5" w14:textId="77777777" w:rsidR="00827F09" w:rsidRPr="003601DA" w:rsidRDefault="00827F09" w:rsidP="004D4559">
            <w:pPr>
              <w:jc w:val="center"/>
              <w:rPr>
                <w:rFonts w:ascii="Arial Narrow" w:hAnsi="Arial Narrow" w:cs="Microsoft Sans Serif"/>
                <w:sz w:val="23"/>
                <w:szCs w:val="23"/>
              </w:rPr>
            </w:pPr>
          </w:p>
        </w:tc>
        <w:tc>
          <w:tcPr>
            <w:tcW w:w="4606" w:type="dxa"/>
          </w:tcPr>
          <w:p w14:paraId="16D7E0B1" w14:textId="77777777" w:rsidR="00827F09" w:rsidRPr="003601DA" w:rsidRDefault="00827F09" w:rsidP="004D4559">
            <w:pPr>
              <w:snapToGrid w:val="0"/>
              <w:jc w:val="center"/>
              <w:rPr>
                <w:rFonts w:ascii="Arial Narrow" w:hAnsi="Arial Narrow" w:cs="Microsoft Sans Serif"/>
                <w:sz w:val="23"/>
                <w:szCs w:val="23"/>
              </w:rPr>
            </w:pPr>
            <w:r w:rsidRPr="003601DA">
              <w:rPr>
                <w:rFonts w:ascii="Arial Narrow" w:hAnsi="Arial Narrow" w:cs="Microsoft Sans Serif"/>
                <w:sz w:val="23"/>
                <w:szCs w:val="23"/>
              </w:rPr>
              <w:t>OBČINA RIBNICA</w:t>
            </w:r>
          </w:p>
          <w:p w14:paraId="72D3B68C" w14:textId="77777777" w:rsidR="00827F09" w:rsidRPr="003601DA" w:rsidRDefault="00827F09" w:rsidP="004D4559">
            <w:pPr>
              <w:jc w:val="center"/>
              <w:rPr>
                <w:rFonts w:ascii="Arial Narrow" w:hAnsi="Arial Narrow" w:cs="Microsoft Sans Serif"/>
                <w:sz w:val="23"/>
                <w:szCs w:val="23"/>
              </w:rPr>
            </w:pPr>
            <w:r w:rsidRPr="003601DA">
              <w:rPr>
                <w:rFonts w:ascii="Arial Narrow" w:hAnsi="Arial Narrow" w:cs="Microsoft Sans Serif"/>
                <w:sz w:val="23"/>
                <w:szCs w:val="23"/>
              </w:rPr>
              <w:t xml:space="preserve">župan </w:t>
            </w:r>
            <w:r>
              <w:rPr>
                <w:rFonts w:ascii="Arial Narrow" w:hAnsi="Arial Narrow" w:cs="Microsoft Sans Serif"/>
                <w:sz w:val="23"/>
                <w:szCs w:val="23"/>
              </w:rPr>
              <w:t>Samo Pogorelc</w:t>
            </w:r>
            <w:r w:rsidRPr="003601DA">
              <w:rPr>
                <w:rFonts w:ascii="Arial Narrow" w:hAnsi="Arial Narrow" w:cs="Microsoft Sans Serif"/>
                <w:sz w:val="23"/>
                <w:szCs w:val="23"/>
              </w:rPr>
              <w:t xml:space="preserve">  </w:t>
            </w:r>
          </w:p>
        </w:tc>
      </w:tr>
    </w:tbl>
    <w:p w14:paraId="3E980B49" w14:textId="77777777" w:rsidR="00827F09" w:rsidRDefault="00827F09" w:rsidP="00827F09">
      <w:r>
        <w:rPr>
          <w:noProof/>
        </w:rPr>
        <w:lastRenderedPageBreak/>
        <w:drawing>
          <wp:inline distT="0" distB="0" distL="0" distR="0" wp14:anchorId="6DCA727A" wp14:editId="0A96A976">
            <wp:extent cx="5734050" cy="7629525"/>
            <wp:effectExtent l="0" t="0" r="0" b="0"/>
            <wp:docPr id="130071284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4050" cy="7629525"/>
                    </a:xfrm>
                    <a:prstGeom prst="rect">
                      <a:avLst/>
                    </a:prstGeom>
                    <a:noFill/>
                    <a:ln>
                      <a:noFill/>
                    </a:ln>
                  </pic:spPr>
                </pic:pic>
              </a:graphicData>
            </a:graphic>
          </wp:inline>
        </w:drawing>
      </w:r>
    </w:p>
    <w:p w14:paraId="69F5C217" w14:textId="77777777" w:rsidR="00827F09" w:rsidRDefault="00827F09" w:rsidP="00827F09"/>
    <w:p w14:paraId="153B3A51" w14:textId="77777777" w:rsidR="005B039F" w:rsidRDefault="005B039F"/>
    <w:sectPr w:rsidR="005B03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EE"/>
    <w:family w:val="script"/>
    <w:pitch w:val="variable"/>
    <w:sig w:usb0="00000287" w:usb1="00000013"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tar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Times-Italic">
    <w:altName w:val="Times New Roman"/>
    <w:charset w:val="00"/>
    <w:family w:val="roman"/>
    <w:pitch w:val="default"/>
  </w:font>
  <w:font w:name="TTE1715498t00">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3"/>
      <w:numFmt w:val="bullet"/>
      <w:lvlText w:val="-"/>
      <w:lvlJc w:val="left"/>
      <w:pPr>
        <w:tabs>
          <w:tab w:val="num" w:pos="1080"/>
        </w:tabs>
        <w:ind w:left="1080" w:hanging="360"/>
      </w:pPr>
      <w:rPr>
        <w:rFonts w:ascii="Times New Roman" w:hAnsi="Times New Roman"/>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3"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Wingdings" w:hAnsi="Wingdings"/>
        <w:b w:val="0"/>
        <w:i w:val="0"/>
        <w:color w:val="auto"/>
        <w:sz w:val="22"/>
        <w:szCs w:val="22"/>
      </w:rPr>
    </w:lvl>
  </w:abstractNum>
  <w:abstractNum w:abstractNumId="5" w15:restartNumberingAfterBreak="0">
    <w:nsid w:val="00000009"/>
    <w:multiLevelType w:val="multilevel"/>
    <w:tmpl w:val="E25211D4"/>
    <w:name w:val="WW8Num9"/>
    <w:lvl w:ilvl="0">
      <w:start w:val="1"/>
      <w:numFmt w:val="decimal"/>
      <w:lvlText w:val="%1."/>
      <w:lvlJc w:val="left"/>
      <w:pPr>
        <w:tabs>
          <w:tab w:val="num" w:pos="720"/>
        </w:tabs>
        <w:ind w:left="720" w:hanging="360"/>
      </w:pPr>
      <w:rPr>
        <w:rFonts w:ascii="Symbol" w:hAnsi="Symbol"/>
      </w:rPr>
    </w:lvl>
    <w:lvl w:ilvl="1">
      <w:start w:val="3"/>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000000A"/>
    <w:multiLevelType w:val="multilevel"/>
    <w:tmpl w:val="0000000A"/>
    <w:name w:val="WW8Num10"/>
    <w:lvl w:ilvl="0">
      <w:start w:val="5"/>
      <w:numFmt w:val="bullet"/>
      <w:lvlText w:val="-"/>
      <w:lvlJc w:val="left"/>
      <w:pPr>
        <w:tabs>
          <w:tab w:val="num" w:pos="720"/>
        </w:tabs>
        <w:ind w:left="720" w:hanging="360"/>
      </w:pPr>
      <w:rPr>
        <w:rFonts w:ascii="Comic Sans MS" w:hAnsi="Comic Sans MS"/>
        <w:b w:val="0"/>
        <w:i w:val="0"/>
        <w:color w:val="auto"/>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C"/>
    <w:multiLevelType w:val="singleLevel"/>
    <w:tmpl w:val="0000000C"/>
    <w:name w:val="WW8Num12"/>
    <w:lvl w:ilvl="0">
      <w:start w:val="1"/>
      <w:numFmt w:val="bullet"/>
      <w:lvlText w:val="-"/>
      <w:lvlJc w:val="left"/>
      <w:pPr>
        <w:tabs>
          <w:tab w:val="num" w:pos="1236"/>
        </w:tabs>
        <w:ind w:left="1236" w:hanging="360"/>
      </w:pPr>
      <w:rPr>
        <w:rFonts w:ascii="Times New Roman" w:hAnsi="Times New Roman" w:cs="Times New Roman"/>
        <w:i w:val="0"/>
      </w:rPr>
    </w:lvl>
  </w:abstractNum>
  <w:abstractNum w:abstractNumId="8"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9" w15:restartNumberingAfterBreak="0">
    <w:nsid w:val="0000000E"/>
    <w:multiLevelType w:val="singleLevel"/>
    <w:tmpl w:val="0000000E"/>
    <w:name w:val="WW8Num14"/>
    <w:lvl w:ilvl="0">
      <w:start w:val="1"/>
      <w:numFmt w:val="bullet"/>
      <w:lvlText w:val="-"/>
      <w:lvlJc w:val="left"/>
      <w:pPr>
        <w:tabs>
          <w:tab w:val="num" w:pos="1236"/>
        </w:tabs>
        <w:ind w:left="1236" w:hanging="360"/>
      </w:pPr>
      <w:rPr>
        <w:rFonts w:ascii="Times New Roman" w:hAnsi="Times New Roman" w:cs="Times New Roman"/>
      </w:rPr>
    </w:lvl>
  </w:abstractNum>
  <w:abstractNum w:abstractNumId="10" w15:restartNumberingAfterBreak="0">
    <w:nsid w:val="0000000F"/>
    <w:multiLevelType w:val="singleLevel"/>
    <w:tmpl w:val="0000000F"/>
    <w:name w:val="WW8Num15"/>
    <w:lvl w:ilvl="0">
      <w:start w:val="1"/>
      <w:numFmt w:val="lowerLetter"/>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cs="Times New Roman"/>
      </w:rPr>
    </w:lvl>
  </w:abstractNum>
  <w:abstractNum w:abstractNumId="12"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Times New Roman" w:hAnsi="Times New Roman" w:cs="Times New Roman"/>
        <w:b/>
      </w:rPr>
    </w:lvl>
  </w:abstractNum>
  <w:abstractNum w:abstractNumId="13" w15:restartNumberingAfterBreak="0">
    <w:nsid w:val="00000012"/>
    <w:multiLevelType w:val="singleLevel"/>
    <w:tmpl w:val="00000012"/>
    <w:name w:val="WW8Num18"/>
    <w:lvl w:ilvl="0">
      <w:start w:val="1"/>
      <w:numFmt w:val="bullet"/>
      <w:lvlText w:val="-"/>
      <w:lvlJc w:val="left"/>
      <w:pPr>
        <w:tabs>
          <w:tab w:val="num" w:pos="1080"/>
        </w:tabs>
        <w:ind w:left="1080" w:hanging="360"/>
      </w:pPr>
      <w:rPr>
        <w:rFonts w:ascii="Times New Roman" w:hAnsi="Times New Roman" w:cs="Times New Roman"/>
      </w:rPr>
    </w:lvl>
  </w:abstractNum>
  <w:abstractNum w:abstractNumId="14" w15:restartNumberingAfterBreak="0">
    <w:nsid w:val="00000013"/>
    <w:multiLevelType w:val="singleLevel"/>
    <w:tmpl w:val="00000013"/>
    <w:name w:val="WW8Num19"/>
    <w:lvl w:ilvl="0">
      <w:start w:val="1"/>
      <w:numFmt w:val="decimal"/>
      <w:lvlText w:val="%1."/>
      <w:lvlJc w:val="left"/>
      <w:pPr>
        <w:tabs>
          <w:tab w:val="num" w:pos="720"/>
        </w:tabs>
        <w:ind w:left="720" w:hanging="360"/>
      </w:pPr>
      <w:rPr>
        <w:b/>
      </w:rPr>
    </w:lvl>
  </w:abstractNum>
  <w:abstractNum w:abstractNumId="15" w15:restartNumberingAfterBreak="0">
    <w:nsid w:val="00000014"/>
    <w:multiLevelType w:val="singleLevel"/>
    <w:tmpl w:val="00000014"/>
    <w:name w:val="WW8Num20"/>
    <w:lvl w:ilvl="0">
      <w:start w:val="1"/>
      <w:numFmt w:val="bullet"/>
      <w:lvlText w:val="-"/>
      <w:lvlJc w:val="left"/>
      <w:pPr>
        <w:tabs>
          <w:tab w:val="num" w:pos="1236"/>
        </w:tabs>
        <w:ind w:left="1236" w:hanging="360"/>
      </w:pPr>
      <w:rPr>
        <w:rFonts w:ascii="Times New Roman" w:hAnsi="Times New Roman" w:cs="Times New Roman"/>
      </w:rPr>
    </w:lvl>
  </w:abstractNum>
  <w:abstractNum w:abstractNumId="16" w15:restartNumberingAfterBreak="0">
    <w:nsid w:val="00000015"/>
    <w:multiLevelType w:val="singleLevel"/>
    <w:tmpl w:val="00000015"/>
    <w:name w:val="WW8Num21"/>
    <w:lvl w:ilvl="0">
      <w:start w:val="1"/>
      <w:numFmt w:val="decimal"/>
      <w:lvlText w:val="%1."/>
      <w:lvlJc w:val="left"/>
      <w:pPr>
        <w:tabs>
          <w:tab w:val="num" w:pos="360"/>
        </w:tabs>
        <w:ind w:left="360" w:hanging="360"/>
      </w:pPr>
    </w:lvl>
  </w:abstractNum>
  <w:abstractNum w:abstractNumId="17" w15:restartNumberingAfterBreak="0">
    <w:nsid w:val="1A195536"/>
    <w:multiLevelType w:val="hybridMultilevel"/>
    <w:tmpl w:val="EBBC48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D823C96"/>
    <w:multiLevelType w:val="singleLevel"/>
    <w:tmpl w:val="F98E4D18"/>
    <w:lvl w:ilvl="0">
      <w:start w:val="1"/>
      <w:numFmt w:val="lowerLetter"/>
      <w:lvlText w:val="%1."/>
      <w:lvlJc w:val="left"/>
      <w:pPr>
        <w:tabs>
          <w:tab w:val="num" w:pos="720"/>
        </w:tabs>
        <w:ind w:left="720" w:hanging="360"/>
      </w:pPr>
      <w:rPr>
        <w:b w:val="0"/>
        <w:bCs w:val="0"/>
      </w:rPr>
    </w:lvl>
  </w:abstractNum>
  <w:abstractNum w:abstractNumId="19" w15:restartNumberingAfterBreak="0">
    <w:nsid w:val="1DDE008A"/>
    <w:multiLevelType w:val="singleLevel"/>
    <w:tmpl w:val="0000000F"/>
    <w:lvl w:ilvl="0">
      <w:start w:val="1"/>
      <w:numFmt w:val="lowerLetter"/>
      <w:lvlText w:val="%1."/>
      <w:lvlJc w:val="left"/>
      <w:pPr>
        <w:tabs>
          <w:tab w:val="num" w:pos="720"/>
        </w:tabs>
        <w:ind w:left="720" w:hanging="360"/>
      </w:pPr>
    </w:lvl>
  </w:abstractNum>
  <w:abstractNum w:abstractNumId="20" w15:restartNumberingAfterBreak="0">
    <w:nsid w:val="30097FC3"/>
    <w:multiLevelType w:val="singleLevel"/>
    <w:tmpl w:val="F98E4D18"/>
    <w:lvl w:ilvl="0">
      <w:start w:val="1"/>
      <w:numFmt w:val="lowerLetter"/>
      <w:lvlText w:val="%1."/>
      <w:lvlJc w:val="left"/>
      <w:pPr>
        <w:tabs>
          <w:tab w:val="num" w:pos="720"/>
        </w:tabs>
        <w:ind w:left="720" w:hanging="360"/>
      </w:pPr>
      <w:rPr>
        <w:b w:val="0"/>
        <w:bCs w:val="0"/>
      </w:rPr>
    </w:lvl>
  </w:abstractNum>
  <w:abstractNum w:abstractNumId="21" w15:restartNumberingAfterBreak="0">
    <w:nsid w:val="39E13F45"/>
    <w:multiLevelType w:val="hybridMultilevel"/>
    <w:tmpl w:val="AAE81BD0"/>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793C03"/>
    <w:multiLevelType w:val="singleLevel"/>
    <w:tmpl w:val="0000000F"/>
    <w:lvl w:ilvl="0">
      <w:start w:val="1"/>
      <w:numFmt w:val="lowerLetter"/>
      <w:lvlText w:val="%1."/>
      <w:lvlJc w:val="left"/>
      <w:pPr>
        <w:tabs>
          <w:tab w:val="num" w:pos="720"/>
        </w:tabs>
        <w:ind w:left="720" w:hanging="360"/>
      </w:pPr>
    </w:lvl>
  </w:abstractNum>
  <w:abstractNum w:abstractNumId="23" w15:restartNumberingAfterBreak="0">
    <w:nsid w:val="4ADC2DA8"/>
    <w:multiLevelType w:val="singleLevel"/>
    <w:tmpl w:val="F98E4D18"/>
    <w:lvl w:ilvl="0">
      <w:start w:val="1"/>
      <w:numFmt w:val="lowerLetter"/>
      <w:lvlText w:val="%1."/>
      <w:lvlJc w:val="left"/>
      <w:pPr>
        <w:tabs>
          <w:tab w:val="num" w:pos="720"/>
        </w:tabs>
        <w:ind w:left="720" w:hanging="360"/>
      </w:pPr>
      <w:rPr>
        <w:b w:val="0"/>
        <w:bCs w:val="0"/>
      </w:rPr>
    </w:lvl>
  </w:abstractNum>
  <w:abstractNum w:abstractNumId="24" w15:restartNumberingAfterBreak="0">
    <w:nsid w:val="4BAB17F4"/>
    <w:multiLevelType w:val="singleLevel"/>
    <w:tmpl w:val="F98E4D18"/>
    <w:lvl w:ilvl="0">
      <w:start w:val="1"/>
      <w:numFmt w:val="lowerLetter"/>
      <w:lvlText w:val="%1."/>
      <w:lvlJc w:val="left"/>
      <w:pPr>
        <w:tabs>
          <w:tab w:val="num" w:pos="720"/>
        </w:tabs>
        <w:ind w:left="720" w:hanging="360"/>
      </w:pPr>
      <w:rPr>
        <w:b w:val="0"/>
        <w:bCs w:val="0"/>
      </w:rPr>
    </w:lvl>
  </w:abstractNum>
  <w:abstractNum w:abstractNumId="25" w15:restartNumberingAfterBreak="0">
    <w:nsid w:val="51BB3BE4"/>
    <w:multiLevelType w:val="hybridMultilevel"/>
    <w:tmpl w:val="FA5080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06D427A"/>
    <w:multiLevelType w:val="hybridMultilevel"/>
    <w:tmpl w:val="0652EC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4617137"/>
    <w:multiLevelType w:val="hybridMultilevel"/>
    <w:tmpl w:val="17E27B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41954592">
    <w:abstractNumId w:val="0"/>
  </w:num>
  <w:num w:numId="2" w16cid:durableId="750350250">
    <w:abstractNumId w:val="1"/>
  </w:num>
  <w:num w:numId="3" w16cid:durableId="445932569">
    <w:abstractNumId w:val="3"/>
  </w:num>
  <w:num w:numId="4" w16cid:durableId="1655183611">
    <w:abstractNumId w:val="4"/>
  </w:num>
  <w:num w:numId="5" w16cid:durableId="79721356">
    <w:abstractNumId w:val="5"/>
  </w:num>
  <w:num w:numId="6" w16cid:durableId="168832334">
    <w:abstractNumId w:val="6"/>
  </w:num>
  <w:num w:numId="7" w16cid:durableId="1246763419">
    <w:abstractNumId w:val="7"/>
  </w:num>
  <w:num w:numId="8" w16cid:durableId="43917575">
    <w:abstractNumId w:val="8"/>
  </w:num>
  <w:num w:numId="9" w16cid:durableId="1052272518">
    <w:abstractNumId w:val="9"/>
  </w:num>
  <w:num w:numId="10" w16cid:durableId="1444762023">
    <w:abstractNumId w:val="10"/>
  </w:num>
  <w:num w:numId="11" w16cid:durableId="947932708">
    <w:abstractNumId w:val="11"/>
  </w:num>
  <w:num w:numId="12" w16cid:durableId="1838033296">
    <w:abstractNumId w:val="12"/>
  </w:num>
  <w:num w:numId="13" w16cid:durableId="826045867">
    <w:abstractNumId w:val="13"/>
  </w:num>
  <w:num w:numId="14" w16cid:durableId="2019580155">
    <w:abstractNumId w:val="14"/>
  </w:num>
  <w:num w:numId="15" w16cid:durableId="1328174137">
    <w:abstractNumId w:val="15"/>
  </w:num>
  <w:num w:numId="16" w16cid:durableId="1203396513">
    <w:abstractNumId w:val="16"/>
  </w:num>
  <w:num w:numId="17" w16cid:durableId="2083065997">
    <w:abstractNumId w:val="21"/>
  </w:num>
  <w:num w:numId="18" w16cid:durableId="656424138">
    <w:abstractNumId w:val="27"/>
  </w:num>
  <w:num w:numId="19" w16cid:durableId="1183932559">
    <w:abstractNumId w:val="22"/>
  </w:num>
  <w:num w:numId="20" w16cid:durableId="680399662">
    <w:abstractNumId w:val="2"/>
  </w:num>
  <w:num w:numId="21" w16cid:durableId="120346597">
    <w:abstractNumId w:val="17"/>
  </w:num>
  <w:num w:numId="22" w16cid:durableId="1161581673">
    <w:abstractNumId w:val="26"/>
  </w:num>
  <w:num w:numId="23" w16cid:durableId="445808390">
    <w:abstractNumId w:val="25"/>
  </w:num>
  <w:num w:numId="24" w16cid:durableId="1607157727">
    <w:abstractNumId w:val="19"/>
  </w:num>
  <w:num w:numId="25" w16cid:durableId="458960014">
    <w:abstractNumId w:val="24"/>
  </w:num>
  <w:num w:numId="26" w16cid:durableId="201485417">
    <w:abstractNumId w:val="18"/>
  </w:num>
  <w:num w:numId="27" w16cid:durableId="796223847">
    <w:abstractNumId w:val="20"/>
  </w:num>
  <w:num w:numId="28" w16cid:durableId="90611329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F09"/>
    <w:rsid w:val="0000084B"/>
    <w:rsid w:val="00044367"/>
    <w:rsid w:val="00083CB1"/>
    <w:rsid w:val="000E4C64"/>
    <w:rsid w:val="0010415A"/>
    <w:rsid w:val="00130A1F"/>
    <w:rsid w:val="00157CF9"/>
    <w:rsid w:val="002445BC"/>
    <w:rsid w:val="00283E6E"/>
    <w:rsid w:val="002878AB"/>
    <w:rsid w:val="002C7A96"/>
    <w:rsid w:val="002E21EF"/>
    <w:rsid w:val="00334469"/>
    <w:rsid w:val="00352725"/>
    <w:rsid w:val="003A0EC5"/>
    <w:rsid w:val="004136A3"/>
    <w:rsid w:val="004862CB"/>
    <w:rsid w:val="004C2693"/>
    <w:rsid w:val="004E3536"/>
    <w:rsid w:val="0054132B"/>
    <w:rsid w:val="00556A8E"/>
    <w:rsid w:val="005B039F"/>
    <w:rsid w:val="005C4FF5"/>
    <w:rsid w:val="00657DC8"/>
    <w:rsid w:val="006A216A"/>
    <w:rsid w:val="006B7451"/>
    <w:rsid w:val="006F31EB"/>
    <w:rsid w:val="006F586B"/>
    <w:rsid w:val="00707FF2"/>
    <w:rsid w:val="007708A0"/>
    <w:rsid w:val="00771633"/>
    <w:rsid w:val="007754E8"/>
    <w:rsid w:val="00775CAD"/>
    <w:rsid w:val="00797012"/>
    <w:rsid w:val="007F1808"/>
    <w:rsid w:val="007F3163"/>
    <w:rsid w:val="00827F09"/>
    <w:rsid w:val="00832ECF"/>
    <w:rsid w:val="0084287E"/>
    <w:rsid w:val="008634C9"/>
    <w:rsid w:val="0087515C"/>
    <w:rsid w:val="00884F24"/>
    <w:rsid w:val="008E076D"/>
    <w:rsid w:val="008F4098"/>
    <w:rsid w:val="009541EA"/>
    <w:rsid w:val="009F77AF"/>
    <w:rsid w:val="00A87498"/>
    <w:rsid w:val="00A933E0"/>
    <w:rsid w:val="00BB050B"/>
    <w:rsid w:val="00BF32B6"/>
    <w:rsid w:val="00C2010C"/>
    <w:rsid w:val="00C2712F"/>
    <w:rsid w:val="00D54006"/>
    <w:rsid w:val="00DD3A57"/>
    <w:rsid w:val="00E44399"/>
    <w:rsid w:val="00EB01A1"/>
    <w:rsid w:val="00ED1D31"/>
    <w:rsid w:val="00F229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BE085"/>
  <w15:chartTrackingRefBased/>
  <w15:docId w15:val="{69E7DFC0-6D95-4EFC-B07E-0DB81E5E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27F09"/>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slov1">
    <w:name w:val="heading 1"/>
    <w:basedOn w:val="Navaden"/>
    <w:next w:val="Navaden"/>
    <w:link w:val="Naslov1Znak"/>
    <w:qFormat/>
    <w:rsid w:val="00827F0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nhideWhenUsed/>
    <w:qFormat/>
    <w:rsid w:val="00827F0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nhideWhenUsed/>
    <w:qFormat/>
    <w:rsid w:val="00827F09"/>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nhideWhenUsed/>
    <w:qFormat/>
    <w:rsid w:val="00827F09"/>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nhideWhenUsed/>
    <w:qFormat/>
    <w:rsid w:val="00827F09"/>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827F09"/>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nhideWhenUsed/>
    <w:qFormat/>
    <w:rsid w:val="00827F09"/>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nhideWhenUsed/>
    <w:qFormat/>
    <w:rsid w:val="00827F09"/>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nhideWhenUsed/>
    <w:qFormat/>
    <w:rsid w:val="00827F09"/>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827F09"/>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rsid w:val="00827F09"/>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rsid w:val="00827F09"/>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rsid w:val="00827F09"/>
    <w:rPr>
      <w:rFonts w:eastAsiaTheme="majorEastAsia" w:cstheme="majorBidi"/>
      <w:i/>
      <w:iCs/>
      <w:color w:val="2F5496" w:themeColor="accent1" w:themeShade="BF"/>
    </w:rPr>
  </w:style>
  <w:style w:type="character" w:customStyle="1" w:styleId="Naslov5Znak">
    <w:name w:val="Naslov 5 Znak"/>
    <w:basedOn w:val="Privzetapisavaodstavka"/>
    <w:link w:val="Naslov5"/>
    <w:rsid w:val="00827F09"/>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827F09"/>
    <w:rPr>
      <w:rFonts w:eastAsiaTheme="majorEastAsia" w:cstheme="majorBidi"/>
      <w:i/>
      <w:iCs/>
      <w:color w:val="595959" w:themeColor="text1" w:themeTint="A6"/>
    </w:rPr>
  </w:style>
  <w:style w:type="character" w:customStyle="1" w:styleId="Naslov7Znak">
    <w:name w:val="Naslov 7 Znak"/>
    <w:basedOn w:val="Privzetapisavaodstavka"/>
    <w:link w:val="Naslov7"/>
    <w:rsid w:val="00827F09"/>
    <w:rPr>
      <w:rFonts w:eastAsiaTheme="majorEastAsia" w:cstheme="majorBidi"/>
      <w:color w:val="595959" w:themeColor="text1" w:themeTint="A6"/>
    </w:rPr>
  </w:style>
  <w:style w:type="character" w:customStyle="1" w:styleId="Naslov8Znak">
    <w:name w:val="Naslov 8 Znak"/>
    <w:basedOn w:val="Privzetapisavaodstavka"/>
    <w:link w:val="Naslov8"/>
    <w:rsid w:val="00827F09"/>
    <w:rPr>
      <w:rFonts w:eastAsiaTheme="majorEastAsia" w:cstheme="majorBidi"/>
      <w:i/>
      <w:iCs/>
      <w:color w:val="272727" w:themeColor="text1" w:themeTint="D8"/>
    </w:rPr>
  </w:style>
  <w:style w:type="character" w:customStyle="1" w:styleId="Naslov9Znak">
    <w:name w:val="Naslov 9 Znak"/>
    <w:basedOn w:val="Privzetapisavaodstavka"/>
    <w:link w:val="Naslov9"/>
    <w:rsid w:val="00827F09"/>
    <w:rPr>
      <w:rFonts w:eastAsiaTheme="majorEastAsia" w:cstheme="majorBidi"/>
      <w:color w:val="272727" w:themeColor="text1" w:themeTint="D8"/>
    </w:rPr>
  </w:style>
  <w:style w:type="paragraph" w:styleId="Naslov">
    <w:name w:val="Title"/>
    <w:basedOn w:val="Navaden"/>
    <w:next w:val="Navaden"/>
    <w:link w:val="NaslovZnak"/>
    <w:qFormat/>
    <w:rsid w:val="00827F0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827F0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qFormat/>
    <w:rsid w:val="00827F09"/>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rsid w:val="00827F0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827F09"/>
    <w:pPr>
      <w:spacing w:before="160"/>
      <w:jc w:val="center"/>
    </w:pPr>
    <w:rPr>
      <w:i/>
      <w:iCs/>
      <w:color w:val="404040" w:themeColor="text1" w:themeTint="BF"/>
    </w:rPr>
  </w:style>
  <w:style w:type="character" w:customStyle="1" w:styleId="CitatZnak">
    <w:name w:val="Citat Znak"/>
    <w:basedOn w:val="Privzetapisavaodstavka"/>
    <w:link w:val="Citat"/>
    <w:uiPriority w:val="29"/>
    <w:rsid w:val="00827F09"/>
    <w:rPr>
      <w:i/>
      <w:iCs/>
      <w:color w:val="404040" w:themeColor="text1" w:themeTint="BF"/>
    </w:rPr>
  </w:style>
  <w:style w:type="paragraph" w:styleId="Odstavekseznama">
    <w:name w:val="List Paragraph"/>
    <w:basedOn w:val="Navaden"/>
    <w:qFormat/>
    <w:rsid w:val="00827F09"/>
    <w:pPr>
      <w:ind w:left="720"/>
      <w:contextualSpacing/>
    </w:pPr>
  </w:style>
  <w:style w:type="character" w:styleId="Intenzivenpoudarek">
    <w:name w:val="Intense Emphasis"/>
    <w:basedOn w:val="Privzetapisavaodstavka"/>
    <w:uiPriority w:val="21"/>
    <w:qFormat/>
    <w:rsid w:val="00827F09"/>
    <w:rPr>
      <w:i/>
      <w:iCs/>
      <w:color w:val="2F5496" w:themeColor="accent1" w:themeShade="BF"/>
    </w:rPr>
  </w:style>
  <w:style w:type="paragraph" w:styleId="Intenzivencitat">
    <w:name w:val="Intense Quote"/>
    <w:basedOn w:val="Navaden"/>
    <w:next w:val="Navaden"/>
    <w:link w:val="IntenzivencitatZnak"/>
    <w:uiPriority w:val="30"/>
    <w:qFormat/>
    <w:rsid w:val="00827F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827F09"/>
    <w:rPr>
      <w:i/>
      <w:iCs/>
      <w:color w:val="2F5496" w:themeColor="accent1" w:themeShade="BF"/>
    </w:rPr>
  </w:style>
  <w:style w:type="character" w:styleId="Intenzivensklic">
    <w:name w:val="Intense Reference"/>
    <w:basedOn w:val="Privzetapisavaodstavka"/>
    <w:uiPriority w:val="32"/>
    <w:qFormat/>
    <w:rsid w:val="00827F09"/>
    <w:rPr>
      <w:b/>
      <w:bCs/>
      <w:smallCaps/>
      <w:color w:val="2F5496" w:themeColor="accent1" w:themeShade="BF"/>
      <w:spacing w:val="5"/>
    </w:rPr>
  </w:style>
  <w:style w:type="character" w:customStyle="1" w:styleId="WW8Num1z0">
    <w:name w:val="WW8Num1z0"/>
    <w:rsid w:val="00827F09"/>
    <w:rPr>
      <w:rFonts w:ascii="Symbol" w:hAnsi="Symbol"/>
    </w:rPr>
  </w:style>
  <w:style w:type="character" w:customStyle="1" w:styleId="WW8Num2z0">
    <w:name w:val="WW8Num2z0"/>
    <w:rsid w:val="00827F09"/>
    <w:rPr>
      <w:rFonts w:ascii="Symbol" w:hAnsi="Symbol"/>
    </w:rPr>
  </w:style>
  <w:style w:type="character" w:customStyle="1" w:styleId="WW8Num3z0">
    <w:name w:val="WW8Num3z0"/>
    <w:rsid w:val="00827F09"/>
    <w:rPr>
      <w:rFonts w:ascii="Symbol" w:hAnsi="Symbol"/>
    </w:rPr>
  </w:style>
  <w:style w:type="character" w:customStyle="1" w:styleId="WW8Num4z0">
    <w:name w:val="WW8Num4z0"/>
    <w:rsid w:val="00827F09"/>
    <w:rPr>
      <w:rFonts w:ascii="Symbol" w:hAnsi="Symbol"/>
    </w:rPr>
  </w:style>
  <w:style w:type="character" w:customStyle="1" w:styleId="WW8Num5z0">
    <w:name w:val="WW8Num5z0"/>
    <w:rsid w:val="00827F09"/>
    <w:rPr>
      <w:rFonts w:ascii="Symbol" w:hAnsi="Symbol"/>
    </w:rPr>
  </w:style>
  <w:style w:type="character" w:customStyle="1" w:styleId="WW8Num7z0">
    <w:name w:val="WW8Num7z0"/>
    <w:rsid w:val="00827F09"/>
    <w:rPr>
      <w:rFonts w:ascii="Wingdings" w:hAnsi="Wingdings"/>
    </w:rPr>
  </w:style>
  <w:style w:type="character" w:customStyle="1" w:styleId="WW8Num8z0">
    <w:name w:val="WW8Num8z0"/>
    <w:rsid w:val="00827F09"/>
    <w:rPr>
      <w:rFonts w:ascii="Wingdings" w:hAnsi="Wingdings"/>
      <w:b w:val="0"/>
      <w:i w:val="0"/>
      <w:color w:val="auto"/>
      <w:sz w:val="22"/>
      <w:szCs w:val="22"/>
    </w:rPr>
  </w:style>
  <w:style w:type="character" w:customStyle="1" w:styleId="WW8Num9z0">
    <w:name w:val="WW8Num9z0"/>
    <w:rsid w:val="00827F09"/>
    <w:rPr>
      <w:rFonts w:ascii="Symbol" w:hAnsi="Symbol"/>
    </w:rPr>
  </w:style>
  <w:style w:type="character" w:customStyle="1" w:styleId="WW8Num10z0">
    <w:name w:val="WW8Num10z0"/>
    <w:rsid w:val="00827F09"/>
    <w:rPr>
      <w:rFonts w:ascii="Wingdings" w:hAnsi="Wingdings"/>
      <w:b w:val="0"/>
      <w:i w:val="0"/>
      <w:color w:val="auto"/>
      <w:sz w:val="22"/>
      <w:szCs w:val="22"/>
    </w:rPr>
  </w:style>
  <w:style w:type="character" w:customStyle="1" w:styleId="WW8Num10z1">
    <w:name w:val="WW8Num10z1"/>
    <w:rsid w:val="00827F09"/>
    <w:rPr>
      <w:rFonts w:ascii="Courier New" w:hAnsi="Courier New" w:cs="Courier New"/>
    </w:rPr>
  </w:style>
  <w:style w:type="character" w:customStyle="1" w:styleId="WW8Num10z2">
    <w:name w:val="WW8Num10z2"/>
    <w:rsid w:val="00827F09"/>
    <w:rPr>
      <w:rFonts w:ascii="Wingdings" w:hAnsi="Wingdings"/>
    </w:rPr>
  </w:style>
  <w:style w:type="character" w:customStyle="1" w:styleId="WW8Num10z3">
    <w:name w:val="WW8Num10z3"/>
    <w:rsid w:val="00827F09"/>
    <w:rPr>
      <w:rFonts w:ascii="Symbol" w:hAnsi="Symbol"/>
    </w:rPr>
  </w:style>
  <w:style w:type="character" w:customStyle="1" w:styleId="WW8Num11z0">
    <w:name w:val="WW8Num11z0"/>
    <w:rsid w:val="00827F09"/>
    <w:rPr>
      <w:b/>
      <w:i w:val="0"/>
      <w:color w:val="auto"/>
    </w:rPr>
  </w:style>
  <w:style w:type="character" w:customStyle="1" w:styleId="WW8Num12z0">
    <w:name w:val="WW8Num12z0"/>
    <w:rsid w:val="00827F09"/>
    <w:rPr>
      <w:rFonts w:ascii="Comic Sans MS" w:eastAsia="Times New Roman" w:hAnsi="Comic Sans MS" w:cs="Times New Roman"/>
      <w:i w:val="0"/>
    </w:rPr>
  </w:style>
  <w:style w:type="character" w:customStyle="1" w:styleId="WW8Num14z0">
    <w:name w:val="WW8Num14z0"/>
    <w:rsid w:val="00827F09"/>
    <w:rPr>
      <w:rFonts w:ascii="Times New Roman" w:hAnsi="Times New Roman" w:cs="Times New Roman"/>
    </w:rPr>
  </w:style>
  <w:style w:type="character" w:customStyle="1" w:styleId="WW8Num16z0">
    <w:name w:val="WW8Num16z0"/>
    <w:rsid w:val="00827F09"/>
    <w:rPr>
      <w:rFonts w:ascii="Times New Roman" w:eastAsia="Times New Roman" w:hAnsi="Times New Roman" w:cs="Times New Roman"/>
    </w:rPr>
  </w:style>
  <w:style w:type="character" w:customStyle="1" w:styleId="WW8Num17z0">
    <w:name w:val="WW8Num17z0"/>
    <w:rsid w:val="00827F09"/>
    <w:rPr>
      <w:rFonts w:ascii="Times New Roman" w:hAnsi="Times New Roman" w:cs="Times New Roman"/>
      <w:b/>
    </w:rPr>
  </w:style>
  <w:style w:type="character" w:customStyle="1" w:styleId="WW8Num18z0">
    <w:name w:val="WW8Num18z0"/>
    <w:rsid w:val="00827F09"/>
    <w:rPr>
      <w:rFonts w:ascii="Times New Roman" w:eastAsia="Times New Roman" w:hAnsi="Times New Roman" w:cs="Times New Roman"/>
    </w:rPr>
  </w:style>
  <w:style w:type="character" w:customStyle="1" w:styleId="WW8Num19z0">
    <w:name w:val="WW8Num19z0"/>
    <w:rsid w:val="00827F09"/>
    <w:rPr>
      <w:b/>
    </w:rPr>
  </w:style>
  <w:style w:type="character" w:customStyle="1" w:styleId="WW8Num20z0">
    <w:name w:val="WW8Num20z0"/>
    <w:rsid w:val="00827F09"/>
    <w:rPr>
      <w:rFonts w:ascii="Times New Roman" w:hAnsi="Times New Roman" w:cs="Times New Roman"/>
    </w:rPr>
  </w:style>
  <w:style w:type="character" w:customStyle="1" w:styleId="Absatz-Standardschriftart">
    <w:name w:val="Absatz-Standardschriftart"/>
    <w:rsid w:val="00827F09"/>
  </w:style>
  <w:style w:type="character" w:customStyle="1" w:styleId="WW-Absatz-Standardschriftart">
    <w:name w:val="WW-Absatz-Standardschriftart"/>
    <w:rsid w:val="00827F09"/>
  </w:style>
  <w:style w:type="character" w:customStyle="1" w:styleId="WW8Num6z0">
    <w:name w:val="WW8Num6z0"/>
    <w:rsid w:val="00827F09"/>
    <w:rPr>
      <w:rFonts w:ascii="Times New Roman" w:eastAsia="Times New Roman" w:hAnsi="Times New Roman" w:cs="Times New Roman"/>
    </w:rPr>
  </w:style>
  <w:style w:type="character" w:customStyle="1" w:styleId="WW8Num6z1">
    <w:name w:val="WW8Num6z1"/>
    <w:rsid w:val="00827F09"/>
    <w:rPr>
      <w:rFonts w:ascii="Courier New" w:hAnsi="Courier New" w:cs="Courier New"/>
    </w:rPr>
  </w:style>
  <w:style w:type="character" w:customStyle="1" w:styleId="WW8Num6z2">
    <w:name w:val="WW8Num6z2"/>
    <w:rsid w:val="00827F09"/>
    <w:rPr>
      <w:rFonts w:ascii="Wingdings" w:hAnsi="Wingdings"/>
    </w:rPr>
  </w:style>
  <w:style w:type="character" w:customStyle="1" w:styleId="WW8Num6z3">
    <w:name w:val="WW8Num6z3"/>
    <w:rsid w:val="00827F09"/>
    <w:rPr>
      <w:rFonts w:ascii="Symbol" w:hAnsi="Symbol"/>
    </w:rPr>
  </w:style>
  <w:style w:type="character" w:customStyle="1" w:styleId="WW8Num7z1">
    <w:name w:val="WW8Num7z1"/>
    <w:rsid w:val="00827F09"/>
    <w:rPr>
      <w:rFonts w:ascii="Courier New" w:hAnsi="Courier New" w:cs="Courier New"/>
    </w:rPr>
  </w:style>
  <w:style w:type="character" w:customStyle="1" w:styleId="WW8Num7z3">
    <w:name w:val="WW8Num7z3"/>
    <w:rsid w:val="00827F09"/>
    <w:rPr>
      <w:rFonts w:ascii="Symbol" w:hAnsi="Symbol"/>
    </w:rPr>
  </w:style>
  <w:style w:type="character" w:customStyle="1" w:styleId="WW8Num9z1">
    <w:name w:val="WW8Num9z1"/>
    <w:rsid w:val="00827F09"/>
    <w:rPr>
      <w:rFonts w:ascii="Courier New" w:hAnsi="Courier New" w:cs="Courier New"/>
    </w:rPr>
  </w:style>
  <w:style w:type="character" w:customStyle="1" w:styleId="WW8Num9z2">
    <w:name w:val="WW8Num9z2"/>
    <w:rsid w:val="00827F09"/>
    <w:rPr>
      <w:rFonts w:ascii="Wingdings" w:hAnsi="Wingdings"/>
    </w:rPr>
  </w:style>
  <w:style w:type="character" w:customStyle="1" w:styleId="WW8Num12z1">
    <w:name w:val="WW8Num12z1"/>
    <w:rsid w:val="00827F09"/>
    <w:rPr>
      <w:rFonts w:ascii="Courier New" w:hAnsi="Courier New" w:cs="Courier New"/>
    </w:rPr>
  </w:style>
  <w:style w:type="character" w:customStyle="1" w:styleId="WW8Num12z2">
    <w:name w:val="WW8Num12z2"/>
    <w:rsid w:val="00827F09"/>
    <w:rPr>
      <w:rFonts w:ascii="Wingdings" w:hAnsi="Wingdings"/>
    </w:rPr>
  </w:style>
  <w:style w:type="character" w:customStyle="1" w:styleId="WW8Num12z3">
    <w:name w:val="WW8Num12z3"/>
    <w:rsid w:val="00827F09"/>
    <w:rPr>
      <w:rFonts w:ascii="Symbol" w:hAnsi="Symbol"/>
    </w:rPr>
  </w:style>
  <w:style w:type="character" w:customStyle="1" w:styleId="WW8Num15z0">
    <w:name w:val="WW8Num15z0"/>
    <w:rsid w:val="00827F09"/>
    <w:rPr>
      <w:rFonts w:ascii="Symbol" w:hAnsi="Symbol"/>
    </w:rPr>
  </w:style>
  <w:style w:type="character" w:customStyle="1" w:styleId="WW8Num15z1">
    <w:name w:val="WW8Num15z1"/>
    <w:rsid w:val="00827F09"/>
    <w:rPr>
      <w:rFonts w:ascii="Courier New" w:hAnsi="Courier New" w:cs="Courier New"/>
    </w:rPr>
  </w:style>
  <w:style w:type="character" w:customStyle="1" w:styleId="WW8Num16z1">
    <w:name w:val="WW8Num16z1"/>
    <w:rsid w:val="00827F09"/>
    <w:rPr>
      <w:rFonts w:ascii="Courier New" w:hAnsi="Courier New" w:cs="Courier New"/>
    </w:rPr>
  </w:style>
  <w:style w:type="character" w:customStyle="1" w:styleId="WW8Num16z2">
    <w:name w:val="WW8Num16z2"/>
    <w:rsid w:val="00827F09"/>
    <w:rPr>
      <w:rFonts w:ascii="Wingdings" w:hAnsi="Wingdings"/>
    </w:rPr>
  </w:style>
  <w:style w:type="character" w:customStyle="1" w:styleId="WW8Num16z3">
    <w:name w:val="WW8Num16z3"/>
    <w:rsid w:val="00827F09"/>
    <w:rPr>
      <w:rFonts w:ascii="Symbol" w:hAnsi="Symbol"/>
    </w:rPr>
  </w:style>
  <w:style w:type="character" w:customStyle="1" w:styleId="WW8Num18z1">
    <w:name w:val="WW8Num18z1"/>
    <w:rsid w:val="00827F09"/>
    <w:rPr>
      <w:rFonts w:ascii="Courier New" w:hAnsi="Courier New" w:cs="Courier New"/>
    </w:rPr>
  </w:style>
  <w:style w:type="character" w:customStyle="1" w:styleId="WW8Num18z2">
    <w:name w:val="WW8Num18z2"/>
    <w:rsid w:val="00827F09"/>
    <w:rPr>
      <w:rFonts w:ascii="Wingdings" w:hAnsi="Wingdings"/>
    </w:rPr>
  </w:style>
  <w:style w:type="character" w:customStyle="1" w:styleId="WW8Num18z3">
    <w:name w:val="WW8Num18z3"/>
    <w:rsid w:val="00827F09"/>
    <w:rPr>
      <w:rFonts w:ascii="Symbol" w:hAnsi="Symbol"/>
    </w:rPr>
  </w:style>
  <w:style w:type="character" w:customStyle="1" w:styleId="WW8Num20z1">
    <w:name w:val="WW8Num20z1"/>
    <w:rsid w:val="00827F09"/>
    <w:rPr>
      <w:rFonts w:ascii="Courier New" w:hAnsi="Courier New" w:cs="Courier New"/>
    </w:rPr>
  </w:style>
  <w:style w:type="character" w:customStyle="1" w:styleId="WW8Num20z2">
    <w:name w:val="WW8Num20z2"/>
    <w:rsid w:val="00827F09"/>
    <w:rPr>
      <w:rFonts w:ascii="Wingdings" w:hAnsi="Wingdings"/>
    </w:rPr>
  </w:style>
  <w:style w:type="character" w:customStyle="1" w:styleId="WW8Num20z3">
    <w:name w:val="WW8Num20z3"/>
    <w:rsid w:val="00827F09"/>
    <w:rPr>
      <w:rFonts w:ascii="Symbol" w:hAnsi="Symbol"/>
    </w:rPr>
  </w:style>
  <w:style w:type="character" w:customStyle="1" w:styleId="WW8Num21z0">
    <w:name w:val="WW8Num21z0"/>
    <w:rsid w:val="00827F09"/>
    <w:rPr>
      <w:rFonts w:ascii="Symbol" w:hAnsi="Symbol"/>
    </w:rPr>
  </w:style>
  <w:style w:type="character" w:customStyle="1" w:styleId="WW8Num21z1">
    <w:name w:val="WW8Num21z1"/>
    <w:rsid w:val="00827F09"/>
    <w:rPr>
      <w:rFonts w:ascii="Courier New" w:hAnsi="Courier New"/>
    </w:rPr>
  </w:style>
  <w:style w:type="character" w:customStyle="1" w:styleId="WW8Num21z2">
    <w:name w:val="WW8Num21z2"/>
    <w:rsid w:val="00827F09"/>
    <w:rPr>
      <w:rFonts w:ascii="Wingdings" w:hAnsi="Wingdings"/>
    </w:rPr>
  </w:style>
  <w:style w:type="character" w:customStyle="1" w:styleId="WW8Num22z0">
    <w:name w:val="WW8Num22z0"/>
    <w:rsid w:val="00827F09"/>
    <w:rPr>
      <w:rFonts w:ascii="Times New Roman" w:eastAsia="Times New Roman" w:hAnsi="Times New Roman" w:cs="Times New Roman"/>
      <w:b/>
    </w:rPr>
  </w:style>
  <w:style w:type="character" w:customStyle="1" w:styleId="WW8Num22z2">
    <w:name w:val="WW8Num22z2"/>
    <w:rsid w:val="00827F09"/>
    <w:rPr>
      <w:rFonts w:ascii="Wingdings" w:hAnsi="Wingdings"/>
      <w:b/>
    </w:rPr>
  </w:style>
  <w:style w:type="character" w:customStyle="1" w:styleId="WW8Num23z0">
    <w:name w:val="WW8Num23z0"/>
    <w:rsid w:val="00827F09"/>
    <w:rPr>
      <w:rFonts w:ascii="Times New Roman" w:eastAsia="Times New Roman" w:hAnsi="Times New Roman" w:cs="Times New Roman"/>
    </w:rPr>
  </w:style>
  <w:style w:type="character" w:customStyle="1" w:styleId="WW8Num23z1">
    <w:name w:val="WW8Num23z1"/>
    <w:rsid w:val="00827F09"/>
    <w:rPr>
      <w:rFonts w:ascii="Courier New" w:hAnsi="Courier New" w:cs="Courier New"/>
    </w:rPr>
  </w:style>
  <w:style w:type="character" w:customStyle="1" w:styleId="WW8Num23z2">
    <w:name w:val="WW8Num23z2"/>
    <w:rsid w:val="00827F09"/>
    <w:rPr>
      <w:rFonts w:ascii="Wingdings" w:hAnsi="Wingdings"/>
    </w:rPr>
  </w:style>
  <w:style w:type="character" w:customStyle="1" w:styleId="WW8Num23z3">
    <w:name w:val="WW8Num23z3"/>
    <w:rsid w:val="00827F09"/>
    <w:rPr>
      <w:rFonts w:ascii="Symbol" w:hAnsi="Symbol"/>
    </w:rPr>
  </w:style>
  <w:style w:type="character" w:customStyle="1" w:styleId="WW8Num24z0">
    <w:name w:val="WW8Num24z0"/>
    <w:rsid w:val="00827F09"/>
    <w:rPr>
      <w:b/>
    </w:rPr>
  </w:style>
  <w:style w:type="character" w:customStyle="1" w:styleId="WW8Num24z1">
    <w:name w:val="WW8Num24z1"/>
    <w:rsid w:val="00827F09"/>
    <w:rPr>
      <w:rFonts w:ascii="Times New Roman" w:eastAsia="Times New Roman" w:hAnsi="Times New Roman" w:cs="Times New Roman"/>
      <w:b/>
    </w:rPr>
  </w:style>
  <w:style w:type="character" w:customStyle="1" w:styleId="WW8Num24z2">
    <w:name w:val="WW8Num24z2"/>
    <w:rsid w:val="00827F09"/>
    <w:rPr>
      <w:rFonts w:ascii="Wingdings" w:hAnsi="Wingdings"/>
      <w:b/>
    </w:rPr>
  </w:style>
  <w:style w:type="character" w:customStyle="1" w:styleId="WW8Num25z0">
    <w:name w:val="WW8Num25z0"/>
    <w:rsid w:val="00827F09"/>
    <w:rPr>
      <w:rFonts w:ascii="Times New Roman" w:eastAsia="Times New Roman" w:hAnsi="Times New Roman" w:cs="Times New Roman"/>
    </w:rPr>
  </w:style>
  <w:style w:type="character" w:customStyle="1" w:styleId="WW8Num25z1">
    <w:name w:val="WW8Num25z1"/>
    <w:rsid w:val="00827F09"/>
    <w:rPr>
      <w:rFonts w:ascii="Courier New" w:hAnsi="Courier New" w:cs="Courier New"/>
    </w:rPr>
  </w:style>
  <w:style w:type="character" w:customStyle="1" w:styleId="WW8Num25z2">
    <w:name w:val="WW8Num25z2"/>
    <w:rsid w:val="00827F09"/>
    <w:rPr>
      <w:rFonts w:ascii="Wingdings" w:hAnsi="Wingdings"/>
    </w:rPr>
  </w:style>
  <w:style w:type="character" w:customStyle="1" w:styleId="WW8Num25z3">
    <w:name w:val="WW8Num25z3"/>
    <w:rsid w:val="00827F09"/>
    <w:rPr>
      <w:rFonts w:ascii="Symbol" w:hAnsi="Symbol"/>
    </w:rPr>
  </w:style>
  <w:style w:type="character" w:customStyle="1" w:styleId="Privzetapisavaodstavka1">
    <w:name w:val="Privzeta pisava odstavka1"/>
    <w:rsid w:val="00827F09"/>
  </w:style>
  <w:style w:type="character" w:styleId="tevilkastrani">
    <w:name w:val="page number"/>
    <w:basedOn w:val="Privzetapisavaodstavka1"/>
    <w:rsid w:val="00827F09"/>
  </w:style>
  <w:style w:type="character" w:styleId="Hiperpovezava">
    <w:name w:val="Hyperlink"/>
    <w:rsid w:val="00827F09"/>
    <w:rPr>
      <w:color w:val="0000FF"/>
      <w:u w:val="single"/>
    </w:rPr>
  </w:style>
  <w:style w:type="character" w:customStyle="1" w:styleId="Komentar-sklic1">
    <w:name w:val="Komentar - sklic1"/>
    <w:rsid w:val="00827F09"/>
    <w:rPr>
      <w:sz w:val="16"/>
      <w:szCs w:val="16"/>
    </w:rPr>
  </w:style>
  <w:style w:type="character" w:customStyle="1" w:styleId="NavadenspletZnak">
    <w:name w:val="Navaden (splet) Znak"/>
    <w:rsid w:val="00827F09"/>
    <w:rPr>
      <w:sz w:val="24"/>
      <w:szCs w:val="24"/>
      <w:lang w:val="sl-SI" w:eastAsia="ar-SA" w:bidi="ar-SA"/>
    </w:rPr>
  </w:style>
  <w:style w:type="character" w:customStyle="1" w:styleId="Oznake">
    <w:name w:val="Oznake"/>
    <w:rsid w:val="00827F09"/>
    <w:rPr>
      <w:rFonts w:ascii="StarSymbol" w:eastAsia="StarSymbol" w:hAnsi="StarSymbol" w:cs="StarSymbol"/>
      <w:sz w:val="18"/>
      <w:szCs w:val="18"/>
    </w:rPr>
  </w:style>
  <w:style w:type="paragraph" w:customStyle="1" w:styleId="Naslov10">
    <w:name w:val="Naslov1"/>
    <w:basedOn w:val="Navaden"/>
    <w:next w:val="Telobesedila"/>
    <w:rsid w:val="00827F09"/>
    <w:pPr>
      <w:keepNext/>
      <w:spacing w:before="240" w:after="120"/>
    </w:pPr>
    <w:rPr>
      <w:rFonts w:ascii="Arial" w:eastAsia="MS Mincho" w:hAnsi="Arial" w:cs="Tahoma"/>
      <w:sz w:val="28"/>
      <w:szCs w:val="28"/>
    </w:rPr>
  </w:style>
  <w:style w:type="paragraph" w:styleId="Telobesedila">
    <w:name w:val="Body Text"/>
    <w:basedOn w:val="Navaden"/>
    <w:link w:val="TelobesedilaZnak"/>
    <w:rsid w:val="00827F09"/>
    <w:rPr>
      <w:szCs w:val="20"/>
    </w:rPr>
  </w:style>
  <w:style w:type="character" w:customStyle="1" w:styleId="TelobesedilaZnak">
    <w:name w:val="Telo besedila Znak"/>
    <w:basedOn w:val="Privzetapisavaodstavka"/>
    <w:link w:val="Telobesedila"/>
    <w:rsid w:val="00827F09"/>
    <w:rPr>
      <w:rFonts w:ascii="Times New Roman" w:eastAsia="Times New Roman" w:hAnsi="Times New Roman" w:cs="Times New Roman"/>
      <w:kern w:val="0"/>
      <w:sz w:val="24"/>
      <w:szCs w:val="20"/>
      <w:lang w:eastAsia="ar-SA"/>
      <w14:ligatures w14:val="none"/>
    </w:rPr>
  </w:style>
  <w:style w:type="paragraph" w:styleId="Seznam">
    <w:name w:val="List"/>
    <w:basedOn w:val="Telobesedila"/>
    <w:rsid w:val="00827F09"/>
    <w:rPr>
      <w:rFonts w:cs="Tahoma"/>
    </w:rPr>
  </w:style>
  <w:style w:type="paragraph" w:customStyle="1" w:styleId="Napis1">
    <w:name w:val="Napis1"/>
    <w:basedOn w:val="Navaden"/>
    <w:next w:val="Navaden"/>
    <w:rsid w:val="00827F09"/>
    <w:pPr>
      <w:jc w:val="right"/>
    </w:pPr>
    <w:rPr>
      <w:i/>
      <w:sz w:val="20"/>
      <w:szCs w:val="20"/>
    </w:rPr>
  </w:style>
  <w:style w:type="paragraph" w:customStyle="1" w:styleId="Kazalo">
    <w:name w:val="Kazalo"/>
    <w:basedOn w:val="Navaden"/>
    <w:rsid w:val="00827F09"/>
    <w:pPr>
      <w:suppressLineNumbers/>
    </w:pPr>
    <w:rPr>
      <w:rFonts w:cs="Tahoma"/>
    </w:rPr>
  </w:style>
  <w:style w:type="paragraph" w:customStyle="1" w:styleId="Telobesedila21">
    <w:name w:val="Telo besedila 21"/>
    <w:basedOn w:val="Navaden"/>
    <w:rsid w:val="00827F09"/>
    <w:pPr>
      <w:jc w:val="both"/>
    </w:pPr>
    <w:rPr>
      <w:szCs w:val="20"/>
    </w:rPr>
  </w:style>
  <w:style w:type="paragraph" w:styleId="Noga">
    <w:name w:val="footer"/>
    <w:basedOn w:val="Navaden"/>
    <w:link w:val="NogaZnak"/>
    <w:uiPriority w:val="99"/>
    <w:rsid w:val="00827F09"/>
    <w:pPr>
      <w:tabs>
        <w:tab w:val="center" w:pos="4536"/>
        <w:tab w:val="right" w:pos="9072"/>
      </w:tabs>
    </w:pPr>
    <w:rPr>
      <w:sz w:val="20"/>
      <w:szCs w:val="20"/>
    </w:rPr>
  </w:style>
  <w:style w:type="character" w:customStyle="1" w:styleId="NogaZnak">
    <w:name w:val="Noga Znak"/>
    <w:basedOn w:val="Privzetapisavaodstavka"/>
    <w:link w:val="Noga"/>
    <w:uiPriority w:val="99"/>
    <w:rsid w:val="00827F09"/>
    <w:rPr>
      <w:rFonts w:ascii="Times New Roman" w:eastAsia="Times New Roman" w:hAnsi="Times New Roman" w:cs="Times New Roman"/>
      <w:kern w:val="0"/>
      <w:sz w:val="20"/>
      <w:szCs w:val="20"/>
      <w:lang w:eastAsia="ar-SA"/>
      <w14:ligatures w14:val="none"/>
    </w:rPr>
  </w:style>
  <w:style w:type="paragraph" w:customStyle="1" w:styleId="IAbody11pt">
    <w:name w:val="IA body 11pt"/>
    <w:basedOn w:val="Navaden"/>
    <w:rsid w:val="00827F09"/>
    <w:rPr>
      <w:rFonts w:ascii="Arial" w:hAnsi="Arial" w:cs="Arial"/>
      <w:b/>
      <w:bCs/>
      <w:sz w:val="22"/>
    </w:rPr>
  </w:style>
  <w:style w:type="paragraph" w:styleId="Glava">
    <w:name w:val="header"/>
    <w:basedOn w:val="Navaden"/>
    <w:link w:val="GlavaZnak"/>
    <w:uiPriority w:val="99"/>
    <w:rsid w:val="00827F09"/>
    <w:pPr>
      <w:tabs>
        <w:tab w:val="center" w:pos="4536"/>
        <w:tab w:val="right" w:pos="9072"/>
      </w:tabs>
    </w:pPr>
  </w:style>
  <w:style w:type="character" w:customStyle="1" w:styleId="GlavaZnak">
    <w:name w:val="Glava Znak"/>
    <w:basedOn w:val="Privzetapisavaodstavka"/>
    <w:link w:val="Glava"/>
    <w:uiPriority w:val="99"/>
    <w:rsid w:val="00827F09"/>
    <w:rPr>
      <w:rFonts w:ascii="Times New Roman" w:eastAsia="Times New Roman" w:hAnsi="Times New Roman" w:cs="Times New Roman"/>
      <w:kern w:val="0"/>
      <w:sz w:val="24"/>
      <w:szCs w:val="24"/>
      <w:lang w:eastAsia="ar-SA"/>
      <w14:ligatures w14:val="none"/>
    </w:rPr>
  </w:style>
  <w:style w:type="paragraph" w:customStyle="1" w:styleId="Zgradbadokumenta1">
    <w:name w:val="Zgradba dokumenta1"/>
    <w:basedOn w:val="Navaden"/>
    <w:rsid w:val="00827F09"/>
    <w:pPr>
      <w:shd w:val="clear" w:color="auto" w:fill="000080"/>
    </w:pPr>
    <w:rPr>
      <w:rFonts w:ascii="Tahoma" w:hAnsi="Tahoma" w:cs="Tahoma"/>
    </w:rPr>
  </w:style>
  <w:style w:type="paragraph" w:customStyle="1" w:styleId="p">
    <w:name w:val="p"/>
    <w:basedOn w:val="Navaden"/>
    <w:rsid w:val="00827F09"/>
    <w:pPr>
      <w:spacing w:before="60" w:after="15"/>
      <w:ind w:left="15" w:right="15" w:firstLine="240"/>
      <w:jc w:val="both"/>
    </w:pPr>
    <w:rPr>
      <w:rFonts w:ascii="Arial" w:hAnsi="Arial" w:cs="Arial"/>
      <w:color w:val="222222"/>
      <w:sz w:val="22"/>
      <w:szCs w:val="22"/>
    </w:rPr>
  </w:style>
  <w:style w:type="paragraph" w:customStyle="1" w:styleId="p2">
    <w:name w:val="p2"/>
    <w:basedOn w:val="Navaden"/>
    <w:rsid w:val="00827F09"/>
    <w:pPr>
      <w:spacing w:before="60" w:after="15"/>
      <w:ind w:left="15" w:right="15"/>
      <w:jc w:val="center"/>
    </w:pPr>
    <w:rPr>
      <w:rFonts w:ascii="Arial" w:hAnsi="Arial" w:cs="Arial"/>
      <w:color w:val="222222"/>
      <w:sz w:val="22"/>
      <w:szCs w:val="22"/>
    </w:rPr>
  </w:style>
  <w:style w:type="paragraph" w:customStyle="1" w:styleId="h4">
    <w:name w:val="h4"/>
    <w:basedOn w:val="Navaden"/>
    <w:rsid w:val="00827F09"/>
    <w:pPr>
      <w:spacing w:before="300" w:after="225"/>
      <w:ind w:left="15" w:right="15"/>
      <w:jc w:val="center"/>
    </w:pPr>
    <w:rPr>
      <w:rFonts w:ascii="Arial" w:hAnsi="Arial" w:cs="Arial"/>
      <w:b/>
      <w:bCs/>
      <w:color w:val="222222"/>
      <w:sz w:val="22"/>
      <w:szCs w:val="22"/>
    </w:rPr>
  </w:style>
  <w:style w:type="paragraph" w:customStyle="1" w:styleId="t">
    <w:name w:val="t"/>
    <w:basedOn w:val="Navaden"/>
    <w:rsid w:val="00827F09"/>
    <w:pPr>
      <w:spacing w:before="300" w:after="225"/>
      <w:ind w:left="15" w:right="15"/>
      <w:jc w:val="center"/>
    </w:pPr>
    <w:rPr>
      <w:rFonts w:ascii="Arial" w:hAnsi="Arial" w:cs="Arial"/>
      <w:b/>
      <w:bCs/>
      <w:color w:val="2E3092"/>
      <w:sz w:val="29"/>
      <w:szCs w:val="29"/>
    </w:rPr>
  </w:style>
  <w:style w:type="paragraph" w:customStyle="1" w:styleId="c1">
    <w:name w:val="c1"/>
    <w:basedOn w:val="Navaden"/>
    <w:rsid w:val="00827F09"/>
    <w:pPr>
      <w:spacing w:before="60" w:after="15"/>
      <w:ind w:left="15" w:right="15"/>
    </w:pPr>
    <w:rPr>
      <w:rFonts w:ascii="Arial" w:hAnsi="Arial" w:cs="Arial"/>
      <w:color w:val="222222"/>
      <w:sz w:val="22"/>
      <w:szCs w:val="22"/>
    </w:rPr>
  </w:style>
  <w:style w:type="paragraph" w:customStyle="1" w:styleId="Default">
    <w:name w:val="Default"/>
    <w:rsid w:val="00827F09"/>
    <w:pPr>
      <w:suppressAutoHyphens/>
      <w:autoSpaceDE w:val="0"/>
      <w:spacing w:after="0" w:line="240" w:lineRule="auto"/>
    </w:pPr>
    <w:rPr>
      <w:rFonts w:ascii="Tahoma" w:eastAsia="Arial" w:hAnsi="Tahoma" w:cs="Tahoma"/>
      <w:color w:val="000000"/>
      <w:kern w:val="0"/>
      <w:sz w:val="24"/>
      <w:szCs w:val="24"/>
      <w:lang w:eastAsia="ar-SA"/>
      <w14:ligatures w14:val="none"/>
    </w:rPr>
  </w:style>
  <w:style w:type="paragraph" w:customStyle="1" w:styleId="Komentar-besedilo1">
    <w:name w:val="Komentar - besedilo1"/>
    <w:basedOn w:val="Navaden"/>
    <w:rsid w:val="00827F09"/>
    <w:rPr>
      <w:sz w:val="20"/>
      <w:szCs w:val="20"/>
    </w:rPr>
  </w:style>
  <w:style w:type="paragraph" w:styleId="HTML-oblikovano">
    <w:name w:val="HTML Preformatted"/>
    <w:basedOn w:val="Navaden"/>
    <w:link w:val="HTML-oblikovanoZnak"/>
    <w:rsid w:val="00827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2"/>
      <w:szCs w:val="12"/>
    </w:rPr>
  </w:style>
  <w:style w:type="character" w:customStyle="1" w:styleId="HTML-oblikovanoZnak">
    <w:name w:val="HTML-oblikovano Znak"/>
    <w:basedOn w:val="Privzetapisavaodstavka"/>
    <w:link w:val="HTML-oblikovano"/>
    <w:rsid w:val="00827F09"/>
    <w:rPr>
      <w:rFonts w:ascii="Courier New" w:eastAsia="Times New Roman" w:hAnsi="Courier New" w:cs="Courier New"/>
      <w:kern w:val="0"/>
      <w:sz w:val="12"/>
      <w:szCs w:val="12"/>
      <w:lang w:eastAsia="ar-SA"/>
      <w14:ligatures w14:val="none"/>
    </w:rPr>
  </w:style>
  <w:style w:type="paragraph" w:styleId="Navadensplet">
    <w:name w:val="Normal (Web)"/>
    <w:basedOn w:val="Navaden"/>
    <w:rsid w:val="00827F09"/>
    <w:pPr>
      <w:spacing w:before="280" w:after="280"/>
    </w:pPr>
  </w:style>
  <w:style w:type="paragraph" w:styleId="Kazalovsebine1">
    <w:name w:val="toc 1"/>
    <w:basedOn w:val="Navaden"/>
    <w:next w:val="Navaden"/>
    <w:semiHidden/>
    <w:rsid w:val="00827F09"/>
  </w:style>
  <w:style w:type="paragraph" w:styleId="Kazalovsebine2">
    <w:name w:val="toc 2"/>
    <w:basedOn w:val="Navaden"/>
    <w:next w:val="Navaden"/>
    <w:semiHidden/>
    <w:rsid w:val="00827F09"/>
    <w:pPr>
      <w:ind w:left="240"/>
    </w:pPr>
  </w:style>
  <w:style w:type="paragraph" w:styleId="Kazalovsebine3">
    <w:name w:val="toc 3"/>
    <w:basedOn w:val="Navaden"/>
    <w:next w:val="Navaden"/>
    <w:semiHidden/>
    <w:rsid w:val="00827F09"/>
    <w:pPr>
      <w:ind w:left="480"/>
    </w:pPr>
  </w:style>
  <w:style w:type="paragraph" w:styleId="Telobesedila-zamik">
    <w:name w:val="Body Text Indent"/>
    <w:basedOn w:val="Navaden"/>
    <w:link w:val="Telobesedila-zamikZnak"/>
    <w:rsid w:val="00827F09"/>
    <w:pPr>
      <w:spacing w:after="120"/>
      <w:ind w:left="283"/>
    </w:pPr>
  </w:style>
  <w:style w:type="character" w:customStyle="1" w:styleId="Telobesedila-zamikZnak">
    <w:name w:val="Telo besedila - zamik Znak"/>
    <w:basedOn w:val="Privzetapisavaodstavka"/>
    <w:link w:val="Telobesedila-zamik"/>
    <w:rsid w:val="00827F09"/>
    <w:rPr>
      <w:rFonts w:ascii="Times New Roman" w:eastAsia="Times New Roman" w:hAnsi="Times New Roman" w:cs="Times New Roman"/>
      <w:kern w:val="0"/>
      <w:sz w:val="24"/>
      <w:szCs w:val="24"/>
      <w:lang w:eastAsia="ar-SA"/>
      <w14:ligatures w14:val="none"/>
    </w:rPr>
  </w:style>
  <w:style w:type="paragraph" w:styleId="Kazalovsebine4">
    <w:name w:val="toc 4"/>
    <w:basedOn w:val="Kazalo"/>
    <w:semiHidden/>
    <w:rsid w:val="00827F09"/>
    <w:pPr>
      <w:tabs>
        <w:tab w:val="right" w:leader="dot" w:pos="9637"/>
      </w:tabs>
      <w:ind w:left="849"/>
    </w:pPr>
  </w:style>
  <w:style w:type="paragraph" w:styleId="Kazalovsebine5">
    <w:name w:val="toc 5"/>
    <w:basedOn w:val="Kazalo"/>
    <w:semiHidden/>
    <w:rsid w:val="00827F09"/>
    <w:pPr>
      <w:tabs>
        <w:tab w:val="right" w:leader="dot" w:pos="9637"/>
      </w:tabs>
      <w:ind w:left="1132"/>
    </w:pPr>
  </w:style>
  <w:style w:type="paragraph" w:styleId="Kazalovsebine6">
    <w:name w:val="toc 6"/>
    <w:basedOn w:val="Kazalo"/>
    <w:semiHidden/>
    <w:rsid w:val="00827F09"/>
    <w:pPr>
      <w:tabs>
        <w:tab w:val="right" w:leader="dot" w:pos="9637"/>
      </w:tabs>
      <w:ind w:left="1415"/>
    </w:pPr>
  </w:style>
  <w:style w:type="paragraph" w:styleId="Kazalovsebine7">
    <w:name w:val="toc 7"/>
    <w:basedOn w:val="Kazalo"/>
    <w:semiHidden/>
    <w:rsid w:val="00827F09"/>
    <w:pPr>
      <w:tabs>
        <w:tab w:val="right" w:leader="dot" w:pos="9637"/>
      </w:tabs>
      <w:ind w:left="1698"/>
    </w:pPr>
  </w:style>
  <w:style w:type="paragraph" w:styleId="Kazalovsebine8">
    <w:name w:val="toc 8"/>
    <w:basedOn w:val="Kazalo"/>
    <w:semiHidden/>
    <w:rsid w:val="00827F09"/>
    <w:pPr>
      <w:tabs>
        <w:tab w:val="right" w:leader="dot" w:pos="9637"/>
      </w:tabs>
      <w:ind w:left="1981"/>
    </w:pPr>
  </w:style>
  <w:style w:type="paragraph" w:styleId="Kazalovsebine9">
    <w:name w:val="toc 9"/>
    <w:basedOn w:val="Kazalo"/>
    <w:semiHidden/>
    <w:rsid w:val="00827F09"/>
    <w:pPr>
      <w:tabs>
        <w:tab w:val="right" w:leader="dot" w:pos="9637"/>
      </w:tabs>
      <w:ind w:left="2264"/>
    </w:pPr>
  </w:style>
  <w:style w:type="paragraph" w:customStyle="1" w:styleId="Vsebina10">
    <w:name w:val="Vsebina 10"/>
    <w:basedOn w:val="Kazalo"/>
    <w:rsid w:val="00827F09"/>
    <w:pPr>
      <w:tabs>
        <w:tab w:val="right" w:leader="dot" w:pos="9637"/>
      </w:tabs>
      <w:ind w:left="2547"/>
    </w:pPr>
  </w:style>
  <w:style w:type="paragraph" w:customStyle="1" w:styleId="Vsebinaokvira">
    <w:name w:val="Vsebina okvira"/>
    <w:basedOn w:val="Telobesedila"/>
    <w:rsid w:val="00827F09"/>
  </w:style>
  <w:style w:type="paragraph" w:customStyle="1" w:styleId="Vsebinatabele">
    <w:name w:val="Vsebina tabele"/>
    <w:basedOn w:val="Navaden"/>
    <w:rsid w:val="00827F09"/>
    <w:pPr>
      <w:suppressLineNumbers/>
    </w:pPr>
  </w:style>
  <w:style w:type="paragraph" w:customStyle="1" w:styleId="Naslovtabele">
    <w:name w:val="Naslov tabele"/>
    <w:basedOn w:val="Vsebinatabele"/>
    <w:rsid w:val="00827F09"/>
    <w:pPr>
      <w:jc w:val="center"/>
    </w:pPr>
    <w:rPr>
      <w:b/>
      <w:bCs/>
    </w:rPr>
  </w:style>
  <w:style w:type="character" w:styleId="Pripombasklic">
    <w:name w:val="annotation reference"/>
    <w:rsid w:val="00827F09"/>
    <w:rPr>
      <w:sz w:val="16"/>
      <w:szCs w:val="16"/>
    </w:rPr>
  </w:style>
  <w:style w:type="paragraph" w:styleId="Pripombabesedilo">
    <w:name w:val="annotation text"/>
    <w:basedOn w:val="Navaden"/>
    <w:link w:val="PripombabesediloZnak"/>
    <w:rsid w:val="00827F09"/>
    <w:rPr>
      <w:sz w:val="20"/>
      <w:szCs w:val="20"/>
    </w:rPr>
  </w:style>
  <w:style w:type="character" w:customStyle="1" w:styleId="PripombabesediloZnak">
    <w:name w:val="Pripomba – besedilo Znak"/>
    <w:basedOn w:val="Privzetapisavaodstavka"/>
    <w:link w:val="Pripombabesedilo"/>
    <w:rsid w:val="00827F09"/>
    <w:rPr>
      <w:rFonts w:ascii="Times New Roman" w:eastAsia="Times New Roman" w:hAnsi="Times New Roman" w:cs="Times New Roman"/>
      <w:kern w:val="0"/>
      <w:sz w:val="20"/>
      <w:szCs w:val="20"/>
      <w:lang w:eastAsia="ar-SA"/>
      <w14:ligatures w14:val="none"/>
    </w:rPr>
  </w:style>
  <w:style w:type="paragraph" w:styleId="Zadevapripombe">
    <w:name w:val="annotation subject"/>
    <w:basedOn w:val="Pripombabesedilo"/>
    <w:next w:val="Pripombabesedilo"/>
    <w:link w:val="ZadevapripombeZnak"/>
    <w:rsid w:val="00827F09"/>
    <w:rPr>
      <w:b/>
      <w:bCs/>
    </w:rPr>
  </w:style>
  <w:style w:type="character" w:customStyle="1" w:styleId="ZadevapripombeZnak">
    <w:name w:val="Zadeva pripombe Znak"/>
    <w:basedOn w:val="PripombabesediloZnak"/>
    <w:link w:val="Zadevapripombe"/>
    <w:rsid w:val="00827F09"/>
    <w:rPr>
      <w:rFonts w:ascii="Times New Roman" w:eastAsia="Times New Roman" w:hAnsi="Times New Roman" w:cs="Times New Roman"/>
      <w:b/>
      <w:bCs/>
      <w:kern w:val="0"/>
      <w:sz w:val="20"/>
      <w:szCs w:val="20"/>
      <w:lang w:eastAsia="ar-SA"/>
      <w14:ligatures w14:val="none"/>
    </w:rPr>
  </w:style>
  <w:style w:type="paragraph" w:styleId="Revizija">
    <w:name w:val="Revision"/>
    <w:hidden/>
    <w:uiPriority w:val="99"/>
    <w:semiHidden/>
    <w:rsid w:val="00827F09"/>
    <w:pPr>
      <w:spacing w:after="0" w:line="240" w:lineRule="auto"/>
    </w:pPr>
    <w:rPr>
      <w:rFonts w:ascii="Times New Roman" w:eastAsia="Times New Roman" w:hAnsi="Times New Roman" w:cs="Times New Roman"/>
      <w:kern w:val="0"/>
      <w:sz w:val="24"/>
      <w:szCs w:val="24"/>
      <w:lang w:eastAsia="ar-SA"/>
      <w14:ligatures w14:val="none"/>
    </w:rPr>
  </w:style>
  <w:style w:type="paragraph" w:styleId="Besedilooblaka">
    <w:name w:val="Balloon Text"/>
    <w:basedOn w:val="Navaden"/>
    <w:link w:val="BesedilooblakaZnak"/>
    <w:rsid w:val="00827F09"/>
    <w:rPr>
      <w:rFonts w:ascii="Tahoma" w:hAnsi="Tahoma" w:cs="Tahoma"/>
      <w:sz w:val="16"/>
      <w:szCs w:val="16"/>
    </w:rPr>
  </w:style>
  <w:style w:type="character" w:customStyle="1" w:styleId="BesedilooblakaZnak">
    <w:name w:val="Besedilo oblačka Znak"/>
    <w:basedOn w:val="Privzetapisavaodstavka"/>
    <w:link w:val="Besedilooblaka"/>
    <w:rsid w:val="00827F09"/>
    <w:rPr>
      <w:rFonts w:ascii="Tahoma" w:eastAsia="Times New Roman" w:hAnsi="Tahoma" w:cs="Tahoma"/>
      <w:kern w:val="0"/>
      <w:sz w:val="16"/>
      <w:szCs w:val="16"/>
      <w:lang w:eastAsia="ar-SA"/>
      <w14:ligatures w14:val="none"/>
    </w:rPr>
  </w:style>
  <w:style w:type="paragraph" w:styleId="Sprotnaopomba-besedilo">
    <w:name w:val="footnote text"/>
    <w:basedOn w:val="Navaden"/>
    <w:link w:val="Sprotnaopomba-besediloZnak"/>
    <w:semiHidden/>
    <w:rsid w:val="00827F09"/>
    <w:rPr>
      <w:sz w:val="20"/>
      <w:szCs w:val="20"/>
    </w:rPr>
  </w:style>
  <w:style w:type="character" w:customStyle="1" w:styleId="Sprotnaopomba-besediloZnak">
    <w:name w:val="Sprotna opomba - besedilo Znak"/>
    <w:basedOn w:val="Privzetapisavaodstavka"/>
    <w:link w:val="Sprotnaopomba-besedilo"/>
    <w:semiHidden/>
    <w:rsid w:val="00827F09"/>
    <w:rPr>
      <w:rFonts w:ascii="Times New Roman" w:eastAsia="Times New Roman" w:hAnsi="Times New Roman" w:cs="Times New Roman"/>
      <w:kern w:val="0"/>
      <w:sz w:val="20"/>
      <w:szCs w:val="20"/>
      <w:lang w:eastAsia="ar-SA"/>
      <w14:ligatures w14:val="none"/>
    </w:rPr>
  </w:style>
  <w:style w:type="character" w:styleId="Sprotnaopomba-sklic">
    <w:name w:val="footnote reference"/>
    <w:semiHidden/>
    <w:rsid w:val="00827F09"/>
    <w:rPr>
      <w:vertAlign w:val="superscript"/>
    </w:rPr>
  </w:style>
  <w:style w:type="character" w:styleId="Nerazreenaomemba">
    <w:name w:val="Unresolved Mention"/>
    <w:basedOn w:val="Privzetapisavaodstavka"/>
    <w:uiPriority w:val="99"/>
    <w:semiHidden/>
    <w:unhideWhenUsed/>
    <w:rsid w:val="008634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bnica.si/gdpr" TargetMode="External"/><Relationship Id="rId3" Type="http://schemas.openxmlformats.org/officeDocument/2006/relationships/settings" Target="settings.xml"/><Relationship Id="rId7" Type="http://schemas.openxmlformats.org/officeDocument/2006/relationships/hyperlink" Target="mailto:obcina@ribnic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cina@ribnica.si"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26</Pages>
  <Words>4831</Words>
  <Characters>27543</Characters>
  <Application>Microsoft Office Word</Application>
  <DocSecurity>0</DocSecurity>
  <Lines>229</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Kozina</dc:creator>
  <cp:keywords/>
  <dc:description/>
  <cp:lastModifiedBy>Kristjan Kozina</cp:lastModifiedBy>
  <cp:revision>43</cp:revision>
  <cp:lastPrinted>2025-04-23T06:55:00Z</cp:lastPrinted>
  <dcterms:created xsi:type="dcterms:W3CDTF">2025-04-18T07:26:00Z</dcterms:created>
  <dcterms:modified xsi:type="dcterms:W3CDTF">2025-04-23T07:10:00Z</dcterms:modified>
</cp:coreProperties>
</file>